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A3EF6" w14:textId="42AA1E33" w:rsidR="00EC2C39" w:rsidRPr="00B8706C" w:rsidRDefault="003F2E89" w:rsidP="001F4A86">
      <w:pPr>
        <w:jc w:val="center"/>
        <w:rPr>
          <w:rFonts w:ascii="Times New Roman" w:hAnsi="Times New Roman" w:cs="Times New Roman"/>
          <w:b/>
          <w:sz w:val="26"/>
          <w:szCs w:val="26"/>
        </w:rPr>
      </w:pPr>
      <w:r w:rsidRPr="00B8706C">
        <w:rPr>
          <w:rFonts w:ascii="Times New Roman" w:hAnsi="Times New Roman" w:cs="Times New Roman"/>
          <w:b/>
          <w:sz w:val="26"/>
          <w:szCs w:val="26"/>
        </w:rPr>
        <w:t>QUY TRÌNH</w:t>
      </w:r>
    </w:p>
    <w:p w14:paraId="5609C254" w14:textId="55727A5E" w:rsidR="000B085C" w:rsidRPr="00B8706C" w:rsidRDefault="000B085C" w:rsidP="005555E5">
      <w:pPr>
        <w:tabs>
          <w:tab w:val="left" w:pos="567"/>
          <w:tab w:val="left" w:pos="851"/>
        </w:tabs>
        <w:jc w:val="center"/>
        <w:rPr>
          <w:rFonts w:ascii="Times New Roman" w:eastAsia="Courier New" w:hAnsi="Times New Roman" w:cs="Times New Roman"/>
          <w:b/>
          <w:sz w:val="26"/>
          <w:szCs w:val="26"/>
          <w:lang w:eastAsia="vi-VN"/>
        </w:rPr>
      </w:pPr>
      <w:proofErr w:type="spellStart"/>
      <w:r w:rsidRPr="00B8706C">
        <w:rPr>
          <w:rFonts w:ascii="Times New Roman" w:hAnsi="Times New Roman" w:cs="Times New Roman"/>
          <w:b/>
          <w:sz w:val="26"/>
          <w:szCs w:val="26"/>
        </w:rPr>
        <w:t>Thủ</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tục</w:t>
      </w:r>
      <w:proofErr w:type="spellEnd"/>
      <w:r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Khai</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báo</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thiết</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bị</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bức</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xạ</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chụp</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cắt</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lớp</w:t>
      </w:r>
      <w:proofErr w:type="spellEnd"/>
      <w:r w:rsidR="005555E5" w:rsidRPr="00B8706C">
        <w:rPr>
          <w:rFonts w:ascii="Times New Roman" w:hAnsi="Times New Roman" w:cs="Times New Roman"/>
          <w:b/>
          <w:sz w:val="26"/>
          <w:szCs w:val="26"/>
        </w:rPr>
        <w:t xml:space="preserve"> vi </w:t>
      </w:r>
      <w:proofErr w:type="spellStart"/>
      <w:r w:rsidR="005555E5" w:rsidRPr="00B8706C">
        <w:rPr>
          <w:rFonts w:ascii="Times New Roman" w:hAnsi="Times New Roman" w:cs="Times New Roman"/>
          <w:b/>
          <w:sz w:val="26"/>
          <w:szCs w:val="26"/>
        </w:rPr>
        <w:t>tính</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tích</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hợp</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với</w:t>
      </w:r>
      <w:proofErr w:type="spellEnd"/>
      <w:r w:rsidR="005555E5" w:rsidRPr="00B8706C">
        <w:rPr>
          <w:rFonts w:ascii="Times New Roman" w:hAnsi="Times New Roman" w:cs="Times New Roman"/>
          <w:b/>
          <w:sz w:val="26"/>
          <w:szCs w:val="26"/>
        </w:rPr>
        <w:t xml:space="preserve"> PЕТ (РЕT/СT), </w:t>
      </w:r>
      <w:proofErr w:type="spellStart"/>
      <w:r w:rsidR="005555E5" w:rsidRPr="00B8706C">
        <w:rPr>
          <w:rFonts w:ascii="Times New Roman" w:hAnsi="Times New Roman" w:cs="Times New Roman"/>
          <w:b/>
          <w:sz w:val="26"/>
          <w:szCs w:val="26"/>
        </w:rPr>
        <w:t>tích</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hợp</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với</w:t>
      </w:r>
      <w:proofErr w:type="spellEnd"/>
      <w:r w:rsidR="005555E5" w:rsidRPr="00B8706C">
        <w:rPr>
          <w:rFonts w:ascii="Times New Roman" w:hAnsi="Times New Roman" w:cs="Times New Roman"/>
          <w:b/>
          <w:sz w:val="26"/>
          <w:szCs w:val="26"/>
        </w:rPr>
        <w:t xml:space="preserve"> SPECT (SPECT/CT); </w:t>
      </w:r>
      <w:proofErr w:type="spellStart"/>
      <w:r w:rsidR="005555E5" w:rsidRPr="00B8706C">
        <w:rPr>
          <w:rFonts w:ascii="Times New Roman" w:hAnsi="Times New Roman" w:cs="Times New Roman"/>
          <w:b/>
          <w:sz w:val="26"/>
          <w:szCs w:val="26"/>
        </w:rPr>
        <w:t>thiết</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bị</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bức</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xạ</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phát</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tia</w:t>
      </w:r>
      <w:proofErr w:type="spellEnd"/>
      <w:r w:rsidR="005555E5" w:rsidRPr="00B8706C">
        <w:rPr>
          <w:rFonts w:ascii="Times New Roman" w:hAnsi="Times New Roman" w:cs="Times New Roman"/>
          <w:b/>
          <w:sz w:val="26"/>
          <w:szCs w:val="26"/>
        </w:rPr>
        <w:t xml:space="preserve"> X </w:t>
      </w:r>
      <w:proofErr w:type="spellStart"/>
      <w:r w:rsidR="005555E5" w:rsidRPr="00B8706C">
        <w:rPr>
          <w:rFonts w:ascii="Times New Roman" w:hAnsi="Times New Roman" w:cs="Times New Roman"/>
          <w:b/>
          <w:sz w:val="26"/>
          <w:szCs w:val="26"/>
        </w:rPr>
        <w:t>trong</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phân</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tích</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huỳnh</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quang</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tia</w:t>
      </w:r>
      <w:proofErr w:type="spellEnd"/>
      <w:r w:rsidR="005555E5" w:rsidRPr="00B8706C">
        <w:rPr>
          <w:rFonts w:ascii="Times New Roman" w:hAnsi="Times New Roman" w:cs="Times New Roman"/>
          <w:b/>
          <w:sz w:val="26"/>
          <w:szCs w:val="26"/>
        </w:rPr>
        <w:t xml:space="preserve"> X, </w:t>
      </w:r>
      <w:proofErr w:type="spellStart"/>
      <w:r w:rsidR="005555E5" w:rsidRPr="00B8706C">
        <w:rPr>
          <w:rFonts w:ascii="Times New Roman" w:hAnsi="Times New Roman" w:cs="Times New Roman"/>
          <w:b/>
          <w:sz w:val="26"/>
          <w:szCs w:val="26"/>
        </w:rPr>
        <w:t>phân</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tích</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nhiễu</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xạ</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tia</w:t>
      </w:r>
      <w:proofErr w:type="spellEnd"/>
      <w:r w:rsidR="005555E5" w:rsidRPr="00B8706C">
        <w:rPr>
          <w:rFonts w:ascii="Times New Roman" w:hAnsi="Times New Roman" w:cs="Times New Roman"/>
          <w:b/>
          <w:sz w:val="26"/>
          <w:szCs w:val="26"/>
        </w:rPr>
        <w:t xml:space="preserve"> X, soi </w:t>
      </w:r>
      <w:proofErr w:type="spellStart"/>
      <w:r w:rsidR="005555E5" w:rsidRPr="00B8706C">
        <w:rPr>
          <w:rFonts w:ascii="Times New Roman" w:hAnsi="Times New Roman" w:cs="Times New Roman"/>
          <w:b/>
          <w:sz w:val="26"/>
          <w:szCs w:val="26"/>
        </w:rPr>
        <w:t>bo</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mạch</w:t>
      </w:r>
      <w:proofErr w:type="spellEnd"/>
      <w:r w:rsidR="005555E5" w:rsidRPr="00B8706C">
        <w:rPr>
          <w:rFonts w:ascii="Times New Roman" w:hAnsi="Times New Roman" w:cs="Times New Roman"/>
          <w:b/>
          <w:sz w:val="26"/>
          <w:szCs w:val="26"/>
        </w:rPr>
        <w:t xml:space="preserve">, soi </w:t>
      </w:r>
      <w:proofErr w:type="spellStart"/>
      <w:r w:rsidR="005555E5" w:rsidRPr="00B8706C">
        <w:rPr>
          <w:rFonts w:ascii="Times New Roman" w:hAnsi="Times New Roman" w:cs="Times New Roman"/>
          <w:b/>
          <w:sz w:val="26"/>
          <w:szCs w:val="26"/>
        </w:rPr>
        <w:t>hiển</w:t>
      </w:r>
      <w:proofErr w:type="spellEnd"/>
      <w:r w:rsidR="005555E5" w:rsidRPr="00B8706C">
        <w:rPr>
          <w:rFonts w:ascii="Times New Roman" w:hAnsi="Times New Roman" w:cs="Times New Roman"/>
          <w:b/>
          <w:sz w:val="26"/>
          <w:szCs w:val="26"/>
        </w:rPr>
        <w:t xml:space="preserve"> vi </w:t>
      </w:r>
      <w:proofErr w:type="spellStart"/>
      <w:r w:rsidR="005555E5" w:rsidRPr="00B8706C">
        <w:rPr>
          <w:rFonts w:ascii="Times New Roman" w:hAnsi="Times New Roman" w:cs="Times New Roman"/>
          <w:b/>
          <w:sz w:val="26"/>
          <w:szCs w:val="26"/>
        </w:rPr>
        <w:t>điện</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tử</w:t>
      </w:r>
      <w:proofErr w:type="spellEnd"/>
      <w:r w:rsidR="005555E5" w:rsidRPr="00B8706C">
        <w:rPr>
          <w:rFonts w:ascii="Times New Roman" w:hAnsi="Times New Roman" w:cs="Times New Roman"/>
          <w:b/>
          <w:sz w:val="26"/>
          <w:szCs w:val="26"/>
        </w:rPr>
        <w:t xml:space="preserve">, soi </w:t>
      </w:r>
      <w:proofErr w:type="spellStart"/>
      <w:r w:rsidR="005555E5" w:rsidRPr="00B8706C">
        <w:rPr>
          <w:rFonts w:ascii="Times New Roman" w:hAnsi="Times New Roman" w:cs="Times New Roman"/>
          <w:b/>
          <w:sz w:val="26"/>
          <w:szCs w:val="26"/>
        </w:rPr>
        <w:t>kiểm</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tra</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an</w:t>
      </w:r>
      <w:proofErr w:type="spellEnd"/>
      <w:r w:rsidR="005555E5" w:rsidRPr="00B8706C">
        <w:rPr>
          <w:rFonts w:ascii="Times New Roman" w:hAnsi="Times New Roman" w:cs="Times New Roman"/>
          <w:b/>
          <w:sz w:val="26"/>
          <w:szCs w:val="26"/>
        </w:rPr>
        <w:t xml:space="preserve"> </w:t>
      </w:r>
      <w:proofErr w:type="spellStart"/>
      <w:r w:rsidR="005555E5" w:rsidRPr="00B8706C">
        <w:rPr>
          <w:rFonts w:ascii="Times New Roman" w:hAnsi="Times New Roman" w:cs="Times New Roman"/>
          <w:b/>
          <w:sz w:val="26"/>
          <w:szCs w:val="26"/>
        </w:rPr>
        <w:t>ninh</w:t>
      </w:r>
      <w:proofErr w:type="spellEnd"/>
    </w:p>
    <w:p w14:paraId="1F554C14" w14:textId="2FAD076E" w:rsidR="00653DF9" w:rsidRPr="00B8706C" w:rsidRDefault="00653DF9" w:rsidP="001F4A86">
      <w:pPr>
        <w:jc w:val="center"/>
        <w:rPr>
          <w:rFonts w:ascii="Times New Roman" w:hAnsi="Times New Roman" w:cs="Times New Roman"/>
          <w:b/>
          <w:sz w:val="26"/>
          <w:szCs w:val="26"/>
        </w:rPr>
      </w:pPr>
    </w:p>
    <w:p w14:paraId="6AF01C09" w14:textId="373C0472" w:rsidR="003A515C" w:rsidRPr="00B8706C" w:rsidRDefault="008E044E" w:rsidP="007F04AC">
      <w:pPr>
        <w:pStyle w:val="BodyText"/>
        <w:numPr>
          <w:ilvl w:val="0"/>
          <w:numId w:val="5"/>
        </w:numPr>
        <w:spacing w:before="120" w:after="120"/>
        <w:rPr>
          <w:rFonts w:ascii="Times New Roman" w:hAnsi="Times New Roman" w:cs="Times New Roman"/>
          <w:b/>
          <w:sz w:val="26"/>
          <w:szCs w:val="26"/>
          <w:lang w:val="en-US"/>
        </w:rPr>
      </w:pPr>
      <w:r w:rsidRPr="00B8706C">
        <w:rPr>
          <w:rFonts w:ascii="Times New Roman" w:hAnsi="Times New Roman" w:cs="Times New Roman"/>
          <w:b/>
          <w:sz w:val="26"/>
          <w:szCs w:val="26"/>
          <w:lang w:val="en-US"/>
        </w:rPr>
        <w:t>THÀNH PHẦN HỒ SƠ</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145"/>
        <w:gridCol w:w="3260"/>
        <w:gridCol w:w="1417"/>
      </w:tblGrid>
      <w:tr w:rsidR="00536845" w:rsidRPr="00B8706C" w14:paraId="014FB8D1" w14:textId="77777777" w:rsidTr="00A67D53">
        <w:trPr>
          <w:trHeight w:val="627"/>
        </w:trPr>
        <w:tc>
          <w:tcPr>
            <w:tcW w:w="817" w:type="dxa"/>
            <w:shd w:val="clear" w:color="auto" w:fill="auto"/>
            <w:vAlign w:val="center"/>
          </w:tcPr>
          <w:p w14:paraId="6C7917D2" w14:textId="77777777" w:rsidR="00EE67C7" w:rsidRPr="00B8706C" w:rsidRDefault="00EE67C7" w:rsidP="00A67D53">
            <w:pPr>
              <w:pStyle w:val="BodyText"/>
              <w:spacing w:after="120"/>
              <w:jc w:val="center"/>
              <w:rPr>
                <w:rFonts w:ascii="Times New Roman" w:hAnsi="Times New Roman" w:cs="Times New Roman"/>
                <w:b/>
                <w:sz w:val="26"/>
                <w:szCs w:val="26"/>
                <w:lang w:val="en-US"/>
              </w:rPr>
            </w:pPr>
            <w:r w:rsidRPr="00B8706C">
              <w:rPr>
                <w:rFonts w:ascii="Times New Roman" w:hAnsi="Times New Roman" w:cs="Times New Roman"/>
                <w:b/>
                <w:sz w:val="26"/>
                <w:szCs w:val="26"/>
                <w:lang w:val="en-US"/>
              </w:rPr>
              <w:t>STT</w:t>
            </w:r>
          </w:p>
        </w:tc>
        <w:tc>
          <w:tcPr>
            <w:tcW w:w="4145" w:type="dxa"/>
            <w:shd w:val="clear" w:color="auto" w:fill="auto"/>
            <w:vAlign w:val="center"/>
          </w:tcPr>
          <w:p w14:paraId="7C93C866" w14:textId="77777777" w:rsidR="00EE67C7" w:rsidRPr="00B8706C" w:rsidRDefault="00EE67C7" w:rsidP="00A67D53">
            <w:pPr>
              <w:pStyle w:val="BodyText"/>
              <w:spacing w:after="120"/>
              <w:jc w:val="center"/>
              <w:rPr>
                <w:rFonts w:ascii="Times New Roman" w:hAnsi="Times New Roman" w:cs="Times New Roman"/>
                <w:b/>
                <w:sz w:val="26"/>
                <w:szCs w:val="26"/>
                <w:lang w:val="en-US"/>
              </w:rPr>
            </w:pPr>
            <w:proofErr w:type="spellStart"/>
            <w:r w:rsidRPr="00B8706C">
              <w:rPr>
                <w:rFonts w:ascii="Times New Roman" w:hAnsi="Times New Roman" w:cs="Times New Roman"/>
                <w:b/>
                <w:sz w:val="26"/>
                <w:szCs w:val="26"/>
                <w:lang w:val="en-US"/>
              </w:rPr>
              <w:t>Tên</w:t>
            </w:r>
            <w:proofErr w:type="spellEnd"/>
            <w:r w:rsidRPr="00B8706C">
              <w:rPr>
                <w:rFonts w:ascii="Times New Roman" w:hAnsi="Times New Roman" w:cs="Times New Roman"/>
                <w:b/>
                <w:sz w:val="26"/>
                <w:szCs w:val="26"/>
                <w:lang w:val="en-US"/>
              </w:rPr>
              <w:t xml:space="preserve"> </w:t>
            </w:r>
            <w:proofErr w:type="spellStart"/>
            <w:r w:rsidRPr="00B8706C">
              <w:rPr>
                <w:rFonts w:ascii="Times New Roman" w:hAnsi="Times New Roman" w:cs="Times New Roman"/>
                <w:b/>
                <w:sz w:val="26"/>
                <w:szCs w:val="26"/>
                <w:lang w:val="en-US"/>
              </w:rPr>
              <w:t>hồ</w:t>
            </w:r>
            <w:proofErr w:type="spellEnd"/>
            <w:r w:rsidRPr="00B8706C">
              <w:rPr>
                <w:rFonts w:ascii="Times New Roman" w:hAnsi="Times New Roman" w:cs="Times New Roman"/>
                <w:b/>
                <w:sz w:val="26"/>
                <w:szCs w:val="26"/>
                <w:lang w:val="en-US"/>
              </w:rPr>
              <w:t xml:space="preserve"> </w:t>
            </w:r>
            <w:proofErr w:type="spellStart"/>
            <w:r w:rsidRPr="00B8706C">
              <w:rPr>
                <w:rFonts w:ascii="Times New Roman" w:hAnsi="Times New Roman" w:cs="Times New Roman"/>
                <w:b/>
                <w:sz w:val="26"/>
                <w:szCs w:val="26"/>
                <w:lang w:val="en-US"/>
              </w:rPr>
              <w:t>sơ</w:t>
            </w:r>
            <w:proofErr w:type="spellEnd"/>
          </w:p>
        </w:tc>
        <w:tc>
          <w:tcPr>
            <w:tcW w:w="3260" w:type="dxa"/>
            <w:shd w:val="clear" w:color="auto" w:fill="auto"/>
            <w:vAlign w:val="center"/>
          </w:tcPr>
          <w:p w14:paraId="4C7BEDA9" w14:textId="77777777" w:rsidR="00EE67C7" w:rsidRPr="00B8706C" w:rsidRDefault="00EE67C7" w:rsidP="00A67D53">
            <w:pPr>
              <w:pStyle w:val="BodyText"/>
              <w:spacing w:after="120"/>
              <w:jc w:val="center"/>
              <w:rPr>
                <w:rFonts w:ascii="Times New Roman" w:hAnsi="Times New Roman" w:cs="Times New Roman"/>
                <w:b/>
                <w:sz w:val="26"/>
                <w:szCs w:val="26"/>
                <w:lang w:val="en-US"/>
              </w:rPr>
            </w:pPr>
            <w:proofErr w:type="spellStart"/>
            <w:r w:rsidRPr="00B8706C">
              <w:rPr>
                <w:rFonts w:ascii="Times New Roman" w:hAnsi="Times New Roman" w:cs="Times New Roman"/>
                <w:b/>
                <w:sz w:val="26"/>
                <w:szCs w:val="26"/>
                <w:lang w:val="en-US"/>
              </w:rPr>
              <w:t>Số</w:t>
            </w:r>
            <w:proofErr w:type="spellEnd"/>
            <w:r w:rsidRPr="00B8706C">
              <w:rPr>
                <w:rFonts w:ascii="Times New Roman" w:hAnsi="Times New Roman" w:cs="Times New Roman"/>
                <w:b/>
                <w:sz w:val="26"/>
                <w:szCs w:val="26"/>
                <w:lang w:val="en-US"/>
              </w:rPr>
              <w:t xml:space="preserve"> </w:t>
            </w:r>
            <w:proofErr w:type="spellStart"/>
            <w:r w:rsidRPr="00B8706C">
              <w:rPr>
                <w:rFonts w:ascii="Times New Roman" w:hAnsi="Times New Roman" w:cs="Times New Roman"/>
                <w:b/>
                <w:sz w:val="26"/>
                <w:szCs w:val="26"/>
                <w:lang w:val="en-US"/>
              </w:rPr>
              <w:t>lượng</w:t>
            </w:r>
            <w:proofErr w:type="spellEnd"/>
          </w:p>
        </w:tc>
        <w:tc>
          <w:tcPr>
            <w:tcW w:w="1417" w:type="dxa"/>
            <w:shd w:val="clear" w:color="auto" w:fill="auto"/>
            <w:vAlign w:val="center"/>
          </w:tcPr>
          <w:p w14:paraId="495948EE" w14:textId="77777777" w:rsidR="00EE67C7" w:rsidRPr="00B8706C" w:rsidRDefault="00EE67C7" w:rsidP="00A67D53">
            <w:pPr>
              <w:pStyle w:val="BodyText"/>
              <w:spacing w:after="120"/>
              <w:jc w:val="center"/>
              <w:rPr>
                <w:rFonts w:ascii="Times New Roman" w:hAnsi="Times New Roman" w:cs="Times New Roman"/>
                <w:b/>
                <w:sz w:val="26"/>
                <w:szCs w:val="26"/>
                <w:lang w:val="en-US"/>
              </w:rPr>
            </w:pPr>
            <w:proofErr w:type="spellStart"/>
            <w:r w:rsidRPr="00B8706C">
              <w:rPr>
                <w:rFonts w:ascii="Times New Roman" w:hAnsi="Times New Roman" w:cs="Times New Roman"/>
                <w:b/>
                <w:sz w:val="26"/>
                <w:szCs w:val="26"/>
                <w:lang w:val="en-US"/>
              </w:rPr>
              <w:t>Ghi</w:t>
            </w:r>
            <w:proofErr w:type="spellEnd"/>
            <w:r w:rsidRPr="00B8706C">
              <w:rPr>
                <w:rFonts w:ascii="Times New Roman" w:hAnsi="Times New Roman" w:cs="Times New Roman"/>
                <w:b/>
                <w:sz w:val="26"/>
                <w:szCs w:val="26"/>
                <w:lang w:val="en-US"/>
              </w:rPr>
              <w:t xml:space="preserve"> </w:t>
            </w:r>
            <w:proofErr w:type="spellStart"/>
            <w:r w:rsidRPr="00B8706C">
              <w:rPr>
                <w:rFonts w:ascii="Times New Roman" w:hAnsi="Times New Roman" w:cs="Times New Roman"/>
                <w:b/>
                <w:sz w:val="26"/>
                <w:szCs w:val="26"/>
                <w:lang w:val="en-US"/>
              </w:rPr>
              <w:t>chú</w:t>
            </w:r>
            <w:proofErr w:type="spellEnd"/>
          </w:p>
        </w:tc>
      </w:tr>
      <w:tr w:rsidR="00EE67C7" w:rsidRPr="00B8706C" w14:paraId="62C7F2EF" w14:textId="77777777" w:rsidTr="00A67D53">
        <w:trPr>
          <w:trHeight w:val="1132"/>
        </w:trPr>
        <w:tc>
          <w:tcPr>
            <w:tcW w:w="817" w:type="dxa"/>
            <w:shd w:val="clear" w:color="auto" w:fill="auto"/>
            <w:vAlign w:val="center"/>
          </w:tcPr>
          <w:p w14:paraId="6A71E20B" w14:textId="77777777" w:rsidR="00EE67C7" w:rsidRPr="00B8706C" w:rsidRDefault="00EE67C7" w:rsidP="00A67D53">
            <w:pPr>
              <w:pStyle w:val="BodyText"/>
              <w:spacing w:after="120"/>
              <w:jc w:val="center"/>
              <w:rPr>
                <w:rFonts w:ascii="Times New Roman" w:hAnsi="Times New Roman" w:cs="Times New Roman"/>
                <w:sz w:val="26"/>
                <w:szCs w:val="26"/>
                <w:lang w:val="en-US"/>
              </w:rPr>
            </w:pPr>
            <w:r w:rsidRPr="00B8706C">
              <w:rPr>
                <w:rFonts w:ascii="Times New Roman" w:hAnsi="Times New Roman" w:cs="Times New Roman"/>
                <w:sz w:val="26"/>
                <w:szCs w:val="26"/>
                <w:lang w:val="en-US"/>
              </w:rPr>
              <w:t>01</w:t>
            </w:r>
          </w:p>
        </w:tc>
        <w:tc>
          <w:tcPr>
            <w:tcW w:w="4145" w:type="dxa"/>
            <w:shd w:val="clear" w:color="auto" w:fill="auto"/>
            <w:vAlign w:val="center"/>
          </w:tcPr>
          <w:p w14:paraId="2DF9C213" w14:textId="77777777" w:rsidR="00EE67C7" w:rsidRPr="00B8706C" w:rsidRDefault="00EE67C7" w:rsidP="00A67D53">
            <w:pPr>
              <w:tabs>
                <w:tab w:val="left" w:pos="851"/>
              </w:tabs>
              <w:spacing w:before="60" w:after="60"/>
              <w:jc w:val="both"/>
              <w:rPr>
                <w:rFonts w:ascii="Times New Roman" w:hAnsi="Times New Roman" w:cs="Times New Roman"/>
                <w:sz w:val="26"/>
                <w:szCs w:val="26"/>
                <w:lang w:val="vi-VN"/>
              </w:rPr>
            </w:pPr>
            <w:proofErr w:type="spellStart"/>
            <w:r w:rsidRPr="00B8706C">
              <w:rPr>
                <w:rFonts w:ascii="Times New Roman" w:hAnsi="Times New Roman" w:cs="Times New Roman"/>
                <w:sz w:val="26"/>
                <w:szCs w:val="26"/>
                <w:lang w:val="pt-BR"/>
              </w:rPr>
              <w:t>Phiếu</w:t>
            </w:r>
            <w:proofErr w:type="spellEnd"/>
            <w:r w:rsidRPr="00B8706C">
              <w:rPr>
                <w:rFonts w:ascii="Times New Roman" w:hAnsi="Times New Roman" w:cs="Times New Roman"/>
                <w:sz w:val="26"/>
                <w:szCs w:val="26"/>
                <w:lang w:val="pt-BR"/>
              </w:rPr>
              <w:t xml:space="preserve"> </w:t>
            </w:r>
            <w:proofErr w:type="spellStart"/>
            <w:r w:rsidRPr="00B8706C">
              <w:rPr>
                <w:rFonts w:ascii="Times New Roman" w:hAnsi="Times New Roman" w:cs="Times New Roman"/>
                <w:sz w:val="26"/>
                <w:szCs w:val="26"/>
                <w:lang w:val="pt-BR"/>
              </w:rPr>
              <w:t>khai</w:t>
            </w:r>
            <w:proofErr w:type="spellEnd"/>
            <w:r w:rsidRPr="00B8706C">
              <w:rPr>
                <w:rFonts w:ascii="Times New Roman" w:hAnsi="Times New Roman" w:cs="Times New Roman"/>
                <w:sz w:val="26"/>
                <w:szCs w:val="26"/>
                <w:lang w:val="pt-BR"/>
              </w:rPr>
              <w:t xml:space="preserve"> </w:t>
            </w:r>
            <w:proofErr w:type="spellStart"/>
            <w:r w:rsidRPr="00B8706C">
              <w:rPr>
                <w:rFonts w:ascii="Times New Roman" w:hAnsi="Times New Roman" w:cs="Times New Roman"/>
                <w:sz w:val="26"/>
                <w:szCs w:val="26"/>
                <w:lang w:val="pt-BR"/>
              </w:rPr>
              <w:t>báo</w:t>
            </w:r>
            <w:proofErr w:type="spellEnd"/>
            <w:r w:rsidRPr="00B8706C">
              <w:rPr>
                <w:rFonts w:ascii="Times New Roman" w:hAnsi="Times New Roman" w:cs="Times New Roman"/>
                <w:sz w:val="26"/>
                <w:szCs w:val="26"/>
                <w:lang w:val="pt-BR"/>
              </w:rPr>
              <w:t xml:space="preserve"> </w:t>
            </w:r>
            <w:proofErr w:type="spellStart"/>
            <w:r w:rsidRPr="00B8706C">
              <w:rPr>
                <w:rFonts w:ascii="Times New Roman" w:hAnsi="Times New Roman" w:cs="Times New Roman"/>
                <w:sz w:val="26"/>
                <w:szCs w:val="26"/>
                <w:lang w:val="pt-BR"/>
              </w:rPr>
              <w:t>thiết</w:t>
            </w:r>
            <w:proofErr w:type="spellEnd"/>
            <w:r w:rsidRPr="00B8706C">
              <w:rPr>
                <w:rFonts w:ascii="Times New Roman" w:hAnsi="Times New Roman" w:cs="Times New Roman"/>
                <w:sz w:val="26"/>
                <w:szCs w:val="26"/>
                <w:lang w:val="pt-BR"/>
              </w:rPr>
              <w:t xml:space="preserve"> </w:t>
            </w:r>
            <w:proofErr w:type="spellStart"/>
            <w:r w:rsidRPr="00B8706C">
              <w:rPr>
                <w:rFonts w:ascii="Times New Roman" w:hAnsi="Times New Roman" w:cs="Times New Roman"/>
                <w:sz w:val="26"/>
                <w:szCs w:val="26"/>
                <w:lang w:val="pt-BR"/>
              </w:rPr>
              <w:t>bị</w:t>
            </w:r>
            <w:proofErr w:type="spellEnd"/>
            <w:r w:rsidRPr="00B8706C">
              <w:rPr>
                <w:rFonts w:ascii="Times New Roman" w:hAnsi="Times New Roman" w:cs="Times New Roman"/>
                <w:sz w:val="26"/>
                <w:szCs w:val="26"/>
                <w:lang w:val="pt-BR"/>
              </w:rPr>
              <w:t xml:space="preserve"> </w:t>
            </w:r>
            <w:proofErr w:type="spellStart"/>
            <w:r w:rsidRPr="00B8706C">
              <w:rPr>
                <w:rFonts w:ascii="Times New Roman" w:hAnsi="Times New Roman" w:cs="Times New Roman"/>
                <w:sz w:val="26"/>
                <w:szCs w:val="26"/>
                <w:lang w:val="pt-BR"/>
              </w:rPr>
              <w:t>bức</w:t>
            </w:r>
            <w:proofErr w:type="spellEnd"/>
            <w:r w:rsidRPr="00B8706C">
              <w:rPr>
                <w:rFonts w:ascii="Times New Roman" w:hAnsi="Times New Roman" w:cs="Times New Roman"/>
                <w:sz w:val="26"/>
                <w:szCs w:val="26"/>
                <w:lang w:val="pt-BR"/>
              </w:rPr>
              <w:t xml:space="preserve"> </w:t>
            </w:r>
            <w:proofErr w:type="spellStart"/>
            <w:r w:rsidRPr="00B8706C">
              <w:rPr>
                <w:rFonts w:ascii="Times New Roman" w:hAnsi="Times New Roman" w:cs="Times New Roman"/>
                <w:sz w:val="26"/>
                <w:szCs w:val="26"/>
                <w:lang w:val="pt-BR"/>
              </w:rPr>
              <w:t>xạ</w:t>
            </w:r>
            <w:proofErr w:type="spellEnd"/>
            <w:r w:rsidRPr="00B8706C">
              <w:rPr>
                <w:rFonts w:ascii="Times New Roman" w:hAnsi="Times New Roman" w:cs="Times New Roman"/>
                <w:sz w:val="26"/>
                <w:szCs w:val="26"/>
                <w:lang w:val="pt-BR"/>
              </w:rPr>
              <w:t xml:space="preserve"> </w:t>
            </w:r>
            <w:proofErr w:type="spellStart"/>
            <w:r w:rsidRPr="00B8706C">
              <w:rPr>
                <w:rFonts w:ascii="Times New Roman" w:hAnsi="Times New Roman" w:cs="Times New Roman"/>
                <w:bCs/>
                <w:iCs/>
                <w:sz w:val="26"/>
                <w:szCs w:val="26"/>
                <w:lang w:val="it-IT"/>
              </w:rPr>
              <w:t>theo</w:t>
            </w:r>
            <w:proofErr w:type="spellEnd"/>
            <w:r w:rsidRPr="00B8706C">
              <w:rPr>
                <w:rFonts w:ascii="Times New Roman" w:hAnsi="Times New Roman" w:cs="Times New Roman"/>
                <w:bCs/>
                <w:iCs/>
                <w:sz w:val="26"/>
                <w:szCs w:val="26"/>
                <w:lang w:val="it-IT"/>
              </w:rPr>
              <w:t xml:space="preserve"> </w:t>
            </w:r>
            <w:proofErr w:type="spellStart"/>
            <w:r w:rsidRPr="00B8706C">
              <w:rPr>
                <w:rFonts w:ascii="Times New Roman" w:hAnsi="Times New Roman" w:cs="Times New Roman"/>
                <w:bCs/>
                <w:iCs/>
                <w:sz w:val="26"/>
                <w:szCs w:val="26"/>
                <w:lang w:val="it-IT"/>
              </w:rPr>
              <w:t>Mẫu</w:t>
            </w:r>
            <w:proofErr w:type="spellEnd"/>
            <w:r w:rsidRPr="00B8706C">
              <w:rPr>
                <w:rFonts w:ascii="Times New Roman" w:hAnsi="Times New Roman" w:cs="Times New Roman"/>
                <w:bCs/>
                <w:iCs/>
                <w:sz w:val="26"/>
                <w:szCs w:val="26"/>
                <w:lang w:val="it-IT"/>
              </w:rPr>
              <w:t xml:space="preserve"> 08 </w:t>
            </w:r>
            <w:proofErr w:type="spellStart"/>
            <w:r w:rsidRPr="00B8706C">
              <w:rPr>
                <w:rFonts w:ascii="Times New Roman" w:hAnsi="Times New Roman" w:cs="Times New Roman"/>
                <w:bCs/>
                <w:iCs/>
                <w:sz w:val="26"/>
                <w:szCs w:val="26"/>
                <w:lang w:val="it-IT"/>
              </w:rPr>
              <w:t>Phụ</w:t>
            </w:r>
            <w:proofErr w:type="spellEnd"/>
            <w:r w:rsidRPr="00B8706C">
              <w:rPr>
                <w:rFonts w:ascii="Times New Roman" w:hAnsi="Times New Roman" w:cs="Times New Roman"/>
                <w:bCs/>
                <w:iCs/>
                <w:sz w:val="26"/>
                <w:szCs w:val="26"/>
                <w:lang w:val="it-IT"/>
              </w:rPr>
              <w:t xml:space="preserve"> </w:t>
            </w:r>
            <w:proofErr w:type="spellStart"/>
            <w:r w:rsidRPr="00B8706C">
              <w:rPr>
                <w:rFonts w:ascii="Times New Roman" w:hAnsi="Times New Roman" w:cs="Times New Roman"/>
                <w:bCs/>
                <w:iCs/>
                <w:sz w:val="26"/>
                <w:szCs w:val="26"/>
                <w:lang w:val="it-IT"/>
              </w:rPr>
              <w:t>lục</w:t>
            </w:r>
            <w:proofErr w:type="spellEnd"/>
            <w:r w:rsidRPr="00B8706C">
              <w:rPr>
                <w:rFonts w:ascii="Times New Roman" w:hAnsi="Times New Roman" w:cs="Times New Roman"/>
                <w:bCs/>
                <w:iCs/>
                <w:sz w:val="26"/>
                <w:szCs w:val="26"/>
                <w:lang w:val="it-IT"/>
              </w:rPr>
              <w:t xml:space="preserve"> III </w:t>
            </w:r>
            <w:proofErr w:type="spellStart"/>
            <w:r w:rsidRPr="00B8706C">
              <w:rPr>
                <w:rFonts w:ascii="Times New Roman" w:hAnsi="Times New Roman" w:cs="Times New Roman"/>
                <w:bCs/>
                <w:iCs/>
                <w:sz w:val="26"/>
                <w:szCs w:val="26"/>
                <w:lang w:val="it-IT"/>
              </w:rPr>
              <w:t>Nghị</w:t>
            </w:r>
            <w:proofErr w:type="spellEnd"/>
            <w:r w:rsidRPr="00B8706C">
              <w:rPr>
                <w:rFonts w:ascii="Times New Roman" w:hAnsi="Times New Roman" w:cs="Times New Roman"/>
                <w:bCs/>
                <w:iCs/>
                <w:sz w:val="26"/>
                <w:szCs w:val="26"/>
                <w:lang w:val="it-IT"/>
              </w:rPr>
              <w:t xml:space="preserve"> </w:t>
            </w:r>
            <w:proofErr w:type="spellStart"/>
            <w:r w:rsidRPr="00B8706C">
              <w:rPr>
                <w:rFonts w:ascii="Times New Roman" w:hAnsi="Times New Roman" w:cs="Times New Roman"/>
                <w:bCs/>
                <w:iCs/>
                <w:sz w:val="26"/>
                <w:szCs w:val="26"/>
                <w:lang w:val="it-IT"/>
              </w:rPr>
              <w:t>định</w:t>
            </w:r>
            <w:proofErr w:type="spellEnd"/>
            <w:r w:rsidRPr="00B8706C">
              <w:rPr>
                <w:rFonts w:ascii="Times New Roman" w:hAnsi="Times New Roman" w:cs="Times New Roman"/>
                <w:bCs/>
                <w:iCs/>
                <w:sz w:val="26"/>
                <w:szCs w:val="26"/>
                <w:lang w:val="it-IT"/>
              </w:rPr>
              <w:t xml:space="preserve"> 142/2020/NĐ-CP</w:t>
            </w:r>
            <w:r w:rsidRPr="00B8706C">
              <w:rPr>
                <w:rFonts w:ascii="Times New Roman" w:hAnsi="Times New Roman" w:cs="Times New Roman"/>
                <w:sz w:val="26"/>
                <w:szCs w:val="26"/>
                <w:lang w:val="en-US"/>
              </w:rPr>
              <w:t xml:space="preserve"> </w:t>
            </w:r>
            <w:r w:rsidRPr="00B8706C">
              <w:rPr>
                <w:rFonts w:ascii="Times New Roman" w:hAnsi="Times New Roman" w:cs="Times New Roman"/>
                <w:sz w:val="26"/>
                <w:szCs w:val="26"/>
              </w:rPr>
              <w:t>(</w:t>
            </w:r>
            <w:proofErr w:type="spellStart"/>
            <w:r w:rsidRPr="00B8706C">
              <w:rPr>
                <w:rFonts w:ascii="Times New Roman" w:hAnsi="Times New Roman" w:cs="Times New Roman"/>
                <w:sz w:val="26"/>
                <w:szCs w:val="26"/>
              </w:rPr>
              <w:t>theo</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mẫu</w:t>
            </w:r>
            <w:proofErr w:type="spellEnd"/>
            <w:r w:rsidRPr="00B8706C">
              <w:rPr>
                <w:rFonts w:ascii="Times New Roman" w:hAnsi="Times New Roman" w:cs="Times New Roman"/>
                <w:sz w:val="26"/>
                <w:szCs w:val="26"/>
              </w:rPr>
              <w:t>)</w:t>
            </w:r>
          </w:p>
        </w:tc>
        <w:tc>
          <w:tcPr>
            <w:tcW w:w="3260" w:type="dxa"/>
            <w:shd w:val="clear" w:color="auto" w:fill="auto"/>
            <w:vAlign w:val="center"/>
          </w:tcPr>
          <w:p w14:paraId="61971E6E" w14:textId="77777777" w:rsidR="00EE67C7" w:rsidRPr="00B8706C" w:rsidRDefault="00EE67C7" w:rsidP="00A67D53">
            <w:pPr>
              <w:pStyle w:val="BodyText"/>
              <w:spacing w:after="120"/>
              <w:rPr>
                <w:rFonts w:ascii="Times New Roman" w:hAnsi="Times New Roman" w:cs="Times New Roman"/>
                <w:sz w:val="26"/>
                <w:szCs w:val="26"/>
                <w:lang w:val="en-US"/>
              </w:rPr>
            </w:pPr>
            <w:proofErr w:type="spellStart"/>
            <w:r w:rsidRPr="00B8706C">
              <w:rPr>
                <w:rFonts w:ascii="Times New Roman" w:hAnsi="Times New Roman" w:cs="Times New Roman"/>
                <w:sz w:val="26"/>
                <w:szCs w:val="26"/>
              </w:rPr>
              <w:t>Mỗi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thiết</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bị</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bức</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xạ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thực</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hiện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khai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báo</w:t>
            </w:r>
            <w:proofErr w:type="spellEnd"/>
            <w:r w:rsidRPr="00B8706C">
              <w:rPr>
                <w:rFonts w:ascii="Times New Roman" w:hAnsi="Times New Roman" w:cs="Times New Roman"/>
                <w:sz w:val="26"/>
                <w:szCs w:val="26"/>
              </w:rPr>
              <w:t xml:space="preserve"> 01 </w:t>
            </w:r>
            <w:proofErr w:type="spellStart"/>
            <w:r w:rsidRPr="00B8706C">
              <w:rPr>
                <w:rFonts w:ascii="Times New Roman" w:hAnsi="Times New Roman" w:cs="Times New Roman"/>
                <w:sz w:val="26"/>
                <w:szCs w:val="26"/>
              </w:rPr>
              <w:t>Phiếu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khai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báo</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thiết</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bị</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bức</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xạ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Trường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hợp</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có</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nhiều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hơn</w:t>
            </w:r>
            <w:proofErr w:type="spellEnd"/>
            <w:r w:rsidRPr="00B8706C">
              <w:rPr>
                <w:rFonts w:ascii="Times New Roman" w:hAnsi="Times New Roman" w:cs="Times New Roman"/>
                <w:sz w:val="26"/>
                <w:szCs w:val="26"/>
              </w:rPr>
              <w:t xml:space="preserve"> 01 </w:t>
            </w:r>
            <w:proofErr w:type="spellStart"/>
            <w:r w:rsidRPr="00B8706C">
              <w:rPr>
                <w:rFonts w:ascii="Times New Roman" w:hAnsi="Times New Roman" w:cs="Times New Roman"/>
                <w:sz w:val="26"/>
                <w:szCs w:val="26"/>
              </w:rPr>
              <w:t>thiết</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bị</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tổ</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chức</w:t>
            </w:r>
            <w:proofErr w:type="spellEnd"/>
            <w:r w:rsidRPr="00B8706C">
              <w:rPr>
                <w:rFonts w:ascii="Times New Roman" w:hAnsi="Times New Roman" w:cs="Times New Roman"/>
                <w:sz w:val="26"/>
                <w:szCs w:val="26"/>
              </w:rPr>
              <w:t>/</w:t>
            </w:r>
            <w:proofErr w:type="spellStart"/>
            <w:r w:rsidRPr="00B8706C">
              <w:rPr>
                <w:rFonts w:ascii="Times New Roman" w:hAnsi="Times New Roman" w:cs="Times New Roman"/>
                <w:sz w:val="26"/>
                <w:szCs w:val="26"/>
              </w:rPr>
              <w:t>cá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nhân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phải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lập</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số</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lượng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phiếu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khai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báo</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tương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ứng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với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số</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lượng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thiết</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bị</w:t>
            </w:r>
            <w:proofErr w:type="spellEnd"/>
            <w:r w:rsidRPr="00B8706C">
              <w:rPr>
                <w:rFonts w:ascii="Times New Roman" w:hAnsi="Times New Roman" w:cs="Times New Roman"/>
                <w:sz w:val="26"/>
                <w:szCs w:val="26"/>
              </w:rPr>
              <w:t>.</w:t>
            </w:r>
          </w:p>
        </w:tc>
        <w:tc>
          <w:tcPr>
            <w:tcW w:w="1417" w:type="dxa"/>
            <w:shd w:val="clear" w:color="auto" w:fill="auto"/>
            <w:vAlign w:val="center"/>
          </w:tcPr>
          <w:p w14:paraId="7D773F65" w14:textId="77777777" w:rsidR="00EE67C7" w:rsidRPr="00B8706C" w:rsidRDefault="00EE67C7" w:rsidP="00A67D53">
            <w:pPr>
              <w:pStyle w:val="BodyText"/>
              <w:spacing w:after="120"/>
              <w:jc w:val="center"/>
              <w:rPr>
                <w:rFonts w:ascii="Times New Roman" w:hAnsi="Times New Roman" w:cs="Times New Roman"/>
                <w:sz w:val="26"/>
                <w:szCs w:val="26"/>
                <w:lang w:val="en-US"/>
              </w:rPr>
            </w:pPr>
            <w:proofErr w:type="spellStart"/>
            <w:r w:rsidRPr="00B8706C">
              <w:rPr>
                <w:rFonts w:ascii="Times New Roman" w:hAnsi="Times New Roman" w:cs="Times New Roman"/>
                <w:sz w:val="26"/>
                <w:szCs w:val="26"/>
                <w:lang w:val="en-US"/>
              </w:rPr>
              <w:t>Bản</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chính</w:t>
            </w:r>
            <w:proofErr w:type="spellEnd"/>
          </w:p>
        </w:tc>
      </w:tr>
    </w:tbl>
    <w:p w14:paraId="233A24AC" w14:textId="5B4305BB" w:rsidR="000802B4" w:rsidRPr="00B8706C" w:rsidRDefault="00035EDF" w:rsidP="000802B4">
      <w:pPr>
        <w:pStyle w:val="BodyText"/>
        <w:numPr>
          <w:ilvl w:val="0"/>
          <w:numId w:val="5"/>
        </w:numPr>
        <w:spacing w:before="120" w:after="120"/>
        <w:rPr>
          <w:rFonts w:ascii="Times New Roman" w:hAnsi="Times New Roman" w:cs="Times New Roman"/>
          <w:b/>
          <w:sz w:val="26"/>
          <w:szCs w:val="26"/>
          <w:lang w:val="en-US"/>
        </w:rPr>
      </w:pPr>
      <w:r w:rsidRPr="00B8706C">
        <w:rPr>
          <w:rFonts w:ascii="Times New Roman" w:hAnsi="Times New Roman" w:cs="Times New Roman"/>
          <w:b/>
          <w:sz w:val="26"/>
          <w:szCs w:val="26"/>
          <w:lang w:val="en-US"/>
        </w:rPr>
        <w:t xml:space="preserve">NƠI TIẾP NHẬN, TRẢ KẾT QUẢ, THỜI GIAN VÀ </w:t>
      </w:r>
      <w:r w:rsidR="000541DD" w:rsidRPr="00B8706C">
        <w:rPr>
          <w:rFonts w:ascii="Times New Roman" w:hAnsi="Times New Roman" w:cs="Times New Roman"/>
          <w:b/>
          <w:sz w:val="26"/>
          <w:szCs w:val="26"/>
          <w:lang w:val="en-US"/>
        </w:rPr>
        <w:t>PHÍ/LỆ PHÍ</w:t>
      </w:r>
      <w:r w:rsidR="005C319A" w:rsidRPr="00B8706C">
        <w:rPr>
          <w:rFonts w:ascii="Times New Roman" w:hAnsi="Times New Roman" w:cs="Times New Roman"/>
          <w:b/>
          <w:sz w:val="26"/>
          <w:szCs w:val="26"/>
          <w:lang w:val="en-US"/>
        </w:rPr>
        <w:t xml:space="preserve"> </w:t>
      </w:r>
    </w:p>
    <w:tbl>
      <w:tblPr>
        <w:tblpPr w:leftFromText="180" w:rightFromText="180" w:vertAnchor="text" w:horzAnchor="margin" w:tblpX="74" w:tblpY="204"/>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4A0" w:firstRow="1" w:lastRow="0" w:firstColumn="1" w:lastColumn="0" w:noHBand="0" w:noVBand="1"/>
      </w:tblPr>
      <w:tblGrid>
        <w:gridCol w:w="3510"/>
        <w:gridCol w:w="3402"/>
        <w:gridCol w:w="2835"/>
      </w:tblGrid>
      <w:tr w:rsidR="00536845" w:rsidRPr="00B8706C" w14:paraId="1EBFAF0C" w14:textId="77777777" w:rsidTr="00A67D53">
        <w:tc>
          <w:tcPr>
            <w:tcW w:w="3510" w:type="dxa"/>
            <w:vAlign w:val="center"/>
          </w:tcPr>
          <w:p w14:paraId="3763BC96" w14:textId="77777777" w:rsidR="00274E36" w:rsidRPr="00B8706C" w:rsidRDefault="00274E36" w:rsidP="00A67D53">
            <w:pPr>
              <w:jc w:val="center"/>
              <w:rPr>
                <w:rFonts w:ascii="Times New Roman" w:hAnsi="Times New Roman" w:cs="Times New Roman"/>
                <w:b/>
                <w:sz w:val="26"/>
                <w:szCs w:val="26"/>
              </w:rPr>
            </w:pPr>
            <w:proofErr w:type="spellStart"/>
            <w:r w:rsidRPr="00B8706C">
              <w:rPr>
                <w:rFonts w:ascii="Times New Roman" w:hAnsi="Times New Roman" w:cs="Times New Roman"/>
                <w:b/>
                <w:sz w:val="26"/>
                <w:szCs w:val="26"/>
              </w:rPr>
              <w:t>Nơi</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tiếp</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nhận</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và</w:t>
            </w:r>
            <w:proofErr w:type="spellEnd"/>
            <w:r w:rsidRPr="00B8706C">
              <w:rPr>
                <w:rFonts w:ascii="Times New Roman" w:hAnsi="Times New Roman" w:cs="Times New Roman"/>
                <w:b/>
                <w:sz w:val="26"/>
                <w:szCs w:val="26"/>
              </w:rPr>
              <w:t xml:space="preserve"> </w:t>
            </w:r>
          </w:p>
          <w:p w14:paraId="084686B6" w14:textId="77777777" w:rsidR="00274E36" w:rsidRPr="00B8706C" w:rsidRDefault="00274E36" w:rsidP="00A67D53">
            <w:pPr>
              <w:jc w:val="center"/>
              <w:rPr>
                <w:rFonts w:ascii="Times New Roman" w:hAnsi="Times New Roman" w:cs="Times New Roman"/>
                <w:b/>
                <w:sz w:val="26"/>
                <w:szCs w:val="26"/>
              </w:rPr>
            </w:pPr>
            <w:proofErr w:type="spellStart"/>
            <w:r w:rsidRPr="00B8706C">
              <w:rPr>
                <w:rFonts w:ascii="Times New Roman" w:hAnsi="Times New Roman" w:cs="Times New Roman"/>
                <w:b/>
                <w:sz w:val="26"/>
                <w:szCs w:val="26"/>
              </w:rPr>
              <w:t>trả</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kết</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quả</w:t>
            </w:r>
            <w:proofErr w:type="spellEnd"/>
          </w:p>
        </w:tc>
        <w:tc>
          <w:tcPr>
            <w:tcW w:w="3402" w:type="dxa"/>
            <w:vAlign w:val="center"/>
          </w:tcPr>
          <w:p w14:paraId="14AA9AC8" w14:textId="77777777" w:rsidR="00274E36" w:rsidRPr="00B8706C" w:rsidRDefault="00274E36" w:rsidP="00A67D53">
            <w:pPr>
              <w:jc w:val="center"/>
              <w:rPr>
                <w:rFonts w:ascii="Times New Roman" w:hAnsi="Times New Roman" w:cs="Times New Roman"/>
                <w:b/>
                <w:sz w:val="26"/>
                <w:szCs w:val="26"/>
              </w:rPr>
            </w:pPr>
            <w:proofErr w:type="spellStart"/>
            <w:r w:rsidRPr="00B8706C">
              <w:rPr>
                <w:rFonts w:ascii="Times New Roman" w:hAnsi="Times New Roman" w:cs="Times New Roman"/>
                <w:b/>
                <w:sz w:val="26"/>
                <w:szCs w:val="26"/>
              </w:rPr>
              <w:t>Thời</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gian</w:t>
            </w:r>
            <w:proofErr w:type="spellEnd"/>
          </w:p>
          <w:p w14:paraId="7000BA01" w14:textId="77777777" w:rsidR="00274E36" w:rsidRPr="00B8706C" w:rsidRDefault="00274E36" w:rsidP="00A67D53">
            <w:pPr>
              <w:jc w:val="center"/>
              <w:rPr>
                <w:rFonts w:ascii="Times New Roman" w:hAnsi="Times New Roman" w:cs="Times New Roman"/>
                <w:b/>
                <w:sz w:val="26"/>
                <w:szCs w:val="26"/>
              </w:rPr>
            </w:pPr>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Xử</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lý</w:t>
            </w:r>
            <w:proofErr w:type="spellEnd"/>
          </w:p>
        </w:tc>
        <w:tc>
          <w:tcPr>
            <w:tcW w:w="2835" w:type="dxa"/>
            <w:vAlign w:val="center"/>
          </w:tcPr>
          <w:p w14:paraId="66EC9FEA" w14:textId="77777777" w:rsidR="00274E36" w:rsidRPr="00B8706C" w:rsidRDefault="00274E36" w:rsidP="00A67D53">
            <w:pPr>
              <w:jc w:val="center"/>
              <w:rPr>
                <w:rFonts w:ascii="Times New Roman" w:hAnsi="Times New Roman" w:cs="Times New Roman"/>
                <w:b/>
                <w:sz w:val="26"/>
                <w:szCs w:val="26"/>
                <w:lang w:val="vi-VN"/>
              </w:rPr>
            </w:pPr>
            <w:proofErr w:type="spellStart"/>
            <w:r w:rsidRPr="00B8706C">
              <w:rPr>
                <w:rFonts w:ascii="Times New Roman" w:hAnsi="Times New Roman" w:cs="Times New Roman"/>
                <w:b/>
                <w:sz w:val="26"/>
                <w:szCs w:val="26"/>
              </w:rPr>
              <w:t>Phí</w:t>
            </w:r>
            <w:proofErr w:type="spellEnd"/>
          </w:p>
        </w:tc>
      </w:tr>
      <w:tr w:rsidR="00536845" w:rsidRPr="00B8706C" w14:paraId="3C858EAA" w14:textId="77777777" w:rsidTr="00A67D53">
        <w:tc>
          <w:tcPr>
            <w:tcW w:w="3510" w:type="dxa"/>
          </w:tcPr>
          <w:p w14:paraId="62C6C230" w14:textId="7E14A51E" w:rsidR="00536845" w:rsidRPr="00B8706C" w:rsidRDefault="000756BF" w:rsidP="00536845">
            <w:pPr>
              <w:spacing w:before="120" w:after="120"/>
              <w:ind w:hanging="29"/>
              <w:contextualSpacing/>
              <w:rPr>
                <w:rFonts w:ascii="Times New Roman" w:hAnsi="Times New Roman" w:cs="Times New Roman"/>
                <w:b/>
                <w:sz w:val="26"/>
                <w:szCs w:val="26"/>
              </w:rPr>
            </w:pPr>
            <w:r w:rsidRPr="00B8706C">
              <w:rPr>
                <w:rFonts w:ascii="Times New Roman" w:hAnsi="Times New Roman" w:cs="Times New Roman"/>
                <w:sz w:val="26"/>
                <w:szCs w:val="26"/>
              </w:rPr>
              <w:t xml:space="preserve">1. </w:t>
            </w:r>
            <w:r w:rsidR="00536845" w:rsidRPr="00B8706C">
              <w:rPr>
                <w:rFonts w:ascii="Times New Roman" w:hAnsi="Times New Roman" w:cs="Times New Roman"/>
                <w:b/>
                <w:sz w:val="26"/>
                <w:szCs w:val="26"/>
              </w:rPr>
              <w:t xml:space="preserve"> </w:t>
            </w:r>
            <w:proofErr w:type="spellStart"/>
            <w:r w:rsidR="00536845" w:rsidRPr="00B8706C">
              <w:rPr>
                <w:rFonts w:ascii="Times New Roman" w:hAnsi="Times New Roman" w:cs="Times New Roman"/>
                <w:b/>
                <w:sz w:val="26"/>
                <w:szCs w:val="26"/>
              </w:rPr>
              <w:t>Nộp</w:t>
            </w:r>
            <w:proofErr w:type="spellEnd"/>
            <w:r w:rsidR="00536845" w:rsidRPr="00B8706C">
              <w:rPr>
                <w:rFonts w:ascii="Times New Roman" w:hAnsi="Times New Roman" w:cs="Times New Roman"/>
                <w:b/>
                <w:sz w:val="26"/>
                <w:szCs w:val="26"/>
              </w:rPr>
              <w:t xml:space="preserve"> </w:t>
            </w:r>
            <w:proofErr w:type="spellStart"/>
            <w:r w:rsidR="00536845" w:rsidRPr="00B8706C">
              <w:rPr>
                <w:rFonts w:ascii="Times New Roman" w:hAnsi="Times New Roman" w:cs="Times New Roman"/>
                <w:b/>
                <w:sz w:val="26"/>
                <w:szCs w:val="26"/>
              </w:rPr>
              <w:t>trực</w:t>
            </w:r>
            <w:proofErr w:type="spellEnd"/>
            <w:r w:rsidR="00536845" w:rsidRPr="00B8706C">
              <w:rPr>
                <w:rFonts w:ascii="Times New Roman" w:hAnsi="Times New Roman" w:cs="Times New Roman"/>
                <w:b/>
                <w:sz w:val="26"/>
                <w:szCs w:val="26"/>
              </w:rPr>
              <w:t xml:space="preserve"> </w:t>
            </w:r>
            <w:proofErr w:type="spellStart"/>
            <w:r w:rsidR="00536845" w:rsidRPr="00B8706C">
              <w:rPr>
                <w:rFonts w:ascii="Times New Roman" w:hAnsi="Times New Roman" w:cs="Times New Roman"/>
                <w:b/>
                <w:sz w:val="26"/>
                <w:szCs w:val="26"/>
              </w:rPr>
              <w:t>tuyến</w:t>
            </w:r>
            <w:proofErr w:type="spellEnd"/>
            <w:r w:rsidR="00536845" w:rsidRPr="00B8706C">
              <w:rPr>
                <w:rFonts w:ascii="Times New Roman" w:hAnsi="Times New Roman" w:cs="Times New Roman"/>
                <w:b/>
                <w:sz w:val="26"/>
                <w:szCs w:val="26"/>
              </w:rPr>
              <w:t xml:space="preserve">: </w:t>
            </w:r>
            <w:r w:rsidR="00536845" w:rsidRPr="00B8706C">
              <w:rPr>
                <w:rFonts w:ascii="Times New Roman" w:hAnsi="Times New Roman" w:cs="Times New Roman"/>
                <w:sz w:val="26"/>
                <w:szCs w:val="26"/>
              </w:rPr>
              <w:t xml:space="preserve"> </w:t>
            </w:r>
            <w:proofErr w:type="spellStart"/>
            <w:r w:rsidR="00536845" w:rsidRPr="00B8706C">
              <w:rPr>
                <w:rFonts w:ascii="Times New Roman" w:hAnsi="Times New Roman" w:cs="Times New Roman"/>
                <w:b/>
                <w:sz w:val="26"/>
                <w:szCs w:val="26"/>
              </w:rPr>
              <w:t>Cổng</w:t>
            </w:r>
            <w:proofErr w:type="spellEnd"/>
            <w:r w:rsidR="00536845" w:rsidRPr="00B8706C">
              <w:rPr>
                <w:rFonts w:ascii="Times New Roman" w:hAnsi="Times New Roman" w:cs="Times New Roman"/>
                <w:b/>
                <w:sz w:val="26"/>
                <w:szCs w:val="26"/>
              </w:rPr>
              <w:t xml:space="preserve"> DVC </w:t>
            </w:r>
            <w:proofErr w:type="spellStart"/>
            <w:r w:rsidR="00536845" w:rsidRPr="00B8706C">
              <w:rPr>
                <w:rFonts w:ascii="Times New Roman" w:hAnsi="Times New Roman" w:cs="Times New Roman"/>
                <w:b/>
                <w:sz w:val="26"/>
                <w:szCs w:val="26"/>
              </w:rPr>
              <w:t>quốc</w:t>
            </w:r>
            <w:proofErr w:type="spellEnd"/>
            <w:r w:rsidR="00536845" w:rsidRPr="00B8706C">
              <w:rPr>
                <w:rFonts w:ascii="Times New Roman" w:hAnsi="Times New Roman" w:cs="Times New Roman"/>
                <w:b/>
                <w:sz w:val="26"/>
                <w:szCs w:val="26"/>
              </w:rPr>
              <w:t xml:space="preserve"> </w:t>
            </w:r>
            <w:proofErr w:type="spellStart"/>
            <w:proofErr w:type="gramStart"/>
            <w:r w:rsidR="00536845" w:rsidRPr="00B8706C">
              <w:rPr>
                <w:rFonts w:ascii="Times New Roman" w:hAnsi="Times New Roman" w:cs="Times New Roman"/>
                <w:b/>
                <w:sz w:val="26"/>
                <w:szCs w:val="26"/>
              </w:rPr>
              <w:t>gia</w:t>
            </w:r>
            <w:proofErr w:type="spellEnd"/>
            <w:r w:rsidR="00536845" w:rsidRPr="00B8706C">
              <w:rPr>
                <w:rFonts w:ascii="Times New Roman" w:hAnsi="Times New Roman" w:cs="Times New Roman"/>
                <w:b/>
                <w:sz w:val="26"/>
                <w:szCs w:val="26"/>
              </w:rPr>
              <w:t xml:space="preserve"> </w:t>
            </w:r>
            <w:r w:rsidR="00536845" w:rsidRPr="00B8706C">
              <w:rPr>
                <w:rFonts w:ascii="Times New Roman" w:hAnsi="Times New Roman" w:cs="Times New Roman"/>
                <w:sz w:val="26"/>
                <w:szCs w:val="26"/>
              </w:rPr>
              <w:t xml:space="preserve"> (</w:t>
            </w:r>
            <w:proofErr w:type="gramEnd"/>
            <w:r w:rsidR="00536845" w:rsidRPr="00B8706C">
              <w:rPr>
                <w:rFonts w:ascii="Times New Roman" w:hAnsi="Times New Roman" w:cs="Times New Roman"/>
                <w:i/>
                <w:sz w:val="26"/>
                <w:szCs w:val="26"/>
              </w:rPr>
              <w:t>https://dichvucong.gov.vn)</w:t>
            </w:r>
          </w:p>
          <w:p w14:paraId="53FADF81" w14:textId="77777777" w:rsidR="00274E36" w:rsidRPr="00B8706C" w:rsidRDefault="00274E36" w:rsidP="00A67D53">
            <w:pPr>
              <w:spacing w:before="120" w:after="120"/>
              <w:ind w:hanging="29"/>
              <w:contextualSpacing/>
              <w:jc w:val="both"/>
              <w:rPr>
                <w:rFonts w:ascii="Times New Roman" w:hAnsi="Times New Roman" w:cs="Times New Roman"/>
                <w:b/>
                <w:sz w:val="26"/>
                <w:szCs w:val="26"/>
              </w:rPr>
            </w:pPr>
            <w:r w:rsidRPr="00B8706C">
              <w:rPr>
                <w:rFonts w:ascii="Times New Roman" w:hAnsi="Times New Roman" w:cs="Times New Roman"/>
                <w:sz w:val="26"/>
                <w:szCs w:val="26"/>
              </w:rPr>
              <w:t xml:space="preserve">2. </w:t>
            </w:r>
            <w:proofErr w:type="spellStart"/>
            <w:r w:rsidRPr="00B8706C">
              <w:rPr>
                <w:rFonts w:ascii="Times New Roman" w:hAnsi="Times New Roman" w:cs="Times New Roman"/>
                <w:b/>
                <w:sz w:val="26"/>
                <w:szCs w:val="26"/>
              </w:rPr>
              <w:t>Gửi</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trực</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tiếp</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hoặc</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thông</w:t>
            </w:r>
            <w:proofErr w:type="spellEnd"/>
            <w:r w:rsidRPr="00B8706C">
              <w:rPr>
                <w:rFonts w:ascii="Times New Roman" w:hAnsi="Times New Roman" w:cs="Times New Roman"/>
                <w:b/>
                <w:sz w:val="26"/>
                <w:szCs w:val="26"/>
              </w:rPr>
              <w:t xml:space="preserve"> qua </w:t>
            </w:r>
            <w:proofErr w:type="spellStart"/>
            <w:r w:rsidRPr="00B8706C">
              <w:rPr>
                <w:rFonts w:ascii="Times New Roman" w:hAnsi="Times New Roman" w:cs="Times New Roman"/>
                <w:b/>
                <w:sz w:val="26"/>
                <w:szCs w:val="26"/>
              </w:rPr>
              <w:t>dịch</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vụ</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bưu</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chính</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đến</w:t>
            </w:r>
            <w:proofErr w:type="spellEnd"/>
            <w:r w:rsidRPr="00B8706C">
              <w:rPr>
                <w:rFonts w:ascii="Times New Roman" w:hAnsi="Times New Roman" w:cs="Times New Roman"/>
                <w:b/>
                <w:sz w:val="26"/>
                <w:szCs w:val="26"/>
              </w:rPr>
              <w:t>:</w:t>
            </w:r>
          </w:p>
          <w:p w14:paraId="5A5D2C15" w14:textId="77777777" w:rsidR="00274E36" w:rsidRPr="00B8706C" w:rsidRDefault="00274E36" w:rsidP="00A67D53">
            <w:pPr>
              <w:spacing w:before="120" w:after="120"/>
              <w:ind w:hanging="29"/>
              <w:contextualSpacing/>
              <w:jc w:val="both"/>
              <w:rPr>
                <w:rFonts w:ascii="Times New Roman" w:hAnsi="Times New Roman" w:cs="Times New Roman"/>
                <w:sz w:val="26"/>
                <w:szCs w:val="26"/>
              </w:rPr>
            </w:pPr>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Bộ</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phận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Một</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cửa</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tại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Sở</w:t>
            </w:r>
            <w:proofErr w:type="spellEnd"/>
            <w:r w:rsidRPr="00B8706C">
              <w:rPr>
                <w:rFonts w:ascii="Times New Roman" w:hAnsi="Times New Roman" w:cs="Times New Roman"/>
                <w:sz w:val="26"/>
                <w:szCs w:val="26"/>
              </w:rPr>
              <w:t xml:space="preserve"> Khoa </w:t>
            </w:r>
            <w:proofErr w:type="spellStart"/>
            <w:r w:rsidRPr="00B8706C">
              <w:rPr>
                <w:rFonts w:ascii="Times New Roman" w:hAnsi="Times New Roman" w:cs="Times New Roman"/>
                <w:sz w:val="26"/>
                <w:szCs w:val="26"/>
              </w:rPr>
              <w:t>học</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và</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Công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nghệ</w:t>
            </w:r>
            <w:proofErr w:type="spellEnd"/>
            <w:r w:rsidRPr="00B8706C">
              <w:rPr>
                <w:rFonts w:ascii="Times New Roman" w:hAnsi="Times New Roman" w:cs="Times New Roman"/>
                <w:sz w:val="26"/>
                <w:szCs w:val="26"/>
              </w:rPr>
              <w:t xml:space="preserve"> (244 </w:t>
            </w:r>
            <w:proofErr w:type="spellStart"/>
            <w:r w:rsidRPr="00B8706C">
              <w:rPr>
                <w:rFonts w:ascii="Times New Roman" w:hAnsi="Times New Roman" w:cs="Times New Roman"/>
                <w:sz w:val="26"/>
                <w:szCs w:val="26"/>
              </w:rPr>
              <w:t>Điện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Biên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Phủ</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Phường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Xuân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Hòa</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Thành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phố</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Chí</w:t>
            </w:r>
            <w:proofErr w:type="spellEnd"/>
            <w:r w:rsidRPr="00B8706C">
              <w:rPr>
                <w:rFonts w:ascii="Times New Roman" w:hAnsi="Times New Roman" w:cs="Times New Roman"/>
                <w:sz w:val="26"/>
                <w:szCs w:val="26"/>
              </w:rPr>
              <w:t xml:space="preserve"> Minh). </w:t>
            </w:r>
          </w:p>
          <w:p w14:paraId="437101C3" w14:textId="77777777" w:rsidR="00274E36" w:rsidRPr="00B8706C" w:rsidRDefault="00274E36" w:rsidP="00A67D53">
            <w:pPr>
              <w:spacing w:before="120" w:after="120"/>
              <w:ind w:hanging="29"/>
              <w:contextualSpacing/>
              <w:jc w:val="both"/>
              <w:rPr>
                <w:rFonts w:ascii="Times New Roman" w:hAnsi="Times New Roman" w:cs="Times New Roman"/>
                <w:sz w:val="26"/>
                <w:szCs w:val="26"/>
              </w:rPr>
            </w:pPr>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Trung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tâm</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phục</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vụ</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hành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chính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công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Đường</w:t>
            </w:r>
            <w:proofErr w:type="spellEnd"/>
            <w:r w:rsidRPr="00B8706C">
              <w:rPr>
                <w:rFonts w:ascii="Times New Roman" w:hAnsi="Times New Roman" w:cs="Times New Roman"/>
                <w:sz w:val="26"/>
                <w:szCs w:val="26"/>
              </w:rPr>
              <w:t xml:space="preserve"> Lê </w:t>
            </w:r>
            <w:proofErr w:type="spellStart"/>
            <w:r w:rsidRPr="00B8706C">
              <w:rPr>
                <w:rFonts w:ascii="Times New Roman" w:hAnsi="Times New Roman" w:cs="Times New Roman"/>
                <w:sz w:val="26"/>
                <w:szCs w:val="26"/>
              </w:rPr>
              <w:t>Lợi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Phường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Bình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Dương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Thành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phố</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Chí</w:t>
            </w:r>
            <w:proofErr w:type="spellEnd"/>
            <w:r w:rsidRPr="00B8706C">
              <w:rPr>
                <w:rFonts w:ascii="Times New Roman" w:hAnsi="Times New Roman" w:cs="Times New Roman"/>
                <w:sz w:val="26"/>
                <w:szCs w:val="26"/>
              </w:rPr>
              <w:t xml:space="preserve"> Minh). </w:t>
            </w:r>
          </w:p>
          <w:p w14:paraId="615D7167" w14:textId="77777777" w:rsidR="00274E36" w:rsidRPr="00B8706C" w:rsidRDefault="00274E36" w:rsidP="00A67D53">
            <w:pPr>
              <w:spacing w:before="120" w:after="120"/>
              <w:ind w:hanging="29"/>
              <w:contextualSpacing/>
              <w:jc w:val="both"/>
              <w:rPr>
                <w:rFonts w:ascii="Times New Roman" w:hAnsi="Times New Roman" w:cs="Times New Roman"/>
                <w:b/>
                <w:sz w:val="26"/>
                <w:szCs w:val="26"/>
              </w:rPr>
            </w:pPr>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Trung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tâm</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phục</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vụ</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hành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chính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công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Số</w:t>
            </w:r>
            <w:proofErr w:type="spellEnd"/>
            <w:r w:rsidRPr="00B8706C">
              <w:rPr>
                <w:rFonts w:ascii="Times New Roman" w:hAnsi="Times New Roman" w:cs="Times New Roman"/>
                <w:sz w:val="26"/>
                <w:szCs w:val="26"/>
              </w:rPr>
              <w:t xml:space="preserve"> 04 </w:t>
            </w:r>
            <w:proofErr w:type="spellStart"/>
            <w:r w:rsidRPr="00B8706C">
              <w:rPr>
                <w:rFonts w:ascii="Times New Roman" w:hAnsi="Times New Roman" w:cs="Times New Roman"/>
                <w:sz w:val="26"/>
                <w:szCs w:val="26"/>
              </w:rPr>
              <w:t>đường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Nguyễn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Tất</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Thành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Phường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Bà</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Rịa</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Thành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phố</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Chí</w:t>
            </w:r>
            <w:proofErr w:type="spellEnd"/>
            <w:r w:rsidRPr="00B8706C">
              <w:rPr>
                <w:rFonts w:ascii="Times New Roman" w:hAnsi="Times New Roman" w:cs="Times New Roman"/>
                <w:sz w:val="26"/>
                <w:szCs w:val="26"/>
              </w:rPr>
              <w:t xml:space="preserve"> Minh).</w:t>
            </w:r>
          </w:p>
        </w:tc>
        <w:tc>
          <w:tcPr>
            <w:tcW w:w="3402" w:type="dxa"/>
            <w:vAlign w:val="center"/>
          </w:tcPr>
          <w:p w14:paraId="58D454E8" w14:textId="77777777" w:rsidR="00274E36" w:rsidRPr="00B8706C" w:rsidRDefault="00274E36" w:rsidP="00A67D53">
            <w:pPr>
              <w:jc w:val="center"/>
              <w:rPr>
                <w:rFonts w:ascii="Times New Roman" w:hAnsi="Times New Roman" w:cs="Times New Roman"/>
                <w:sz w:val="26"/>
                <w:szCs w:val="26"/>
                <w:lang w:val="en-US"/>
              </w:rPr>
            </w:pPr>
            <w:r w:rsidRPr="00B8706C">
              <w:rPr>
                <w:rFonts w:ascii="Times New Roman" w:hAnsi="Times New Roman" w:cs="Times New Roman"/>
                <w:sz w:val="26"/>
                <w:szCs w:val="26"/>
                <w:lang w:val="pt-BR"/>
              </w:rPr>
              <w:t xml:space="preserve">05 </w:t>
            </w:r>
            <w:proofErr w:type="spellStart"/>
            <w:r w:rsidRPr="00B8706C">
              <w:rPr>
                <w:rFonts w:ascii="Times New Roman" w:hAnsi="Times New Roman" w:cs="Times New Roman"/>
                <w:sz w:val="26"/>
                <w:szCs w:val="26"/>
                <w:lang w:val="pt-BR"/>
              </w:rPr>
              <w:t>ngày</w:t>
            </w:r>
            <w:proofErr w:type="spellEnd"/>
            <w:r w:rsidRPr="00B8706C">
              <w:rPr>
                <w:rFonts w:ascii="Times New Roman" w:hAnsi="Times New Roman" w:cs="Times New Roman"/>
                <w:sz w:val="26"/>
                <w:szCs w:val="26"/>
                <w:lang w:val="pt-BR"/>
              </w:rPr>
              <w:t xml:space="preserve"> </w:t>
            </w:r>
            <w:proofErr w:type="spellStart"/>
            <w:r w:rsidRPr="00B8706C">
              <w:rPr>
                <w:rFonts w:ascii="Times New Roman" w:hAnsi="Times New Roman" w:cs="Times New Roman"/>
                <w:sz w:val="26"/>
                <w:szCs w:val="26"/>
                <w:lang w:val="pt-BR"/>
              </w:rPr>
              <w:t>làm</w:t>
            </w:r>
            <w:proofErr w:type="spellEnd"/>
            <w:r w:rsidRPr="00B8706C">
              <w:rPr>
                <w:rFonts w:ascii="Times New Roman" w:hAnsi="Times New Roman" w:cs="Times New Roman"/>
                <w:sz w:val="26"/>
                <w:szCs w:val="26"/>
                <w:lang w:val="pt-BR"/>
              </w:rPr>
              <w:t xml:space="preserve"> </w:t>
            </w:r>
            <w:proofErr w:type="spellStart"/>
            <w:r w:rsidRPr="00B8706C">
              <w:rPr>
                <w:rFonts w:ascii="Times New Roman" w:hAnsi="Times New Roman" w:cs="Times New Roman"/>
                <w:sz w:val="26"/>
                <w:szCs w:val="26"/>
                <w:lang w:val="pt-BR"/>
              </w:rPr>
              <w:t>việc</w:t>
            </w:r>
            <w:proofErr w:type="spellEnd"/>
            <w:r w:rsidRPr="00B8706C">
              <w:rPr>
                <w:rFonts w:ascii="Times New Roman" w:hAnsi="Times New Roman" w:cs="Times New Roman"/>
                <w:sz w:val="26"/>
                <w:szCs w:val="26"/>
                <w:lang w:val="pt-BR"/>
              </w:rPr>
              <w:t xml:space="preserve"> </w:t>
            </w:r>
            <w:proofErr w:type="spellStart"/>
            <w:r w:rsidRPr="00B8706C">
              <w:rPr>
                <w:rFonts w:ascii="Times New Roman" w:hAnsi="Times New Roman" w:cs="Times New Roman"/>
                <w:sz w:val="26"/>
                <w:szCs w:val="26"/>
                <w:lang w:val="pt-BR"/>
              </w:rPr>
              <w:t>kể</w:t>
            </w:r>
            <w:proofErr w:type="spellEnd"/>
            <w:r w:rsidRPr="00B8706C">
              <w:rPr>
                <w:rFonts w:ascii="Times New Roman" w:hAnsi="Times New Roman" w:cs="Times New Roman"/>
                <w:sz w:val="26"/>
                <w:szCs w:val="26"/>
                <w:lang w:val="pt-BR"/>
              </w:rPr>
              <w:t xml:space="preserve"> </w:t>
            </w:r>
            <w:proofErr w:type="spellStart"/>
            <w:r w:rsidRPr="00B8706C">
              <w:rPr>
                <w:rFonts w:ascii="Times New Roman" w:hAnsi="Times New Roman" w:cs="Times New Roman"/>
                <w:sz w:val="26"/>
                <w:szCs w:val="26"/>
                <w:lang w:val="pt-BR"/>
              </w:rPr>
              <w:t>từ</w:t>
            </w:r>
            <w:proofErr w:type="spellEnd"/>
            <w:r w:rsidRPr="00B8706C">
              <w:rPr>
                <w:rFonts w:ascii="Times New Roman" w:hAnsi="Times New Roman" w:cs="Times New Roman"/>
                <w:sz w:val="26"/>
                <w:szCs w:val="26"/>
                <w:lang w:val="pt-BR"/>
              </w:rPr>
              <w:t xml:space="preserve"> </w:t>
            </w:r>
            <w:proofErr w:type="spellStart"/>
            <w:r w:rsidRPr="00B8706C">
              <w:rPr>
                <w:rFonts w:ascii="Times New Roman" w:hAnsi="Times New Roman" w:cs="Times New Roman"/>
                <w:sz w:val="26"/>
                <w:szCs w:val="26"/>
                <w:lang w:val="pt-BR"/>
              </w:rPr>
              <w:t>ngày</w:t>
            </w:r>
            <w:proofErr w:type="spellEnd"/>
            <w:r w:rsidRPr="00B8706C">
              <w:rPr>
                <w:rFonts w:ascii="Times New Roman" w:hAnsi="Times New Roman" w:cs="Times New Roman"/>
                <w:sz w:val="26"/>
                <w:szCs w:val="26"/>
                <w:lang w:val="pt-BR"/>
              </w:rPr>
              <w:t xml:space="preserve"> </w:t>
            </w:r>
            <w:proofErr w:type="spellStart"/>
            <w:r w:rsidRPr="00B8706C">
              <w:rPr>
                <w:rFonts w:ascii="Times New Roman" w:hAnsi="Times New Roman" w:cs="Times New Roman"/>
                <w:sz w:val="26"/>
                <w:szCs w:val="26"/>
                <w:lang w:val="pt-BR"/>
              </w:rPr>
              <w:t>nhận</w:t>
            </w:r>
            <w:proofErr w:type="spellEnd"/>
            <w:r w:rsidRPr="00B8706C">
              <w:rPr>
                <w:rFonts w:ascii="Times New Roman" w:hAnsi="Times New Roman" w:cs="Times New Roman"/>
                <w:sz w:val="26"/>
                <w:szCs w:val="26"/>
                <w:lang w:val="pt-BR"/>
              </w:rPr>
              <w:t xml:space="preserve"> </w:t>
            </w:r>
            <w:proofErr w:type="spellStart"/>
            <w:r w:rsidRPr="00B8706C">
              <w:rPr>
                <w:rFonts w:ascii="Times New Roman" w:hAnsi="Times New Roman" w:cs="Times New Roman"/>
                <w:sz w:val="26"/>
                <w:szCs w:val="26"/>
                <w:lang w:val="pt-BR"/>
              </w:rPr>
              <w:t>đủ</w:t>
            </w:r>
            <w:proofErr w:type="spellEnd"/>
            <w:r w:rsidRPr="00B8706C">
              <w:rPr>
                <w:rFonts w:ascii="Times New Roman" w:hAnsi="Times New Roman" w:cs="Times New Roman"/>
                <w:sz w:val="26"/>
                <w:szCs w:val="26"/>
                <w:lang w:val="pt-BR"/>
              </w:rPr>
              <w:t xml:space="preserve"> </w:t>
            </w:r>
            <w:proofErr w:type="spellStart"/>
            <w:r w:rsidRPr="00B8706C">
              <w:rPr>
                <w:rFonts w:ascii="Times New Roman" w:hAnsi="Times New Roman" w:cs="Times New Roman"/>
                <w:sz w:val="26"/>
                <w:szCs w:val="26"/>
                <w:lang w:val="pt-BR"/>
              </w:rPr>
              <w:t>hồ</w:t>
            </w:r>
            <w:proofErr w:type="spellEnd"/>
            <w:r w:rsidRPr="00B8706C">
              <w:rPr>
                <w:rFonts w:ascii="Times New Roman" w:hAnsi="Times New Roman" w:cs="Times New Roman"/>
                <w:sz w:val="26"/>
                <w:szCs w:val="26"/>
                <w:lang w:val="pt-BR"/>
              </w:rPr>
              <w:t xml:space="preserve"> </w:t>
            </w:r>
            <w:proofErr w:type="spellStart"/>
            <w:r w:rsidRPr="00B8706C">
              <w:rPr>
                <w:rFonts w:ascii="Times New Roman" w:hAnsi="Times New Roman" w:cs="Times New Roman"/>
                <w:sz w:val="26"/>
                <w:szCs w:val="26"/>
                <w:lang w:val="pt-BR"/>
              </w:rPr>
              <w:t>sơ</w:t>
            </w:r>
            <w:proofErr w:type="spellEnd"/>
            <w:r w:rsidRPr="00B8706C">
              <w:rPr>
                <w:rFonts w:ascii="Times New Roman" w:hAnsi="Times New Roman" w:cs="Times New Roman"/>
                <w:sz w:val="26"/>
                <w:szCs w:val="26"/>
                <w:lang w:val="pt-BR"/>
              </w:rPr>
              <w:t xml:space="preserve"> </w:t>
            </w:r>
            <w:proofErr w:type="spellStart"/>
            <w:r w:rsidRPr="00B8706C">
              <w:rPr>
                <w:rFonts w:ascii="Times New Roman" w:hAnsi="Times New Roman" w:cs="Times New Roman"/>
                <w:sz w:val="26"/>
                <w:szCs w:val="26"/>
                <w:lang w:val="pt-BR"/>
              </w:rPr>
              <w:t>khai</w:t>
            </w:r>
            <w:proofErr w:type="spellEnd"/>
            <w:r w:rsidRPr="00B8706C">
              <w:rPr>
                <w:rFonts w:ascii="Times New Roman" w:hAnsi="Times New Roman" w:cs="Times New Roman"/>
                <w:sz w:val="26"/>
                <w:szCs w:val="26"/>
                <w:lang w:val="pt-BR"/>
              </w:rPr>
              <w:t xml:space="preserve"> </w:t>
            </w:r>
            <w:proofErr w:type="spellStart"/>
            <w:r w:rsidRPr="00B8706C">
              <w:rPr>
                <w:rFonts w:ascii="Times New Roman" w:hAnsi="Times New Roman" w:cs="Times New Roman"/>
                <w:sz w:val="26"/>
                <w:szCs w:val="26"/>
                <w:lang w:val="pt-BR"/>
              </w:rPr>
              <w:t>báo</w:t>
            </w:r>
            <w:proofErr w:type="spellEnd"/>
          </w:p>
        </w:tc>
        <w:tc>
          <w:tcPr>
            <w:tcW w:w="2835" w:type="dxa"/>
            <w:vAlign w:val="center"/>
          </w:tcPr>
          <w:p w14:paraId="64CA35F9" w14:textId="77777777" w:rsidR="00274E36" w:rsidRPr="00B8706C" w:rsidRDefault="00274E36" w:rsidP="00A67D53">
            <w:pPr>
              <w:jc w:val="center"/>
              <w:rPr>
                <w:rFonts w:ascii="Times New Roman" w:hAnsi="Times New Roman" w:cs="Times New Roman"/>
                <w:sz w:val="26"/>
                <w:szCs w:val="26"/>
                <w:lang w:val="vi-VN"/>
              </w:rPr>
            </w:pPr>
            <w:r w:rsidRPr="00B8706C">
              <w:rPr>
                <w:rFonts w:ascii="Times New Roman" w:hAnsi="Times New Roman" w:cs="Times New Roman"/>
                <w:sz w:val="26"/>
                <w:szCs w:val="26"/>
                <w:lang w:val="vi-VN"/>
              </w:rPr>
              <w:t>Không</w:t>
            </w:r>
          </w:p>
        </w:tc>
      </w:tr>
    </w:tbl>
    <w:p w14:paraId="2E20A54E" w14:textId="391E04BD" w:rsidR="00A91893" w:rsidRDefault="00E8173C" w:rsidP="00955141">
      <w:pPr>
        <w:pStyle w:val="BodyText"/>
        <w:numPr>
          <w:ilvl w:val="0"/>
          <w:numId w:val="5"/>
        </w:numPr>
        <w:spacing w:before="120" w:after="120"/>
        <w:rPr>
          <w:rFonts w:ascii="Times New Roman" w:hAnsi="Times New Roman" w:cs="Times New Roman"/>
          <w:b/>
          <w:sz w:val="26"/>
          <w:szCs w:val="26"/>
          <w:lang w:val="en-US"/>
        </w:rPr>
      </w:pPr>
      <w:r w:rsidRPr="00B8706C">
        <w:rPr>
          <w:rFonts w:ascii="Times New Roman" w:hAnsi="Times New Roman" w:cs="Times New Roman"/>
          <w:b/>
          <w:sz w:val="26"/>
          <w:szCs w:val="26"/>
          <w:lang w:val="en-US"/>
        </w:rPr>
        <w:t>TRÌNH TỰ XỬ LÝ CÔNG VIỆC</w:t>
      </w:r>
    </w:p>
    <w:p w14:paraId="643750A7" w14:textId="77777777" w:rsidR="00955141" w:rsidRDefault="00955141" w:rsidP="00955141">
      <w:pPr>
        <w:pStyle w:val="BodyText"/>
        <w:spacing w:before="120" w:after="120"/>
        <w:rPr>
          <w:rFonts w:ascii="Times New Roman" w:hAnsi="Times New Roman" w:cs="Times New Roman"/>
          <w:b/>
          <w:sz w:val="26"/>
          <w:szCs w:val="26"/>
          <w:lang w:val="en-US"/>
        </w:rPr>
      </w:pPr>
    </w:p>
    <w:p w14:paraId="4B35E3C1" w14:textId="77777777" w:rsidR="00955141" w:rsidRDefault="00955141" w:rsidP="00955141">
      <w:pPr>
        <w:pStyle w:val="BodyText"/>
        <w:spacing w:before="120" w:after="120"/>
        <w:rPr>
          <w:rFonts w:ascii="Times New Roman" w:hAnsi="Times New Roman" w:cs="Times New Roman"/>
          <w:b/>
          <w:sz w:val="26"/>
          <w:szCs w:val="26"/>
          <w:lang w:val="en-US"/>
        </w:rPr>
      </w:pPr>
    </w:p>
    <w:p w14:paraId="5D90E4AF" w14:textId="77777777" w:rsidR="00955141" w:rsidRDefault="00955141" w:rsidP="00955141">
      <w:pPr>
        <w:pStyle w:val="BodyText"/>
        <w:spacing w:before="120" w:after="120"/>
        <w:rPr>
          <w:rFonts w:ascii="Times New Roman" w:hAnsi="Times New Roman" w:cs="Times New Roman"/>
          <w:b/>
          <w:sz w:val="26"/>
          <w:szCs w:val="26"/>
          <w:lang w:val="en-US"/>
        </w:rPr>
      </w:pPr>
    </w:p>
    <w:p w14:paraId="1A0E1735" w14:textId="77777777" w:rsidR="00955141" w:rsidRPr="00B8706C" w:rsidRDefault="00955141" w:rsidP="00955141">
      <w:pPr>
        <w:pStyle w:val="BodyText"/>
        <w:spacing w:before="120" w:after="120"/>
        <w:rPr>
          <w:rFonts w:ascii="Times New Roman" w:hAnsi="Times New Roman" w:cs="Times New Roman"/>
          <w:b/>
          <w:sz w:val="26"/>
          <w:szCs w:val="26"/>
          <w:lang w:val="en-US"/>
        </w:rPr>
      </w:pPr>
    </w:p>
    <w:p w14:paraId="5BB7E7AF" w14:textId="77777777" w:rsidR="00246672" w:rsidRDefault="00246672" w:rsidP="0079116D">
      <w:pPr>
        <w:pStyle w:val="BodyText"/>
        <w:numPr>
          <w:ilvl w:val="0"/>
          <w:numId w:val="4"/>
        </w:numPr>
        <w:tabs>
          <w:tab w:val="left" w:pos="851"/>
        </w:tabs>
        <w:spacing w:after="120"/>
        <w:ind w:left="0" w:firstLine="567"/>
        <w:rPr>
          <w:rFonts w:ascii="Times New Roman" w:hAnsi="Times New Roman" w:cs="Times New Roman"/>
          <w:b/>
          <w:sz w:val="26"/>
          <w:szCs w:val="26"/>
          <w:lang w:val="en-US"/>
        </w:rPr>
      </w:pPr>
      <w:r w:rsidRPr="00B8706C">
        <w:rPr>
          <w:rFonts w:ascii="Times New Roman" w:hAnsi="Times New Roman" w:cs="Times New Roman"/>
          <w:b/>
          <w:sz w:val="26"/>
          <w:szCs w:val="26"/>
          <w:lang w:val="en-US"/>
        </w:rPr>
        <w:lastRenderedPageBreak/>
        <w:t>TRƯỜNG HỢP THUỘC THẨM QUYỀN GIẢI QUYẾT CỦA ỦY BAN NHÂN DÂN THÀNH PHỐ</w:t>
      </w:r>
    </w:p>
    <w:p w14:paraId="2D1B6E36" w14:textId="77777777" w:rsidR="00925AB6" w:rsidRPr="00A71308" w:rsidRDefault="00925AB6" w:rsidP="00925AB6">
      <w:pPr>
        <w:pStyle w:val="BodyText"/>
        <w:tabs>
          <w:tab w:val="left" w:pos="851"/>
        </w:tabs>
        <w:spacing w:after="120"/>
        <w:ind w:left="567"/>
        <w:rPr>
          <w:rFonts w:ascii="Times New Roman" w:hAnsi="Times New Roman" w:cs="Times New Roman"/>
          <w:b/>
          <w:sz w:val="26"/>
          <w:szCs w:val="26"/>
          <w:lang w:val="en-US"/>
        </w:rPr>
      </w:pPr>
    </w:p>
    <w:tbl>
      <w:tblPr>
        <w:tblW w:w="989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730"/>
        <w:gridCol w:w="1823"/>
        <w:gridCol w:w="1179"/>
        <w:gridCol w:w="1588"/>
        <w:gridCol w:w="2612"/>
      </w:tblGrid>
      <w:tr w:rsidR="00925AB6" w:rsidRPr="00A71308" w14:paraId="7AE36FF1" w14:textId="77777777" w:rsidTr="002A6382">
        <w:trPr>
          <w:tblHeader/>
        </w:trPr>
        <w:tc>
          <w:tcPr>
            <w:tcW w:w="959" w:type="dxa"/>
            <w:vAlign w:val="center"/>
          </w:tcPr>
          <w:p w14:paraId="105FD6AD" w14:textId="77777777" w:rsidR="00925AB6" w:rsidRPr="00A71308" w:rsidRDefault="00925AB6" w:rsidP="002A6382">
            <w:pPr>
              <w:jc w:val="center"/>
              <w:rPr>
                <w:rFonts w:ascii="Times New Roman" w:hAnsi="Times New Roman" w:cs="Times New Roman"/>
                <w:b/>
                <w:sz w:val="26"/>
                <w:szCs w:val="26"/>
              </w:rPr>
            </w:pPr>
            <w:proofErr w:type="spellStart"/>
            <w:r w:rsidRPr="00A71308">
              <w:rPr>
                <w:rFonts w:ascii="Times New Roman" w:hAnsi="Times New Roman" w:cs="Times New Roman"/>
                <w:b/>
                <w:sz w:val="26"/>
                <w:szCs w:val="26"/>
              </w:rPr>
              <w:t>Bước</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công</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việc</w:t>
            </w:r>
            <w:proofErr w:type="spellEnd"/>
          </w:p>
        </w:tc>
        <w:tc>
          <w:tcPr>
            <w:tcW w:w="1730" w:type="dxa"/>
            <w:vAlign w:val="center"/>
          </w:tcPr>
          <w:p w14:paraId="47BB6225" w14:textId="77777777" w:rsidR="00925AB6" w:rsidRPr="00A71308" w:rsidRDefault="00925AB6" w:rsidP="002A6382">
            <w:pPr>
              <w:jc w:val="center"/>
              <w:rPr>
                <w:rFonts w:ascii="Times New Roman" w:hAnsi="Times New Roman" w:cs="Times New Roman"/>
                <w:b/>
                <w:noProof/>
                <w:sz w:val="26"/>
                <w:szCs w:val="26"/>
              </w:rPr>
            </w:pPr>
            <w:r w:rsidRPr="00A71308">
              <w:rPr>
                <w:rFonts w:ascii="Times New Roman" w:hAnsi="Times New Roman" w:cs="Times New Roman"/>
                <w:b/>
                <w:noProof/>
                <w:sz w:val="26"/>
                <w:szCs w:val="26"/>
              </w:rPr>
              <w:t>Nội dung công việc</w:t>
            </w:r>
          </w:p>
        </w:tc>
        <w:tc>
          <w:tcPr>
            <w:tcW w:w="1823" w:type="dxa"/>
            <w:vAlign w:val="center"/>
          </w:tcPr>
          <w:p w14:paraId="7AB1013A" w14:textId="77777777" w:rsidR="00925AB6" w:rsidRPr="00A71308" w:rsidRDefault="00925AB6" w:rsidP="002A6382">
            <w:pPr>
              <w:jc w:val="center"/>
              <w:rPr>
                <w:rFonts w:ascii="Times New Roman" w:hAnsi="Times New Roman" w:cs="Times New Roman"/>
                <w:b/>
                <w:sz w:val="26"/>
                <w:szCs w:val="26"/>
              </w:rPr>
            </w:pPr>
            <w:proofErr w:type="spellStart"/>
            <w:r w:rsidRPr="00A71308">
              <w:rPr>
                <w:rFonts w:ascii="Times New Roman" w:hAnsi="Times New Roman" w:cs="Times New Roman"/>
                <w:b/>
                <w:sz w:val="26"/>
                <w:szCs w:val="26"/>
              </w:rPr>
              <w:t>Trách</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nhiệm</w:t>
            </w:r>
            <w:proofErr w:type="spellEnd"/>
          </w:p>
        </w:tc>
        <w:tc>
          <w:tcPr>
            <w:tcW w:w="1179" w:type="dxa"/>
            <w:vAlign w:val="center"/>
          </w:tcPr>
          <w:p w14:paraId="7388FB76" w14:textId="77777777" w:rsidR="00925AB6" w:rsidRPr="00A71308" w:rsidRDefault="00925AB6" w:rsidP="002A6382">
            <w:pPr>
              <w:jc w:val="center"/>
              <w:rPr>
                <w:rFonts w:ascii="Times New Roman" w:hAnsi="Times New Roman" w:cs="Times New Roman"/>
                <w:b/>
                <w:sz w:val="26"/>
                <w:szCs w:val="26"/>
              </w:rPr>
            </w:pPr>
            <w:proofErr w:type="spellStart"/>
            <w:r w:rsidRPr="00A71308">
              <w:rPr>
                <w:rFonts w:ascii="Times New Roman" w:hAnsi="Times New Roman" w:cs="Times New Roman"/>
                <w:b/>
                <w:sz w:val="26"/>
                <w:szCs w:val="26"/>
              </w:rPr>
              <w:t>Thời</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gian</w:t>
            </w:r>
            <w:proofErr w:type="spellEnd"/>
          </w:p>
        </w:tc>
        <w:tc>
          <w:tcPr>
            <w:tcW w:w="1588" w:type="dxa"/>
            <w:vAlign w:val="center"/>
          </w:tcPr>
          <w:p w14:paraId="6923E58F" w14:textId="77777777" w:rsidR="00925AB6" w:rsidRPr="00A71308" w:rsidRDefault="00925AB6" w:rsidP="002A6382">
            <w:pPr>
              <w:jc w:val="center"/>
              <w:rPr>
                <w:rFonts w:ascii="Times New Roman" w:hAnsi="Times New Roman" w:cs="Times New Roman"/>
                <w:b/>
                <w:sz w:val="26"/>
                <w:szCs w:val="26"/>
              </w:rPr>
            </w:pPr>
            <w:proofErr w:type="spellStart"/>
            <w:r w:rsidRPr="00A71308">
              <w:rPr>
                <w:rFonts w:ascii="Times New Roman" w:hAnsi="Times New Roman" w:cs="Times New Roman"/>
                <w:b/>
                <w:sz w:val="26"/>
                <w:szCs w:val="26"/>
              </w:rPr>
              <w:t>Hồ</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sơ</w:t>
            </w:r>
            <w:proofErr w:type="spellEnd"/>
            <w:r w:rsidRPr="00A71308">
              <w:rPr>
                <w:rFonts w:ascii="Times New Roman" w:hAnsi="Times New Roman" w:cs="Times New Roman"/>
                <w:b/>
                <w:sz w:val="26"/>
                <w:szCs w:val="26"/>
              </w:rPr>
              <w:t>/</w:t>
            </w:r>
            <w:proofErr w:type="spellStart"/>
            <w:r w:rsidRPr="00A71308">
              <w:rPr>
                <w:rFonts w:ascii="Times New Roman" w:hAnsi="Times New Roman" w:cs="Times New Roman"/>
                <w:b/>
                <w:sz w:val="26"/>
                <w:szCs w:val="26"/>
              </w:rPr>
              <w:t>Biểu</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mẫu</w:t>
            </w:r>
            <w:proofErr w:type="spellEnd"/>
          </w:p>
        </w:tc>
        <w:tc>
          <w:tcPr>
            <w:tcW w:w="2612" w:type="dxa"/>
            <w:vAlign w:val="center"/>
          </w:tcPr>
          <w:p w14:paraId="212A9D5B" w14:textId="77777777" w:rsidR="00925AB6" w:rsidRPr="00A71308" w:rsidRDefault="00925AB6" w:rsidP="002A6382">
            <w:pPr>
              <w:autoSpaceDE/>
              <w:autoSpaceDN/>
              <w:jc w:val="center"/>
              <w:rPr>
                <w:rFonts w:ascii="Times New Roman" w:eastAsia="Calibri" w:hAnsi="Times New Roman" w:cs="Times New Roman"/>
                <w:b/>
                <w:bCs/>
                <w:sz w:val="26"/>
                <w:szCs w:val="26"/>
                <w:lang w:val="nl-NL"/>
              </w:rPr>
            </w:pPr>
            <w:proofErr w:type="spellStart"/>
            <w:r w:rsidRPr="00A71308">
              <w:rPr>
                <w:rFonts w:ascii="Times New Roman" w:eastAsia="Calibri" w:hAnsi="Times New Roman" w:cs="Times New Roman"/>
                <w:b/>
                <w:bCs/>
                <w:sz w:val="26"/>
                <w:szCs w:val="26"/>
                <w:lang w:val="nl-NL"/>
              </w:rPr>
              <w:t>Diễn</w:t>
            </w:r>
            <w:proofErr w:type="spellEnd"/>
            <w:r w:rsidRPr="00A71308">
              <w:rPr>
                <w:rFonts w:ascii="Times New Roman" w:eastAsia="Calibri" w:hAnsi="Times New Roman" w:cs="Times New Roman"/>
                <w:b/>
                <w:bCs/>
                <w:sz w:val="26"/>
                <w:szCs w:val="26"/>
                <w:lang w:val="nl-NL"/>
              </w:rPr>
              <w:t xml:space="preserve"> </w:t>
            </w:r>
            <w:proofErr w:type="spellStart"/>
            <w:r w:rsidRPr="00A71308">
              <w:rPr>
                <w:rFonts w:ascii="Times New Roman" w:eastAsia="Calibri" w:hAnsi="Times New Roman" w:cs="Times New Roman"/>
                <w:b/>
                <w:bCs/>
                <w:sz w:val="26"/>
                <w:szCs w:val="26"/>
                <w:lang w:val="nl-NL"/>
              </w:rPr>
              <w:t>giải</w:t>
            </w:r>
            <w:proofErr w:type="spellEnd"/>
          </w:p>
        </w:tc>
      </w:tr>
      <w:tr w:rsidR="00925AB6" w:rsidRPr="00A71308" w14:paraId="4531FA2A" w14:textId="77777777" w:rsidTr="002A6382">
        <w:tc>
          <w:tcPr>
            <w:tcW w:w="959" w:type="dxa"/>
            <w:vMerge w:val="restart"/>
            <w:vAlign w:val="center"/>
          </w:tcPr>
          <w:p w14:paraId="024A6020" w14:textId="77777777" w:rsidR="00925AB6" w:rsidRPr="006A410D" w:rsidRDefault="00925AB6" w:rsidP="002A6382">
            <w:pPr>
              <w:jc w:val="center"/>
              <w:rPr>
                <w:rFonts w:ascii="Times New Roman" w:hAnsi="Times New Roman" w:cs="Times New Roman"/>
                <w:sz w:val="26"/>
                <w:szCs w:val="26"/>
              </w:rPr>
            </w:pPr>
            <w:r w:rsidRPr="006A410D">
              <w:rPr>
                <w:rFonts w:ascii="Times New Roman" w:hAnsi="Times New Roman" w:cs="Times New Roman"/>
                <w:sz w:val="26"/>
                <w:szCs w:val="26"/>
              </w:rPr>
              <w:t>B1</w:t>
            </w:r>
          </w:p>
        </w:tc>
        <w:tc>
          <w:tcPr>
            <w:tcW w:w="1730" w:type="dxa"/>
          </w:tcPr>
          <w:p w14:paraId="7A564A91" w14:textId="77777777" w:rsidR="00925AB6" w:rsidRPr="006A410D" w:rsidRDefault="00925AB6" w:rsidP="002A6382">
            <w:pPr>
              <w:jc w:val="center"/>
              <w:rPr>
                <w:rFonts w:ascii="Times New Roman" w:hAnsi="Times New Roman" w:cs="Times New Roman"/>
                <w:sz w:val="26"/>
                <w:szCs w:val="26"/>
                <w:lang w:val="nl-NL"/>
              </w:rPr>
            </w:pPr>
            <w:proofErr w:type="spellStart"/>
            <w:r w:rsidRPr="006A410D">
              <w:rPr>
                <w:rFonts w:ascii="Times New Roman" w:hAnsi="Times New Roman" w:cs="Times New Roman"/>
                <w:sz w:val="26"/>
                <w:szCs w:val="26"/>
                <w:lang w:val="nl-NL"/>
              </w:rPr>
              <w:t>Nộp</w:t>
            </w:r>
            <w:proofErr w:type="spellEnd"/>
            <w:r w:rsidRPr="006A410D">
              <w:rPr>
                <w:rFonts w:ascii="Times New Roman" w:hAnsi="Times New Roman" w:cs="Times New Roman"/>
                <w:sz w:val="26"/>
                <w:szCs w:val="26"/>
                <w:lang w:val="nl-NL"/>
              </w:rPr>
              <w:t xml:space="preserve"> </w:t>
            </w:r>
            <w:proofErr w:type="spellStart"/>
            <w:r w:rsidRPr="006A410D">
              <w:rPr>
                <w:rFonts w:ascii="Times New Roman" w:hAnsi="Times New Roman" w:cs="Times New Roman"/>
                <w:sz w:val="26"/>
                <w:szCs w:val="26"/>
                <w:lang w:val="nl-NL"/>
              </w:rPr>
              <w:t>hồ</w:t>
            </w:r>
            <w:proofErr w:type="spellEnd"/>
            <w:r w:rsidRPr="006A410D">
              <w:rPr>
                <w:rFonts w:ascii="Times New Roman" w:hAnsi="Times New Roman" w:cs="Times New Roman"/>
                <w:sz w:val="26"/>
                <w:szCs w:val="26"/>
                <w:lang w:val="nl-NL"/>
              </w:rPr>
              <w:t xml:space="preserve"> </w:t>
            </w:r>
            <w:proofErr w:type="spellStart"/>
            <w:r w:rsidRPr="006A410D">
              <w:rPr>
                <w:rFonts w:ascii="Times New Roman" w:hAnsi="Times New Roman" w:cs="Times New Roman"/>
                <w:sz w:val="26"/>
                <w:szCs w:val="26"/>
                <w:lang w:val="nl-NL"/>
              </w:rPr>
              <w:t>sơ</w:t>
            </w:r>
            <w:proofErr w:type="spellEnd"/>
          </w:p>
        </w:tc>
        <w:tc>
          <w:tcPr>
            <w:tcW w:w="1823" w:type="dxa"/>
          </w:tcPr>
          <w:p w14:paraId="5B779D8E" w14:textId="77777777" w:rsidR="00925AB6" w:rsidRPr="00A71308" w:rsidRDefault="00925AB6" w:rsidP="002A6382">
            <w:pPr>
              <w:jc w:val="center"/>
              <w:rPr>
                <w:rFonts w:ascii="Times New Roman" w:hAnsi="Times New Roman" w:cs="Times New Roman"/>
                <w:sz w:val="26"/>
                <w:szCs w:val="26"/>
              </w:rPr>
            </w:pPr>
            <w:proofErr w:type="spellStart"/>
            <w:r w:rsidRPr="00A71308">
              <w:rPr>
                <w:rFonts w:ascii="Times New Roman" w:hAnsi="Times New Roman" w:cs="Times New Roman"/>
                <w:sz w:val="26"/>
                <w:szCs w:val="26"/>
              </w:rPr>
              <w:t>Tổ</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chức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nhân</w:t>
            </w:r>
            <w:proofErr w:type="spellEnd"/>
          </w:p>
        </w:tc>
        <w:tc>
          <w:tcPr>
            <w:tcW w:w="1179" w:type="dxa"/>
          </w:tcPr>
          <w:p w14:paraId="16E42B54" w14:textId="77777777" w:rsidR="00925AB6" w:rsidRPr="00A71308" w:rsidRDefault="00925AB6" w:rsidP="002A6382">
            <w:pPr>
              <w:jc w:val="center"/>
              <w:rPr>
                <w:rFonts w:ascii="Times New Roman" w:hAnsi="Times New Roman" w:cs="Times New Roman"/>
                <w:b/>
                <w:sz w:val="26"/>
                <w:szCs w:val="26"/>
              </w:rPr>
            </w:pPr>
          </w:p>
        </w:tc>
        <w:tc>
          <w:tcPr>
            <w:tcW w:w="1588" w:type="dxa"/>
          </w:tcPr>
          <w:p w14:paraId="4A5EE7B8" w14:textId="77777777" w:rsidR="00925AB6" w:rsidRPr="00A71308"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 xml:space="preserve">Theo </w:t>
            </w:r>
            <w:proofErr w:type="spellStart"/>
            <w:r w:rsidRPr="00A71308">
              <w:rPr>
                <w:rFonts w:ascii="Times New Roman" w:hAnsi="Times New Roman" w:cs="Times New Roman"/>
                <w:sz w:val="26"/>
                <w:szCs w:val="26"/>
              </w:rPr>
              <w:t>mục</w:t>
            </w:r>
            <w:proofErr w:type="spellEnd"/>
            <w:r w:rsidRPr="00A71308">
              <w:rPr>
                <w:rFonts w:ascii="Times New Roman" w:hAnsi="Times New Roman" w:cs="Times New Roman"/>
                <w:sz w:val="26"/>
                <w:szCs w:val="26"/>
              </w:rPr>
              <w:t xml:space="preserve"> I</w:t>
            </w:r>
          </w:p>
        </w:tc>
        <w:tc>
          <w:tcPr>
            <w:tcW w:w="2612" w:type="dxa"/>
          </w:tcPr>
          <w:p w14:paraId="35EC4C25" w14:textId="77777777" w:rsidR="00925AB6" w:rsidRPr="00A71308" w:rsidRDefault="00925AB6" w:rsidP="002A6382">
            <w:pPr>
              <w:jc w:val="both"/>
              <w:rPr>
                <w:rFonts w:ascii="Times New Roman" w:hAnsi="Times New Roman" w:cs="Times New Roman"/>
                <w:sz w:val="26"/>
                <w:szCs w:val="26"/>
              </w:rPr>
            </w:pPr>
            <w:proofErr w:type="spellStart"/>
            <w:r w:rsidRPr="00A71308">
              <w:rPr>
                <w:rFonts w:ascii="Times New Roman" w:hAnsi="Times New Roman" w:cs="Times New Roman"/>
                <w:sz w:val="26"/>
                <w:szCs w:val="26"/>
              </w:rPr>
              <w:t>Thành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phần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theo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mục</w:t>
            </w:r>
            <w:proofErr w:type="spellEnd"/>
            <w:r w:rsidRPr="00A71308">
              <w:rPr>
                <w:rFonts w:ascii="Times New Roman" w:hAnsi="Times New Roman" w:cs="Times New Roman"/>
                <w:sz w:val="26"/>
                <w:szCs w:val="26"/>
              </w:rPr>
              <w:t xml:space="preserve"> I</w:t>
            </w:r>
          </w:p>
        </w:tc>
      </w:tr>
      <w:tr w:rsidR="00925AB6" w:rsidRPr="00A71308" w14:paraId="31D245DA" w14:textId="77777777" w:rsidTr="002A6382">
        <w:trPr>
          <w:trHeight w:val="668"/>
        </w:trPr>
        <w:tc>
          <w:tcPr>
            <w:tcW w:w="959" w:type="dxa"/>
            <w:vMerge/>
          </w:tcPr>
          <w:p w14:paraId="2956E51E" w14:textId="77777777" w:rsidR="00925AB6" w:rsidRPr="00A71308" w:rsidRDefault="00925AB6" w:rsidP="002A6382">
            <w:pPr>
              <w:jc w:val="center"/>
              <w:rPr>
                <w:rFonts w:ascii="Times New Roman" w:hAnsi="Times New Roman" w:cs="Times New Roman"/>
                <w:sz w:val="26"/>
                <w:szCs w:val="26"/>
              </w:rPr>
            </w:pPr>
          </w:p>
        </w:tc>
        <w:tc>
          <w:tcPr>
            <w:tcW w:w="1730" w:type="dxa"/>
            <w:vAlign w:val="center"/>
          </w:tcPr>
          <w:p w14:paraId="05A06ACC" w14:textId="77777777" w:rsidR="00925AB6" w:rsidRPr="006A410D" w:rsidRDefault="00925AB6" w:rsidP="002A6382">
            <w:pPr>
              <w:jc w:val="center"/>
              <w:rPr>
                <w:rFonts w:ascii="Times New Roman" w:hAnsi="Times New Roman" w:cs="Times New Roman"/>
                <w:b/>
                <w:sz w:val="26"/>
                <w:szCs w:val="26"/>
              </w:rPr>
            </w:pPr>
            <w:proofErr w:type="spellStart"/>
            <w:r w:rsidRPr="006A410D">
              <w:rPr>
                <w:rFonts w:ascii="Times New Roman" w:hAnsi="Times New Roman" w:cs="Times New Roman"/>
                <w:b/>
                <w:sz w:val="26"/>
                <w:szCs w:val="26"/>
              </w:rPr>
              <w:t>Kiểm</w:t>
            </w:r>
            <w:proofErr w:type="spellEnd"/>
            <w:r w:rsidRPr="006A410D">
              <w:rPr>
                <w:rFonts w:ascii="Times New Roman" w:hAnsi="Times New Roman" w:cs="Times New Roman"/>
                <w:b/>
                <w:sz w:val="26"/>
                <w:szCs w:val="26"/>
              </w:rPr>
              <w:t xml:space="preserve"> </w:t>
            </w:r>
            <w:proofErr w:type="spellStart"/>
            <w:r w:rsidRPr="006A410D">
              <w:rPr>
                <w:rFonts w:ascii="Times New Roman" w:hAnsi="Times New Roman" w:cs="Times New Roman"/>
                <w:b/>
                <w:sz w:val="26"/>
                <w:szCs w:val="26"/>
              </w:rPr>
              <w:t>tra</w:t>
            </w:r>
            <w:proofErr w:type="spellEnd"/>
            <w:r w:rsidRPr="006A410D">
              <w:rPr>
                <w:rFonts w:ascii="Times New Roman" w:hAnsi="Times New Roman" w:cs="Times New Roman"/>
                <w:b/>
                <w:sz w:val="26"/>
                <w:szCs w:val="26"/>
              </w:rPr>
              <w:t xml:space="preserve"> </w:t>
            </w:r>
            <w:proofErr w:type="spellStart"/>
            <w:r w:rsidRPr="006A410D">
              <w:rPr>
                <w:rFonts w:ascii="Times New Roman" w:hAnsi="Times New Roman" w:cs="Times New Roman"/>
                <w:b/>
                <w:sz w:val="26"/>
                <w:szCs w:val="26"/>
              </w:rPr>
              <w:t>hồ</w:t>
            </w:r>
            <w:proofErr w:type="spellEnd"/>
            <w:r w:rsidRPr="006A410D">
              <w:rPr>
                <w:rFonts w:ascii="Times New Roman" w:hAnsi="Times New Roman" w:cs="Times New Roman"/>
                <w:b/>
                <w:sz w:val="26"/>
                <w:szCs w:val="26"/>
              </w:rPr>
              <w:t xml:space="preserve"> </w:t>
            </w:r>
            <w:proofErr w:type="spellStart"/>
            <w:r w:rsidRPr="006A410D">
              <w:rPr>
                <w:rFonts w:ascii="Times New Roman" w:hAnsi="Times New Roman" w:cs="Times New Roman"/>
                <w:b/>
                <w:sz w:val="26"/>
                <w:szCs w:val="26"/>
              </w:rPr>
              <w:t>sơ</w:t>
            </w:r>
            <w:proofErr w:type="spellEnd"/>
            <w:r w:rsidRPr="006A410D">
              <w:rPr>
                <w:rFonts w:ascii="Times New Roman" w:hAnsi="Times New Roman" w:cs="Times New Roman"/>
                <w:b/>
                <w:sz w:val="26"/>
                <w:szCs w:val="26"/>
              </w:rPr>
              <w:t xml:space="preserve"> </w:t>
            </w:r>
            <w:proofErr w:type="spellStart"/>
            <w:r w:rsidRPr="006A410D">
              <w:rPr>
                <w:rFonts w:ascii="Times New Roman" w:hAnsi="Times New Roman" w:cs="Times New Roman"/>
                <w:b/>
                <w:sz w:val="26"/>
                <w:szCs w:val="26"/>
              </w:rPr>
              <w:t>tính</w:t>
            </w:r>
            <w:proofErr w:type="spellEnd"/>
            <w:r w:rsidRPr="006A410D">
              <w:rPr>
                <w:rFonts w:ascii="Times New Roman" w:hAnsi="Times New Roman" w:cs="Times New Roman"/>
                <w:b/>
                <w:sz w:val="26"/>
                <w:szCs w:val="26"/>
              </w:rPr>
              <w:t xml:space="preserve"> </w:t>
            </w:r>
            <w:proofErr w:type="spellStart"/>
            <w:r w:rsidRPr="006A410D">
              <w:rPr>
                <w:rFonts w:ascii="Times New Roman" w:hAnsi="Times New Roman" w:cs="Times New Roman"/>
                <w:b/>
                <w:sz w:val="26"/>
                <w:szCs w:val="26"/>
              </w:rPr>
              <w:t>đầy</w:t>
            </w:r>
            <w:proofErr w:type="spellEnd"/>
            <w:r w:rsidRPr="006A410D">
              <w:rPr>
                <w:rFonts w:ascii="Times New Roman" w:hAnsi="Times New Roman" w:cs="Times New Roman"/>
                <w:b/>
                <w:sz w:val="26"/>
                <w:szCs w:val="26"/>
              </w:rPr>
              <w:t xml:space="preserve"> </w:t>
            </w:r>
            <w:proofErr w:type="spellStart"/>
            <w:r w:rsidRPr="006A410D">
              <w:rPr>
                <w:rFonts w:ascii="Times New Roman" w:hAnsi="Times New Roman" w:cs="Times New Roman"/>
                <w:b/>
                <w:sz w:val="26"/>
                <w:szCs w:val="26"/>
              </w:rPr>
              <w:t>đủ</w:t>
            </w:r>
            <w:proofErr w:type="spellEnd"/>
            <w:r w:rsidRPr="006A410D">
              <w:rPr>
                <w:rFonts w:ascii="Times New Roman" w:hAnsi="Times New Roman" w:cs="Times New Roman"/>
                <w:b/>
                <w:sz w:val="26"/>
                <w:szCs w:val="26"/>
              </w:rPr>
              <w:t xml:space="preserve"> </w:t>
            </w:r>
            <w:proofErr w:type="spellStart"/>
            <w:r w:rsidRPr="006A410D">
              <w:rPr>
                <w:rFonts w:ascii="Times New Roman" w:hAnsi="Times New Roman" w:cs="Times New Roman"/>
                <w:b/>
                <w:sz w:val="26"/>
                <w:szCs w:val="26"/>
              </w:rPr>
              <w:t>của</w:t>
            </w:r>
            <w:proofErr w:type="spellEnd"/>
            <w:r w:rsidRPr="006A410D">
              <w:rPr>
                <w:rFonts w:ascii="Times New Roman" w:hAnsi="Times New Roman" w:cs="Times New Roman"/>
                <w:b/>
                <w:sz w:val="26"/>
                <w:szCs w:val="26"/>
              </w:rPr>
              <w:t xml:space="preserve"> </w:t>
            </w:r>
            <w:proofErr w:type="spellStart"/>
            <w:r w:rsidRPr="006A410D">
              <w:rPr>
                <w:rFonts w:ascii="Times New Roman" w:hAnsi="Times New Roman" w:cs="Times New Roman"/>
                <w:b/>
                <w:sz w:val="26"/>
                <w:szCs w:val="26"/>
              </w:rPr>
              <w:t>hồ</w:t>
            </w:r>
            <w:proofErr w:type="spellEnd"/>
            <w:r w:rsidRPr="006A410D">
              <w:rPr>
                <w:rFonts w:ascii="Times New Roman" w:hAnsi="Times New Roman" w:cs="Times New Roman"/>
                <w:b/>
                <w:sz w:val="26"/>
                <w:szCs w:val="26"/>
              </w:rPr>
              <w:t xml:space="preserve"> </w:t>
            </w:r>
            <w:proofErr w:type="spellStart"/>
            <w:r w:rsidRPr="006A410D">
              <w:rPr>
                <w:rFonts w:ascii="Times New Roman" w:hAnsi="Times New Roman" w:cs="Times New Roman"/>
                <w:b/>
                <w:sz w:val="26"/>
                <w:szCs w:val="26"/>
              </w:rPr>
              <w:t>sơ</w:t>
            </w:r>
            <w:proofErr w:type="spellEnd"/>
          </w:p>
        </w:tc>
        <w:tc>
          <w:tcPr>
            <w:tcW w:w="1823" w:type="dxa"/>
            <w:vAlign w:val="center"/>
          </w:tcPr>
          <w:p w14:paraId="762DBEBE" w14:textId="77777777" w:rsidR="00925AB6" w:rsidRPr="00A71308" w:rsidRDefault="00925AB6" w:rsidP="002A6382">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lang w:val="nl-NL"/>
              </w:rPr>
              <w:t>Bộ</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phận</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Một</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cửa</w:t>
            </w:r>
            <w:proofErr w:type="spellEnd"/>
          </w:p>
        </w:tc>
        <w:tc>
          <w:tcPr>
            <w:tcW w:w="1179" w:type="dxa"/>
            <w:vAlign w:val="center"/>
          </w:tcPr>
          <w:p w14:paraId="53FB666C" w14:textId="77777777" w:rsidR="00925AB6" w:rsidRPr="00A71308" w:rsidRDefault="00925AB6" w:rsidP="002A6382">
            <w:pPr>
              <w:jc w:val="center"/>
              <w:rPr>
                <w:rFonts w:ascii="Times New Roman" w:hAnsi="Times New Roman" w:cs="Times New Roman"/>
                <w:sz w:val="26"/>
                <w:szCs w:val="26"/>
                <w:lang w:val="nl-NL"/>
              </w:rPr>
            </w:pPr>
            <w:proofErr w:type="spellStart"/>
            <w:r>
              <w:rPr>
                <w:rFonts w:ascii="Times New Roman" w:hAnsi="Times New Roman" w:cs="Times New Roman"/>
                <w:sz w:val="26"/>
                <w:szCs w:val="26"/>
                <w:lang w:val="nl-NL"/>
              </w:rPr>
              <w:t>Trong</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giờ</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hành</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chính</w:t>
            </w:r>
            <w:proofErr w:type="spellEnd"/>
          </w:p>
        </w:tc>
        <w:tc>
          <w:tcPr>
            <w:tcW w:w="1588" w:type="dxa"/>
          </w:tcPr>
          <w:p w14:paraId="6E95308C" w14:textId="77777777" w:rsidR="00925AB6" w:rsidRPr="00A71308" w:rsidRDefault="00925AB6" w:rsidP="00925AB6">
            <w:pPr>
              <w:pStyle w:val="ListParagraph"/>
              <w:numPr>
                <w:ilvl w:val="0"/>
                <w:numId w:val="12"/>
              </w:numPr>
              <w:tabs>
                <w:tab w:val="left" w:pos="253"/>
              </w:tabs>
              <w:spacing w:before="120"/>
              <w:ind w:left="0" w:firstLine="0"/>
              <w:jc w:val="center"/>
              <w:rPr>
                <w:sz w:val="26"/>
                <w:szCs w:val="26"/>
                <w:lang w:val="vi-VN"/>
              </w:rPr>
            </w:pPr>
            <w:r w:rsidRPr="00A71308">
              <w:rPr>
                <w:sz w:val="26"/>
                <w:szCs w:val="26"/>
              </w:rPr>
              <w:t>BM 01</w:t>
            </w:r>
          </w:p>
          <w:p w14:paraId="6C74599A" w14:textId="77777777" w:rsidR="00925AB6" w:rsidRPr="00A71308" w:rsidRDefault="00925AB6" w:rsidP="00925AB6">
            <w:pPr>
              <w:pStyle w:val="ListParagraph"/>
              <w:numPr>
                <w:ilvl w:val="0"/>
                <w:numId w:val="12"/>
              </w:numPr>
              <w:tabs>
                <w:tab w:val="left" w:pos="253"/>
              </w:tabs>
              <w:spacing w:before="120"/>
              <w:ind w:left="0" w:firstLine="0"/>
              <w:jc w:val="center"/>
              <w:rPr>
                <w:sz w:val="26"/>
                <w:szCs w:val="26"/>
                <w:lang w:val="vi-VN"/>
              </w:rPr>
            </w:pPr>
            <w:r w:rsidRPr="00A71308">
              <w:rPr>
                <w:sz w:val="26"/>
                <w:szCs w:val="26"/>
              </w:rPr>
              <w:t>BM 02</w:t>
            </w:r>
          </w:p>
          <w:p w14:paraId="469E54C4" w14:textId="77777777" w:rsidR="00925AB6" w:rsidRPr="00A71308" w:rsidRDefault="00925AB6" w:rsidP="00925AB6">
            <w:pPr>
              <w:pStyle w:val="ListParagraph"/>
              <w:numPr>
                <w:ilvl w:val="0"/>
                <w:numId w:val="12"/>
              </w:numPr>
              <w:tabs>
                <w:tab w:val="left" w:pos="253"/>
              </w:tabs>
              <w:spacing w:before="120"/>
              <w:ind w:left="0" w:firstLine="0"/>
              <w:jc w:val="center"/>
              <w:rPr>
                <w:sz w:val="26"/>
                <w:szCs w:val="26"/>
                <w:lang w:val="vi-VN"/>
              </w:rPr>
            </w:pPr>
            <w:r w:rsidRPr="00A71308">
              <w:rPr>
                <w:sz w:val="26"/>
                <w:szCs w:val="26"/>
              </w:rPr>
              <w:t>BM 03</w:t>
            </w:r>
          </w:p>
          <w:p w14:paraId="4326CBBA" w14:textId="77777777" w:rsidR="00925AB6" w:rsidRPr="00A71308" w:rsidRDefault="00925AB6" w:rsidP="002A6382">
            <w:pPr>
              <w:jc w:val="center"/>
              <w:rPr>
                <w:rFonts w:ascii="Times New Roman" w:hAnsi="Times New Roman" w:cs="Times New Roman"/>
                <w:sz w:val="26"/>
                <w:szCs w:val="26"/>
              </w:rPr>
            </w:pPr>
          </w:p>
        </w:tc>
        <w:tc>
          <w:tcPr>
            <w:tcW w:w="2612" w:type="dxa"/>
          </w:tcPr>
          <w:p w14:paraId="42628752" w14:textId="77777777" w:rsidR="00925AB6" w:rsidRPr="00A71308" w:rsidRDefault="00925AB6" w:rsidP="002A6382">
            <w:pPr>
              <w:widowControl w:val="0"/>
              <w:spacing w:before="60" w:after="60"/>
              <w:ind w:left="-12"/>
              <w:jc w:val="both"/>
              <w:rPr>
                <w:rFonts w:ascii="Times New Roman" w:hAnsi="Times New Roman" w:cs="Times New Roman"/>
                <w:sz w:val="26"/>
                <w:szCs w:val="26"/>
              </w:rPr>
            </w:pPr>
            <w:proofErr w:type="spellStart"/>
            <w:r w:rsidRPr="00A71308">
              <w:rPr>
                <w:rFonts w:ascii="Times New Roman" w:hAnsi="Times New Roman" w:cs="Times New Roman"/>
                <w:sz w:val="26"/>
                <w:szCs w:val="26"/>
              </w:rPr>
              <w:t>Kiểm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tra</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tính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đầy</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đủ</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của</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các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giấy</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có</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trong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thành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phần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w:t>
            </w:r>
          </w:p>
          <w:p w14:paraId="58EE2C14" w14:textId="77777777" w:rsidR="00925AB6" w:rsidRPr="00A71308" w:rsidRDefault="00925AB6" w:rsidP="002A6382">
            <w:pPr>
              <w:widowControl w:val="0"/>
              <w:spacing w:before="60" w:after="60"/>
              <w:ind w:left="-12"/>
              <w:jc w:val="both"/>
              <w:rPr>
                <w:rFonts w:ascii="Times New Roman" w:hAnsi="Times New Roman" w:cs="Times New Roman"/>
                <w:sz w:val="26"/>
                <w:szCs w:val="26"/>
              </w:rPr>
            </w:pPr>
            <w:r w:rsidRPr="00A71308">
              <w:rPr>
                <w:rFonts w:ascii="Times New Roman" w:hAnsi="Times New Roman" w:cs="Times New Roman"/>
                <w:b/>
                <w:bCs/>
                <w:i/>
                <w:iCs/>
                <w:sz w:val="26"/>
                <w:szCs w:val="26"/>
              </w:rPr>
              <w:t xml:space="preserve">- </w:t>
            </w:r>
            <w:proofErr w:type="spellStart"/>
            <w:r w:rsidRPr="00A71308">
              <w:rPr>
                <w:rFonts w:ascii="Times New Roman" w:hAnsi="Times New Roman" w:cs="Times New Roman"/>
                <w:b/>
                <w:bCs/>
                <w:i/>
                <w:iCs/>
                <w:sz w:val="26"/>
                <w:szCs w:val="26"/>
              </w:rPr>
              <w:t>Trường</w:t>
            </w:r>
            <w:proofErr w:type="spellEnd"/>
            <w:r w:rsidRPr="00A71308">
              <w:rPr>
                <w:rFonts w:ascii="Times New Roman" w:hAnsi="Times New Roman" w:cs="Times New Roman"/>
                <w:b/>
                <w:bCs/>
                <w:i/>
                <w:iCs/>
                <w:sz w:val="26"/>
                <w:szCs w:val="26"/>
              </w:rPr>
              <w:t xml:space="preserve"> </w:t>
            </w:r>
            <w:proofErr w:type="spellStart"/>
            <w:r w:rsidRPr="00A71308">
              <w:rPr>
                <w:rFonts w:ascii="Times New Roman" w:hAnsi="Times New Roman" w:cs="Times New Roman"/>
                <w:b/>
                <w:bCs/>
                <w:i/>
                <w:iCs/>
                <w:sz w:val="26"/>
                <w:szCs w:val="26"/>
              </w:rPr>
              <w:t>hợp</w:t>
            </w:r>
            <w:proofErr w:type="spellEnd"/>
            <w:r w:rsidRPr="00A71308">
              <w:rPr>
                <w:rFonts w:ascii="Times New Roman" w:hAnsi="Times New Roman" w:cs="Times New Roman"/>
                <w:b/>
                <w:bCs/>
                <w:i/>
                <w:iCs/>
                <w:sz w:val="26"/>
                <w:szCs w:val="26"/>
              </w:rPr>
              <w:t xml:space="preserve"> </w:t>
            </w:r>
            <w:proofErr w:type="spellStart"/>
            <w:r w:rsidRPr="00A71308">
              <w:rPr>
                <w:rFonts w:ascii="Times New Roman" w:hAnsi="Times New Roman" w:cs="Times New Roman"/>
                <w:b/>
                <w:bCs/>
                <w:i/>
                <w:iCs/>
                <w:sz w:val="26"/>
                <w:szCs w:val="26"/>
              </w:rPr>
              <w:t>hô</w:t>
            </w:r>
            <w:proofErr w:type="spellEnd"/>
            <w:r w:rsidRPr="00A71308">
              <w:rPr>
                <w:rFonts w:ascii="Times New Roman" w:hAnsi="Times New Roman" w:cs="Times New Roman"/>
                <w:b/>
                <w:bCs/>
                <w:i/>
                <w:iCs/>
                <w:sz w:val="26"/>
                <w:szCs w:val="26"/>
              </w:rPr>
              <w:t xml:space="preserve">̀ </w:t>
            </w:r>
            <w:proofErr w:type="spellStart"/>
            <w:r w:rsidRPr="00A71308">
              <w:rPr>
                <w:rFonts w:ascii="Times New Roman" w:hAnsi="Times New Roman" w:cs="Times New Roman"/>
                <w:b/>
                <w:bCs/>
                <w:i/>
                <w:iCs/>
                <w:sz w:val="26"/>
                <w:szCs w:val="26"/>
              </w:rPr>
              <w:t>sơ</w:t>
            </w:r>
            <w:proofErr w:type="spellEnd"/>
            <w:r w:rsidRPr="00A71308">
              <w:rPr>
                <w:rFonts w:ascii="Times New Roman" w:hAnsi="Times New Roman" w:cs="Times New Roman"/>
                <w:b/>
                <w:bCs/>
                <w:i/>
                <w:iCs/>
                <w:sz w:val="26"/>
                <w:szCs w:val="26"/>
              </w:rPr>
              <w:t xml:space="preserve"> </w:t>
            </w:r>
            <w:proofErr w:type="spellStart"/>
            <w:r w:rsidRPr="00A71308">
              <w:rPr>
                <w:rFonts w:ascii="Times New Roman" w:hAnsi="Times New Roman" w:cs="Times New Roman"/>
                <w:b/>
                <w:bCs/>
                <w:i/>
                <w:iCs/>
                <w:sz w:val="26"/>
                <w:szCs w:val="26"/>
              </w:rPr>
              <w:t>hợp</w:t>
            </w:r>
            <w:proofErr w:type="spellEnd"/>
            <w:r w:rsidRPr="00A71308">
              <w:rPr>
                <w:rFonts w:ascii="Times New Roman" w:hAnsi="Times New Roman" w:cs="Times New Roman"/>
                <w:b/>
                <w:bCs/>
                <w:i/>
                <w:iCs/>
                <w:sz w:val="26"/>
                <w:szCs w:val="26"/>
              </w:rPr>
              <w:t xml:space="preserve"> </w:t>
            </w:r>
            <w:proofErr w:type="spellStart"/>
            <w:r w:rsidRPr="00A71308">
              <w:rPr>
                <w:rFonts w:ascii="Times New Roman" w:hAnsi="Times New Roman" w:cs="Times New Roman"/>
                <w:b/>
                <w:bCs/>
                <w:i/>
                <w:iCs/>
                <w:sz w:val="26"/>
                <w:szCs w:val="26"/>
              </w:rPr>
              <w:t>lệ</w:t>
            </w:r>
            <w:proofErr w:type="spellEnd"/>
            <w:r w:rsidRPr="00A71308">
              <w:rPr>
                <w:rFonts w:ascii="Times New Roman" w:hAnsi="Times New Roman" w:cs="Times New Roman"/>
                <w:b/>
                <w:bCs/>
                <w:i/>
                <w:iCs/>
                <w:sz w:val="26"/>
                <w:szCs w:val="26"/>
              </w:rPr>
              <w:t>:</w:t>
            </w: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Lập</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Giấy</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tiếp</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nhận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và</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hẹn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trả</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kết</w:t>
            </w:r>
            <w:proofErr w:type="spellEnd"/>
            <w:r w:rsidRPr="00A71308">
              <w:rPr>
                <w:rFonts w:ascii="Times New Roman" w:hAnsi="Times New Roman" w:cs="Times New Roman"/>
                <w:sz w:val="26"/>
                <w:szCs w:val="26"/>
              </w:rPr>
              <w:t xml:space="preserve"> quả, </w:t>
            </w:r>
            <w:proofErr w:type="spellStart"/>
            <w:r w:rsidRPr="00A71308">
              <w:rPr>
                <w:rFonts w:ascii="Times New Roman" w:hAnsi="Times New Roman" w:cs="Times New Roman"/>
                <w:sz w:val="26"/>
                <w:szCs w:val="26"/>
              </w:rPr>
              <w:t>trao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nhân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nộp</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hô</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theo</w:t>
            </w:r>
            <w:proofErr w:type="spellEnd"/>
            <w:r w:rsidRPr="00A71308">
              <w:rPr>
                <w:rFonts w:ascii="Times New Roman" w:hAnsi="Times New Roman" w:cs="Times New Roman"/>
                <w:sz w:val="26"/>
                <w:szCs w:val="26"/>
              </w:rPr>
              <w:t xml:space="preserve"> BM 01), </w:t>
            </w:r>
            <w:proofErr w:type="spellStart"/>
            <w:r w:rsidRPr="00A71308">
              <w:rPr>
                <w:rFonts w:ascii="Times New Roman" w:hAnsi="Times New Roman" w:cs="Times New Roman"/>
                <w:sz w:val="26"/>
                <w:szCs w:val="26"/>
              </w:rPr>
              <w:t>thực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hiện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tiếp</w:t>
            </w:r>
            <w:proofErr w:type="spellEnd"/>
            <w:r w:rsidRPr="00A71308">
              <w:rPr>
                <w:rFonts w:ascii="Times New Roman" w:hAnsi="Times New Roman" w:cs="Times New Roman"/>
                <w:sz w:val="26"/>
                <w:szCs w:val="26"/>
              </w:rPr>
              <w:t xml:space="preserve"> B2.</w:t>
            </w:r>
          </w:p>
          <w:p w14:paraId="441DEC8F" w14:textId="77777777" w:rsidR="00925AB6" w:rsidRPr="00A71308" w:rsidRDefault="00925AB6" w:rsidP="002A6382">
            <w:pPr>
              <w:widowControl w:val="0"/>
              <w:spacing w:before="60"/>
              <w:jc w:val="both"/>
              <w:rPr>
                <w:rFonts w:ascii="Times New Roman" w:hAnsi="Times New Roman" w:cs="Times New Roman"/>
                <w:sz w:val="26"/>
                <w:szCs w:val="26"/>
              </w:rPr>
            </w:pPr>
            <w:r w:rsidRPr="00A71308">
              <w:rPr>
                <w:rFonts w:ascii="Times New Roman" w:hAnsi="Times New Roman" w:cs="Times New Roman"/>
                <w:b/>
                <w:bCs/>
                <w:i/>
                <w:iCs/>
                <w:sz w:val="26"/>
                <w:szCs w:val="26"/>
              </w:rPr>
              <w:t xml:space="preserve">- </w:t>
            </w:r>
            <w:proofErr w:type="spellStart"/>
            <w:r w:rsidRPr="00A71308">
              <w:rPr>
                <w:rFonts w:ascii="Times New Roman" w:hAnsi="Times New Roman" w:cs="Times New Roman"/>
                <w:b/>
                <w:bCs/>
                <w:i/>
                <w:iCs/>
                <w:sz w:val="26"/>
                <w:szCs w:val="26"/>
              </w:rPr>
              <w:t>Trường</w:t>
            </w:r>
            <w:proofErr w:type="spellEnd"/>
            <w:r w:rsidRPr="00A71308">
              <w:rPr>
                <w:rFonts w:ascii="Times New Roman" w:hAnsi="Times New Roman" w:cs="Times New Roman"/>
                <w:b/>
                <w:bCs/>
                <w:i/>
                <w:iCs/>
                <w:sz w:val="26"/>
                <w:szCs w:val="26"/>
              </w:rPr>
              <w:t xml:space="preserve"> </w:t>
            </w:r>
            <w:proofErr w:type="spellStart"/>
            <w:r w:rsidRPr="00A71308">
              <w:rPr>
                <w:rFonts w:ascii="Times New Roman" w:hAnsi="Times New Roman" w:cs="Times New Roman"/>
                <w:b/>
                <w:bCs/>
                <w:i/>
                <w:iCs/>
                <w:sz w:val="26"/>
                <w:szCs w:val="26"/>
              </w:rPr>
              <w:t>hợp</w:t>
            </w:r>
            <w:proofErr w:type="spellEnd"/>
            <w:r w:rsidRPr="00A71308">
              <w:rPr>
                <w:rFonts w:ascii="Times New Roman" w:hAnsi="Times New Roman" w:cs="Times New Roman"/>
                <w:b/>
                <w:bCs/>
                <w:i/>
                <w:iCs/>
                <w:sz w:val="26"/>
                <w:szCs w:val="26"/>
              </w:rPr>
              <w:t xml:space="preserve"> </w:t>
            </w:r>
            <w:proofErr w:type="spellStart"/>
            <w:r w:rsidRPr="00A71308">
              <w:rPr>
                <w:rFonts w:ascii="Times New Roman" w:hAnsi="Times New Roman" w:cs="Times New Roman"/>
                <w:b/>
                <w:bCs/>
                <w:i/>
                <w:iCs/>
                <w:sz w:val="26"/>
                <w:szCs w:val="26"/>
              </w:rPr>
              <w:t>hô</w:t>
            </w:r>
            <w:proofErr w:type="spellEnd"/>
            <w:r w:rsidRPr="00A71308">
              <w:rPr>
                <w:rFonts w:ascii="Times New Roman" w:hAnsi="Times New Roman" w:cs="Times New Roman"/>
                <w:b/>
                <w:bCs/>
                <w:i/>
                <w:iCs/>
                <w:sz w:val="26"/>
                <w:szCs w:val="26"/>
              </w:rPr>
              <w:t xml:space="preserve">̀ </w:t>
            </w:r>
            <w:proofErr w:type="spellStart"/>
            <w:r w:rsidRPr="00A71308">
              <w:rPr>
                <w:rFonts w:ascii="Times New Roman" w:hAnsi="Times New Roman" w:cs="Times New Roman"/>
                <w:b/>
                <w:bCs/>
                <w:i/>
                <w:iCs/>
                <w:sz w:val="26"/>
                <w:szCs w:val="26"/>
              </w:rPr>
              <w:t>sơ</w:t>
            </w:r>
            <w:proofErr w:type="spellEnd"/>
            <w:r w:rsidRPr="00A71308">
              <w:rPr>
                <w:rFonts w:ascii="Times New Roman" w:hAnsi="Times New Roman" w:cs="Times New Roman"/>
                <w:b/>
                <w:bCs/>
                <w:i/>
                <w:iCs/>
                <w:sz w:val="26"/>
                <w:szCs w:val="26"/>
              </w:rPr>
              <w:t xml:space="preserve"> </w:t>
            </w:r>
            <w:proofErr w:type="spellStart"/>
            <w:r w:rsidRPr="00A71308">
              <w:rPr>
                <w:rFonts w:ascii="Times New Roman" w:hAnsi="Times New Roman" w:cs="Times New Roman"/>
                <w:b/>
                <w:bCs/>
                <w:i/>
                <w:iCs/>
                <w:sz w:val="26"/>
                <w:szCs w:val="26"/>
              </w:rPr>
              <w:t>chưa</w:t>
            </w:r>
            <w:proofErr w:type="spellEnd"/>
            <w:r w:rsidRPr="00A71308">
              <w:rPr>
                <w:rFonts w:ascii="Times New Roman" w:hAnsi="Times New Roman" w:cs="Times New Roman"/>
                <w:b/>
                <w:bCs/>
                <w:i/>
                <w:iCs/>
                <w:sz w:val="26"/>
                <w:szCs w:val="26"/>
              </w:rPr>
              <w:t xml:space="preserve"> </w:t>
            </w:r>
            <w:proofErr w:type="spellStart"/>
            <w:r w:rsidRPr="00A71308">
              <w:rPr>
                <w:rFonts w:ascii="Times New Roman" w:hAnsi="Times New Roman" w:cs="Times New Roman"/>
                <w:b/>
                <w:bCs/>
                <w:i/>
                <w:iCs/>
                <w:sz w:val="26"/>
                <w:szCs w:val="26"/>
              </w:rPr>
              <w:t>hợp</w:t>
            </w:r>
            <w:proofErr w:type="spellEnd"/>
            <w:r w:rsidRPr="00A71308">
              <w:rPr>
                <w:rFonts w:ascii="Times New Roman" w:hAnsi="Times New Roman" w:cs="Times New Roman"/>
                <w:b/>
                <w:bCs/>
                <w:i/>
                <w:iCs/>
                <w:sz w:val="26"/>
                <w:szCs w:val="26"/>
              </w:rPr>
              <w:t xml:space="preserve"> </w:t>
            </w:r>
            <w:proofErr w:type="spellStart"/>
            <w:r w:rsidRPr="00A71308">
              <w:rPr>
                <w:rFonts w:ascii="Times New Roman" w:hAnsi="Times New Roman" w:cs="Times New Roman"/>
                <w:b/>
                <w:bCs/>
                <w:i/>
                <w:iCs/>
                <w:sz w:val="26"/>
                <w:szCs w:val="26"/>
              </w:rPr>
              <w:t>lệ</w:t>
            </w:r>
            <w:proofErr w:type="spellEnd"/>
            <w:r w:rsidRPr="00A71308">
              <w:rPr>
                <w:rFonts w:ascii="Times New Roman" w:hAnsi="Times New Roman" w:cs="Times New Roman"/>
                <w:b/>
                <w:bCs/>
                <w:i/>
                <w:iCs/>
                <w:sz w:val="26"/>
                <w:szCs w:val="26"/>
              </w:rPr>
              <w:t>:</w:t>
            </w: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Hướng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dẫn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tổ</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chức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nộp</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hô</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bô</w:t>
            </w:r>
            <w:proofErr w:type="spellEnd"/>
            <w:r w:rsidRPr="00A71308">
              <w:rPr>
                <w:rFonts w:ascii="Times New Roman" w:hAnsi="Times New Roman" w:cs="Times New Roman"/>
                <w:sz w:val="26"/>
                <w:szCs w:val="26"/>
              </w:rPr>
              <w:t xml:space="preserve">̉ sung, </w:t>
            </w:r>
            <w:proofErr w:type="spellStart"/>
            <w:r w:rsidRPr="00A71308">
              <w:rPr>
                <w:rFonts w:ascii="Times New Roman" w:hAnsi="Times New Roman" w:cs="Times New Roman"/>
                <w:sz w:val="26"/>
                <w:szCs w:val="26"/>
              </w:rPr>
              <w:t>hoàn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thiện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hô</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và</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ghi</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rõ</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lý</w:t>
            </w:r>
            <w:proofErr w:type="spellEnd"/>
            <w:r w:rsidRPr="00A71308">
              <w:rPr>
                <w:rFonts w:ascii="Times New Roman" w:hAnsi="Times New Roman" w:cs="Times New Roman"/>
                <w:sz w:val="26"/>
                <w:szCs w:val="26"/>
              </w:rPr>
              <w:t xml:space="preserve"> do (</w:t>
            </w:r>
            <w:proofErr w:type="spellStart"/>
            <w:r w:rsidRPr="00A71308">
              <w:rPr>
                <w:rFonts w:ascii="Times New Roman" w:hAnsi="Times New Roman" w:cs="Times New Roman"/>
                <w:sz w:val="26"/>
                <w:szCs w:val="26"/>
              </w:rPr>
              <w:t>theo</w:t>
            </w:r>
            <w:proofErr w:type="spellEnd"/>
            <w:r w:rsidRPr="00A71308">
              <w:rPr>
                <w:rFonts w:ascii="Times New Roman" w:hAnsi="Times New Roman" w:cs="Times New Roman"/>
                <w:sz w:val="26"/>
                <w:szCs w:val="26"/>
              </w:rPr>
              <w:t xml:space="preserve"> BM 02).</w:t>
            </w:r>
          </w:p>
          <w:p w14:paraId="4B08F600" w14:textId="77777777" w:rsidR="00925AB6" w:rsidRPr="00A71308" w:rsidRDefault="00925AB6" w:rsidP="002A6382">
            <w:pPr>
              <w:ind w:left="-12"/>
              <w:jc w:val="both"/>
              <w:rPr>
                <w:rFonts w:ascii="Times New Roman" w:hAnsi="Times New Roman" w:cs="Times New Roman"/>
                <w:bCs/>
                <w:sz w:val="26"/>
                <w:szCs w:val="26"/>
              </w:rPr>
            </w:pPr>
            <w:r w:rsidRPr="00A71308">
              <w:rPr>
                <w:rFonts w:ascii="Times New Roman" w:hAnsi="Times New Roman" w:cs="Times New Roman"/>
                <w:b/>
                <w:bCs/>
                <w:i/>
                <w:iCs/>
                <w:sz w:val="26"/>
                <w:szCs w:val="26"/>
              </w:rPr>
              <w:t xml:space="preserve">- </w:t>
            </w:r>
            <w:proofErr w:type="spellStart"/>
            <w:r w:rsidRPr="00A71308">
              <w:rPr>
                <w:rFonts w:ascii="Times New Roman" w:hAnsi="Times New Roman" w:cs="Times New Roman"/>
                <w:b/>
                <w:bCs/>
                <w:i/>
                <w:iCs/>
                <w:sz w:val="26"/>
                <w:szCs w:val="26"/>
              </w:rPr>
              <w:t>Trường</w:t>
            </w:r>
            <w:proofErr w:type="spellEnd"/>
            <w:r w:rsidRPr="00A71308">
              <w:rPr>
                <w:rFonts w:ascii="Times New Roman" w:hAnsi="Times New Roman" w:cs="Times New Roman"/>
                <w:b/>
                <w:bCs/>
                <w:i/>
                <w:iCs/>
                <w:sz w:val="26"/>
                <w:szCs w:val="26"/>
              </w:rPr>
              <w:t xml:space="preserve"> </w:t>
            </w:r>
            <w:proofErr w:type="spellStart"/>
            <w:r w:rsidRPr="00A71308">
              <w:rPr>
                <w:rFonts w:ascii="Times New Roman" w:hAnsi="Times New Roman" w:cs="Times New Roman"/>
                <w:b/>
                <w:bCs/>
                <w:i/>
                <w:iCs/>
                <w:sz w:val="26"/>
                <w:szCs w:val="26"/>
              </w:rPr>
              <w:t>hợp</w:t>
            </w:r>
            <w:proofErr w:type="spellEnd"/>
            <w:r w:rsidRPr="00A71308">
              <w:rPr>
                <w:rFonts w:ascii="Times New Roman" w:hAnsi="Times New Roman" w:cs="Times New Roman"/>
                <w:b/>
                <w:bCs/>
                <w:i/>
                <w:iCs/>
                <w:sz w:val="26"/>
                <w:szCs w:val="26"/>
              </w:rPr>
              <w:t xml:space="preserve"> </w:t>
            </w:r>
            <w:proofErr w:type="spellStart"/>
            <w:r w:rsidRPr="00A71308">
              <w:rPr>
                <w:rFonts w:ascii="Times New Roman" w:hAnsi="Times New Roman" w:cs="Times New Roman"/>
                <w:b/>
                <w:bCs/>
                <w:i/>
                <w:iCs/>
                <w:sz w:val="26"/>
                <w:szCs w:val="26"/>
              </w:rPr>
              <w:t>từ</w:t>
            </w:r>
            <w:proofErr w:type="spellEnd"/>
            <w:r w:rsidRPr="00A71308">
              <w:rPr>
                <w:rFonts w:ascii="Times New Roman" w:hAnsi="Times New Roman" w:cs="Times New Roman"/>
                <w:b/>
                <w:bCs/>
                <w:i/>
                <w:iCs/>
                <w:sz w:val="26"/>
                <w:szCs w:val="26"/>
              </w:rPr>
              <w:t xml:space="preserve"> </w:t>
            </w:r>
            <w:proofErr w:type="spellStart"/>
            <w:r w:rsidRPr="00A71308">
              <w:rPr>
                <w:rFonts w:ascii="Times New Roman" w:hAnsi="Times New Roman" w:cs="Times New Roman"/>
                <w:b/>
                <w:bCs/>
                <w:i/>
                <w:iCs/>
                <w:sz w:val="26"/>
                <w:szCs w:val="26"/>
              </w:rPr>
              <w:t>chối</w:t>
            </w:r>
            <w:proofErr w:type="spellEnd"/>
            <w:r w:rsidRPr="00A71308">
              <w:rPr>
                <w:rFonts w:ascii="Times New Roman" w:hAnsi="Times New Roman" w:cs="Times New Roman"/>
                <w:b/>
                <w:bCs/>
                <w:i/>
                <w:iCs/>
                <w:sz w:val="26"/>
                <w:szCs w:val="26"/>
              </w:rPr>
              <w:t xml:space="preserve"> </w:t>
            </w:r>
            <w:proofErr w:type="spellStart"/>
            <w:r w:rsidRPr="00A71308">
              <w:rPr>
                <w:rFonts w:ascii="Times New Roman" w:hAnsi="Times New Roman" w:cs="Times New Roman"/>
                <w:b/>
                <w:bCs/>
                <w:i/>
                <w:iCs/>
                <w:sz w:val="26"/>
                <w:szCs w:val="26"/>
              </w:rPr>
              <w:t>tiếp</w:t>
            </w:r>
            <w:proofErr w:type="spellEnd"/>
            <w:r w:rsidRPr="00A71308">
              <w:rPr>
                <w:rFonts w:ascii="Times New Roman" w:hAnsi="Times New Roman" w:cs="Times New Roman"/>
                <w:b/>
                <w:bCs/>
                <w:i/>
                <w:iCs/>
                <w:sz w:val="26"/>
                <w:szCs w:val="26"/>
              </w:rPr>
              <w:t xml:space="preserve"> </w:t>
            </w:r>
            <w:proofErr w:type="spellStart"/>
            <w:r w:rsidRPr="00A71308">
              <w:rPr>
                <w:rFonts w:ascii="Times New Roman" w:hAnsi="Times New Roman" w:cs="Times New Roman"/>
                <w:b/>
                <w:bCs/>
                <w:i/>
                <w:iCs/>
                <w:sz w:val="26"/>
                <w:szCs w:val="26"/>
              </w:rPr>
              <w:t>nhận</w:t>
            </w:r>
            <w:proofErr w:type="spellEnd"/>
            <w:r w:rsidRPr="00A71308">
              <w:rPr>
                <w:rFonts w:ascii="Times New Roman" w:hAnsi="Times New Roman" w:cs="Times New Roman"/>
                <w:b/>
                <w:bCs/>
                <w:i/>
                <w:iCs/>
                <w:sz w:val="26"/>
                <w:szCs w:val="26"/>
              </w:rPr>
              <w:t xml:space="preserve"> </w:t>
            </w:r>
            <w:proofErr w:type="spellStart"/>
            <w:r w:rsidRPr="00A71308">
              <w:rPr>
                <w:rFonts w:ascii="Times New Roman" w:hAnsi="Times New Roman" w:cs="Times New Roman"/>
                <w:b/>
                <w:bCs/>
                <w:i/>
                <w:iCs/>
                <w:sz w:val="26"/>
                <w:szCs w:val="26"/>
              </w:rPr>
              <w:t>hồ</w:t>
            </w:r>
            <w:proofErr w:type="spellEnd"/>
            <w:r w:rsidRPr="00A71308">
              <w:rPr>
                <w:rFonts w:ascii="Times New Roman" w:hAnsi="Times New Roman" w:cs="Times New Roman"/>
                <w:b/>
                <w:bCs/>
                <w:i/>
                <w:iCs/>
                <w:sz w:val="26"/>
                <w:szCs w:val="26"/>
              </w:rPr>
              <w:t xml:space="preserve"> </w:t>
            </w:r>
            <w:proofErr w:type="spellStart"/>
            <w:r w:rsidRPr="00A71308">
              <w:rPr>
                <w:rFonts w:ascii="Times New Roman" w:hAnsi="Times New Roman" w:cs="Times New Roman"/>
                <w:b/>
                <w:bCs/>
                <w:i/>
                <w:iCs/>
                <w:sz w:val="26"/>
                <w:szCs w:val="26"/>
              </w:rPr>
              <w:t>sơ</w:t>
            </w:r>
            <w:proofErr w:type="spellEnd"/>
            <w:r w:rsidRPr="00A71308">
              <w:rPr>
                <w:rFonts w:ascii="Times New Roman" w:hAnsi="Times New Roman" w:cs="Times New Roman"/>
                <w:b/>
                <w:bCs/>
                <w:i/>
                <w:iCs/>
                <w:sz w:val="26"/>
                <w:szCs w:val="26"/>
              </w:rPr>
              <w:t>:</w:t>
            </w: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Lập</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Phiếu</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từ</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chối</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tiếp</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nhận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giải</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quyết</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theo</w:t>
            </w:r>
            <w:proofErr w:type="spellEnd"/>
            <w:r w:rsidRPr="00A71308">
              <w:rPr>
                <w:rFonts w:ascii="Times New Roman" w:hAnsi="Times New Roman" w:cs="Times New Roman"/>
                <w:sz w:val="26"/>
                <w:szCs w:val="26"/>
              </w:rPr>
              <w:t xml:space="preserve"> BM 03).</w:t>
            </w:r>
          </w:p>
        </w:tc>
      </w:tr>
      <w:tr w:rsidR="00925AB6" w:rsidRPr="00A71308" w14:paraId="14E5B816" w14:textId="77777777" w:rsidTr="002A6382">
        <w:trPr>
          <w:trHeight w:val="890"/>
        </w:trPr>
        <w:tc>
          <w:tcPr>
            <w:tcW w:w="959" w:type="dxa"/>
          </w:tcPr>
          <w:p w14:paraId="6ACE8C97" w14:textId="77777777" w:rsidR="00925AB6" w:rsidRPr="001F47B4" w:rsidRDefault="00925AB6" w:rsidP="002A6382">
            <w:pPr>
              <w:spacing w:before="20" w:after="20"/>
              <w:jc w:val="center"/>
              <w:rPr>
                <w:rFonts w:ascii="Times New Roman" w:hAnsi="Times New Roman" w:cs="Times New Roman"/>
                <w:sz w:val="26"/>
                <w:szCs w:val="26"/>
              </w:rPr>
            </w:pPr>
            <w:r w:rsidRPr="001F47B4">
              <w:rPr>
                <w:rFonts w:ascii="Times New Roman" w:hAnsi="Times New Roman" w:cs="Times New Roman"/>
                <w:sz w:val="26"/>
                <w:szCs w:val="26"/>
              </w:rPr>
              <w:t>B2</w:t>
            </w:r>
          </w:p>
        </w:tc>
        <w:tc>
          <w:tcPr>
            <w:tcW w:w="1730" w:type="dxa"/>
          </w:tcPr>
          <w:p w14:paraId="10F4793D" w14:textId="77777777" w:rsidR="00925AB6" w:rsidRPr="001F47B4" w:rsidRDefault="00925AB6" w:rsidP="002A6382">
            <w:pPr>
              <w:jc w:val="center"/>
              <w:rPr>
                <w:rFonts w:ascii="Times New Roman" w:hAnsi="Times New Roman" w:cs="Times New Roman"/>
                <w:b/>
                <w:sz w:val="26"/>
                <w:szCs w:val="26"/>
                <w:lang w:val="nl-NL"/>
              </w:rPr>
            </w:pPr>
            <w:proofErr w:type="spellStart"/>
            <w:r w:rsidRPr="001F47B4">
              <w:rPr>
                <w:rFonts w:ascii="Times New Roman" w:hAnsi="Times New Roman" w:cs="Times New Roman"/>
                <w:b/>
                <w:sz w:val="26"/>
                <w:szCs w:val="26"/>
                <w:lang w:val="nl-NL"/>
              </w:rPr>
              <w:t>Tiếp</w:t>
            </w:r>
            <w:proofErr w:type="spellEnd"/>
            <w:r w:rsidRPr="001F47B4">
              <w:rPr>
                <w:rFonts w:ascii="Times New Roman" w:hAnsi="Times New Roman" w:cs="Times New Roman"/>
                <w:b/>
                <w:sz w:val="26"/>
                <w:szCs w:val="26"/>
                <w:lang w:val="nl-NL"/>
              </w:rPr>
              <w:t xml:space="preserve"> </w:t>
            </w:r>
            <w:proofErr w:type="spellStart"/>
            <w:r w:rsidRPr="001F47B4">
              <w:rPr>
                <w:rFonts w:ascii="Times New Roman" w:hAnsi="Times New Roman" w:cs="Times New Roman"/>
                <w:b/>
                <w:sz w:val="26"/>
                <w:szCs w:val="26"/>
                <w:lang w:val="nl-NL"/>
              </w:rPr>
              <w:t>nhận</w:t>
            </w:r>
            <w:proofErr w:type="spellEnd"/>
            <w:r w:rsidRPr="001F47B4">
              <w:rPr>
                <w:rFonts w:ascii="Times New Roman" w:hAnsi="Times New Roman" w:cs="Times New Roman"/>
                <w:b/>
                <w:sz w:val="26"/>
                <w:szCs w:val="26"/>
                <w:lang w:val="nl-NL"/>
              </w:rPr>
              <w:t xml:space="preserve"> </w:t>
            </w:r>
            <w:proofErr w:type="spellStart"/>
            <w:r w:rsidRPr="001F47B4">
              <w:rPr>
                <w:rFonts w:ascii="Times New Roman" w:hAnsi="Times New Roman" w:cs="Times New Roman"/>
                <w:b/>
                <w:sz w:val="26"/>
                <w:szCs w:val="26"/>
                <w:lang w:val="nl-NL"/>
              </w:rPr>
              <w:t>hồ</w:t>
            </w:r>
            <w:proofErr w:type="spellEnd"/>
            <w:r w:rsidRPr="001F47B4">
              <w:rPr>
                <w:rFonts w:ascii="Times New Roman" w:hAnsi="Times New Roman" w:cs="Times New Roman"/>
                <w:b/>
                <w:sz w:val="26"/>
                <w:szCs w:val="26"/>
                <w:lang w:val="nl-NL"/>
              </w:rPr>
              <w:t xml:space="preserve"> </w:t>
            </w:r>
            <w:proofErr w:type="spellStart"/>
            <w:r w:rsidRPr="001F47B4">
              <w:rPr>
                <w:rFonts w:ascii="Times New Roman" w:hAnsi="Times New Roman" w:cs="Times New Roman"/>
                <w:b/>
                <w:sz w:val="26"/>
                <w:szCs w:val="26"/>
                <w:lang w:val="nl-NL"/>
              </w:rPr>
              <w:t>sơ</w:t>
            </w:r>
            <w:proofErr w:type="spellEnd"/>
          </w:p>
        </w:tc>
        <w:tc>
          <w:tcPr>
            <w:tcW w:w="1823" w:type="dxa"/>
          </w:tcPr>
          <w:p w14:paraId="0DDBE0B8" w14:textId="77777777" w:rsidR="00925AB6" w:rsidRPr="001F47B4" w:rsidRDefault="00925AB6" w:rsidP="002A6382">
            <w:pPr>
              <w:spacing w:before="20" w:after="20"/>
              <w:jc w:val="center"/>
              <w:rPr>
                <w:rFonts w:ascii="Times New Roman" w:hAnsi="Times New Roman" w:cs="Times New Roman"/>
                <w:sz w:val="26"/>
                <w:szCs w:val="26"/>
                <w:lang w:val="nl-NL"/>
              </w:rPr>
            </w:pPr>
            <w:proofErr w:type="spellStart"/>
            <w:r w:rsidRPr="001F47B4">
              <w:rPr>
                <w:rFonts w:ascii="Times New Roman" w:hAnsi="Times New Roman" w:cs="Times New Roman"/>
                <w:sz w:val="26"/>
                <w:szCs w:val="26"/>
                <w:lang w:val="nl-NL"/>
              </w:rPr>
              <w:t>Bộ</w:t>
            </w:r>
            <w:proofErr w:type="spellEnd"/>
            <w:r w:rsidRPr="001F47B4">
              <w:rPr>
                <w:rFonts w:ascii="Times New Roman" w:hAnsi="Times New Roman" w:cs="Times New Roman"/>
                <w:sz w:val="26"/>
                <w:szCs w:val="26"/>
                <w:lang w:val="nl-NL"/>
              </w:rPr>
              <w:t xml:space="preserve"> </w:t>
            </w:r>
            <w:proofErr w:type="spellStart"/>
            <w:r w:rsidRPr="001F47B4">
              <w:rPr>
                <w:rFonts w:ascii="Times New Roman" w:hAnsi="Times New Roman" w:cs="Times New Roman"/>
                <w:sz w:val="26"/>
                <w:szCs w:val="26"/>
                <w:lang w:val="nl-NL"/>
              </w:rPr>
              <w:t>phận</w:t>
            </w:r>
            <w:proofErr w:type="spellEnd"/>
            <w:r w:rsidRPr="001F47B4">
              <w:rPr>
                <w:rFonts w:ascii="Times New Roman" w:hAnsi="Times New Roman" w:cs="Times New Roman"/>
                <w:sz w:val="26"/>
                <w:szCs w:val="26"/>
                <w:lang w:val="nl-NL"/>
              </w:rPr>
              <w:t xml:space="preserve"> </w:t>
            </w:r>
            <w:proofErr w:type="spellStart"/>
            <w:r w:rsidRPr="001F47B4">
              <w:rPr>
                <w:rFonts w:ascii="Times New Roman" w:hAnsi="Times New Roman" w:cs="Times New Roman"/>
                <w:sz w:val="26"/>
                <w:szCs w:val="26"/>
                <w:lang w:val="nl-NL"/>
              </w:rPr>
              <w:t>Một</w:t>
            </w:r>
            <w:proofErr w:type="spellEnd"/>
            <w:r w:rsidRPr="001F47B4">
              <w:rPr>
                <w:rFonts w:ascii="Times New Roman" w:hAnsi="Times New Roman" w:cs="Times New Roman"/>
                <w:sz w:val="26"/>
                <w:szCs w:val="26"/>
                <w:lang w:val="nl-NL"/>
              </w:rPr>
              <w:t xml:space="preserve"> </w:t>
            </w:r>
            <w:proofErr w:type="spellStart"/>
            <w:r w:rsidRPr="001F47B4">
              <w:rPr>
                <w:rFonts w:ascii="Times New Roman" w:hAnsi="Times New Roman" w:cs="Times New Roman"/>
                <w:sz w:val="26"/>
                <w:szCs w:val="26"/>
                <w:lang w:val="nl-NL"/>
              </w:rPr>
              <w:t>cửa</w:t>
            </w:r>
            <w:proofErr w:type="spellEnd"/>
          </w:p>
        </w:tc>
        <w:tc>
          <w:tcPr>
            <w:tcW w:w="1179" w:type="dxa"/>
          </w:tcPr>
          <w:p w14:paraId="4748B83A" w14:textId="77777777" w:rsidR="00925AB6" w:rsidRPr="001F47B4" w:rsidRDefault="00925AB6" w:rsidP="002A6382">
            <w:pPr>
              <w:spacing w:before="20" w:after="20"/>
              <w:jc w:val="center"/>
              <w:rPr>
                <w:rFonts w:ascii="Times New Roman" w:hAnsi="Times New Roman" w:cs="Times New Roman"/>
                <w:sz w:val="26"/>
                <w:szCs w:val="26"/>
                <w:lang w:val="nl-NL"/>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giờ</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làm</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việc</w:t>
            </w:r>
            <w:proofErr w:type="spellEnd"/>
          </w:p>
        </w:tc>
        <w:tc>
          <w:tcPr>
            <w:tcW w:w="1588" w:type="dxa"/>
          </w:tcPr>
          <w:p w14:paraId="4BD06A8D" w14:textId="77777777" w:rsidR="00925AB6" w:rsidRPr="001F47B4" w:rsidRDefault="00925AB6" w:rsidP="002A6382">
            <w:pPr>
              <w:pStyle w:val="ListParagraph"/>
              <w:tabs>
                <w:tab w:val="left" w:pos="253"/>
              </w:tabs>
              <w:spacing w:before="120"/>
              <w:ind w:left="0"/>
              <w:jc w:val="center"/>
              <w:rPr>
                <w:sz w:val="26"/>
                <w:szCs w:val="26"/>
              </w:rPr>
            </w:pPr>
            <w:r w:rsidRPr="001F47B4">
              <w:rPr>
                <w:sz w:val="26"/>
                <w:szCs w:val="26"/>
              </w:rPr>
              <w:t xml:space="preserve">- Theo </w:t>
            </w:r>
            <w:proofErr w:type="spellStart"/>
            <w:r w:rsidRPr="001F47B4">
              <w:rPr>
                <w:sz w:val="26"/>
                <w:szCs w:val="26"/>
              </w:rPr>
              <w:t>mục</w:t>
            </w:r>
            <w:proofErr w:type="spellEnd"/>
            <w:r w:rsidRPr="001F47B4">
              <w:rPr>
                <w:sz w:val="26"/>
                <w:szCs w:val="26"/>
              </w:rPr>
              <w:t xml:space="preserve"> I</w:t>
            </w:r>
          </w:p>
          <w:p w14:paraId="15948921" w14:textId="77777777" w:rsidR="00925AB6" w:rsidRPr="001F47B4" w:rsidRDefault="00925AB6" w:rsidP="00925AB6">
            <w:pPr>
              <w:pStyle w:val="ListParagraph"/>
              <w:numPr>
                <w:ilvl w:val="0"/>
                <w:numId w:val="12"/>
              </w:numPr>
              <w:tabs>
                <w:tab w:val="left" w:pos="253"/>
              </w:tabs>
              <w:spacing w:before="120"/>
              <w:ind w:left="0" w:firstLine="0"/>
              <w:jc w:val="center"/>
              <w:rPr>
                <w:sz w:val="26"/>
                <w:szCs w:val="26"/>
                <w:lang w:val="vi-VN"/>
              </w:rPr>
            </w:pPr>
            <w:r w:rsidRPr="001F47B4">
              <w:rPr>
                <w:sz w:val="26"/>
                <w:szCs w:val="26"/>
              </w:rPr>
              <w:t>BM 01</w:t>
            </w:r>
          </w:p>
          <w:p w14:paraId="7E5D6BA9" w14:textId="77777777" w:rsidR="00925AB6" w:rsidRPr="001F47B4" w:rsidRDefault="00925AB6" w:rsidP="00925AB6">
            <w:pPr>
              <w:pStyle w:val="ListParagraph"/>
              <w:numPr>
                <w:ilvl w:val="0"/>
                <w:numId w:val="12"/>
              </w:numPr>
              <w:tabs>
                <w:tab w:val="left" w:pos="253"/>
              </w:tabs>
              <w:spacing w:before="120"/>
              <w:ind w:left="0" w:firstLine="0"/>
              <w:jc w:val="center"/>
              <w:rPr>
                <w:sz w:val="26"/>
                <w:szCs w:val="26"/>
                <w:lang w:val="vi-VN"/>
              </w:rPr>
            </w:pPr>
            <w:r w:rsidRPr="001F47B4">
              <w:rPr>
                <w:sz w:val="26"/>
                <w:szCs w:val="26"/>
              </w:rPr>
              <w:t>BM 02</w:t>
            </w:r>
          </w:p>
          <w:p w14:paraId="60F826D5" w14:textId="77777777" w:rsidR="00925AB6" w:rsidRPr="001F47B4" w:rsidRDefault="00925AB6" w:rsidP="00925AB6">
            <w:pPr>
              <w:pStyle w:val="ListParagraph"/>
              <w:numPr>
                <w:ilvl w:val="0"/>
                <w:numId w:val="12"/>
              </w:numPr>
              <w:tabs>
                <w:tab w:val="left" w:pos="253"/>
              </w:tabs>
              <w:spacing w:before="120"/>
              <w:ind w:left="0" w:firstLine="0"/>
              <w:jc w:val="center"/>
              <w:rPr>
                <w:sz w:val="26"/>
                <w:szCs w:val="26"/>
                <w:lang w:val="vi-VN"/>
              </w:rPr>
            </w:pPr>
            <w:r w:rsidRPr="001F47B4">
              <w:rPr>
                <w:sz w:val="26"/>
                <w:szCs w:val="26"/>
              </w:rPr>
              <w:t>BM 03</w:t>
            </w:r>
          </w:p>
          <w:p w14:paraId="2AF69DB6" w14:textId="77777777" w:rsidR="00925AB6" w:rsidRPr="001F47B4" w:rsidRDefault="00925AB6" w:rsidP="002A6382">
            <w:pPr>
              <w:pStyle w:val="ListParagraph"/>
              <w:tabs>
                <w:tab w:val="left" w:pos="253"/>
              </w:tabs>
              <w:spacing w:before="120"/>
              <w:ind w:left="0"/>
              <w:jc w:val="center"/>
              <w:rPr>
                <w:sz w:val="26"/>
                <w:szCs w:val="26"/>
              </w:rPr>
            </w:pPr>
          </w:p>
        </w:tc>
        <w:tc>
          <w:tcPr>
            <w:tcW w:w="2612" w:type="dxa"/>
          </w:tcPr>
          <w:p w14:paraId="520D0AE9" w14:textId="77777777" w:rsidR="00925AB6" w:rsidRPr="001F47B4" w:rsidRDefault="00925AB6" w:rsidP="002A6382">
            <w:pPr>
              <w:spacing w:before="20" w:after="20"/>
              <w:jc w:val="both"/>
              <w:rPr>
                <w:rFonts w:ascii="Times New Roman" w:hAnsi="Times New Roman" w:cs="Times New Roman"/>
                <w:sz w:val="26"/>
                <w:szCs w:val="26"/>
              </w:rPr>
            </w:pPr>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Tiếp</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nhận</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trực</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tiếp</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hoặc</w:t>
            </w:r>
            <w:proofErr w:type="spellEnd"/>
            <w:r w:rsidRPr="001F47B4">
              <w:rPr>
                <w:rFonts w:ascii="Times New Roman" w:hAnsi="Times New Roman" w:cs="Times New Roman"/>
                <w:sz w:val="26"/>
                <w:szCs w:val="26"/>
              </w:rPr>
              <w:t xml:space="preserve"> qua </w:t>
            </w:r>
            <w:proofErr w:type="spellStart"/>
            <w:r w:rsidRPr="001F47B4">
              <w:rPr>
                <w:rFonts w:ascii="Times New Roman" w:hAnsi="Times New Roman" w:cs="Times New Roman"/>
                <w:sz w:val="26"/>
                <w:szCs w:val="26"/>
              </w:rPr>
              <w:t>đường</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bưu</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chính</w:t>
            </w:r>
            <w:proofErr w:type="spellEnd"/>
            <w:r w:rsidRPr="001F47B4">
              <w:rPr>
                <w:rFonts w:ascii="Times New Roman" w:hAnsi="Times New Roman" w:cs="Times New Roman"/>
                <w:sz w:val="26"/>
                <w:szCs w:val="26"/>
              </w:rPr>
              <w:t xml:space="preserve">: Scan </w:t>
            </w:r>
            <w:proofErr w:type="spellStart"/>
            <w:r w:rsidRPr="001F47B4">
              <w:rPr>
                <w:rFonts w:ascii="Times New Roman" w:hAnsi="Times New Roman" w:cs="Times New Roman"/>
                <w:sz w:val="26"/>
                <w:szCs w:val="26"/>
              </w:rPr>
              <w:t>và</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lưu</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trữ</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hồ</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sơ</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điện</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tử</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cập</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nhật</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vào</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Hệ</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thống</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Một</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cửa</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cho</w:t>
            </w:r>
            <w:proofErr w:type="spellEnd"/>
            <w:r>
              <w:rPr>
                <w:rFonts w:ascii="Times New Roman" w:hAnsi="Times New Roman" w:cs="Times New Roman"/>
                <w:sz w:val="26"/>
                <w:szCs w:val="26"/>
                <w:lang w:val="vi-VN"/>
              </w:rPr>
              <w:t xml:space="preserve"> gửi</w:t>
            </w:r>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phòng</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đơn</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vị</w:t>
            </w:r>
            <w:proofErr w:type="spellEnd"/>
            <w:r w:rsidRPr="001F47B4">
              <w:rPr>
                <w:rFonts w:ascii="Times New Roman" w:hAnsi="Times New Roman" w:cs="Times New Roman"/>
                <w:sz w:val="26"/>
                <w:szCs w:val="26"/>
              </w:rPr>
              <w:t>.</w:t>
            </w:r>
          </w:p>
          <w:p w14:paraId="59686489" w14:textId="77777777" w:rsidR="00925AB6" w:rsidRPr="001F47B4" w:rsidRDefault="00925AB6" w:rsidP="002A6382">
            <w:pPr>
              <w:spacing w:before="20" w:after="20"/>
              <w:jc w:val="both"/>
              <w:rPr>
                <w:rFonts w:ascii="Times New Roman" w:hAnsi="Times New Roman" w:cs="Times New Roman"/>
                <w:sz w:val="26"/>
                <w:szCs w:val="26"/>
              </w:rPr>
            </w:pPr>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Tiếp</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nhận</w:t>
            </w:r>
            <w:proofErr w:type="spellEnd"/>
            <w:r w:rsidRPr="001F47B4">
              <w:rPr>
                <w:rFonts w:ascii="Times New Roman" w:hAnsi="Times New Roman" w:cs="Times New Roman"/>
                <w:sz w:val="26"/>
                <w:szCs w:val="26"/>
              </w:rPr>
              <w:t xml:space="preserve"> qua </w:t>
            </w:r>
            <w:proofErr w:type="spellStart"/>
            <w:r w:rsidRPr="001F47B4">
              <w:rPr>
                <w:rFonts w:ascii="Times New Roman" w:hAnsi="Times New Roman" w:cs="Times New Roman"/>
                <w:sz w:val="26"/>
                <w:szCs w:val="26"/>
              </w:rPr>
              <w:t>Cổng</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dịch</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vụ</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công</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Quốc</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gia</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chuyển</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hồ</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sơ</w:t>
            </w:r>
            <w:proofErr w:type="spellEnd"/>
            <w:r>
              <w:rPr>
                <w:rFonts w:ascii="Times New Roman" w:hAnsi="Times New Roman" w:cs="Times New Roman"/>
                <w:sz w:val="26"/>
                <w:szCs w:val="26"/>
                <w:lang w:val="vi-VN"/>
              </w:rPr>
              <w:t xml:space="preserve"> gửi</w:t>
            </w:r>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cho</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phòng</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đơn</w:t>
            </w:r>
            <w:proofErr w:type="spellEnd"/>
            <w:r w:rsidRPr="001F47B4">
              <w:rPr>
                <w:rFonts w:ascii="Times New Roman" w:hAnsi="Times New Roman" w:cs="Times New Roman"/>
                <w:sz w:val="26"/>
                <w:szCs w:val="26"/>
              </w:rPr>
              <w:t xml:space="preserve"> </w:t>
            </w:r>
            <w:proofErr w:type="spellStart"/>
            <w:r w:rsidRPr="001F47B4">
              <w:rPr>
                <w:rFonts w:ascii="Times New Roman" w:hAnsi="Times New Roman" w:cs="Times New Roman"/>
                <w:sz w:val="26"/>
                <w:szCs w:val="26"/>
              </w:rPr>
              <w:t>vị</w:t>
            </w:r>
            <w:proofErr w:type="spellEnd"/>
          </w:p>
        </w:tc>
      </w:tr>
      <w:tr w:rsidR="00925AB6" w:rsidRPr="00A71308" w14:paraId="6BE81CD4" w14:textId="77777777" w:rsidTr="002A6382">
        <w:trPr>
          <w:trHeight w:val="1205"/>
        </w:trPr>
        <w:tc>
          <w:tcPr>
            <w:tcW w:w="959" w:type="dxa"/>
          </w:tcPr>
          <w:p w14:paraId="4BD3CF13" w14:textId="77777777" w:rsidR="00925AB6" w:rsidRPr="00A71308"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B3</w:t>
            </w:r>
          </w:p>
        </w:tc>
        <w:tc>
          <w:tcPr>
            <w:tcW w:w="1730" w:type="dxa"/>
          </w:tcPr>
          <w:p w14:paraId="17BBF6C1" w14:textId="77777777" w:rsidR="00925AB6" w:rsidRPr="00A71308" w:rsidRDefault="00925AB6" w:rsidP="002A6382">
            <w:pPr>
              <w:jc w:val="center"/>
              <w:rPr>
                <w:rFonts w:ascii="Times New Roman" w:hAnsi="Times New Roman" w:cs="Times New Roman"/>
                <w:b/>
                <w:sz w:val="26"/>
                <w:szCs w:val="26"/>
              </w:rPr>
            </w:pPr>
            <w:proofErr w:type="spellStart"/>
            <w:r w:rsidRPr="00A71308">
              <w:rPr>
                <w:rFonts w:ascii="Times New Roman" w:hAnsi="Times New Roman" w:cs="Times New Roman"/>
                <w:b/>
                <w:sz w:val="26"/>
                <w:szCs w:val="26"/>
              </w:rPr>
              <w:t>Kiểm</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tra</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tính</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hợp</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lệ</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của</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hồ</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sơ</w:t>
            </w:r>
            <w:proofErr w:type="spellEnd"/>
          </w:p>
        </w:tc>
        <w:tc>
          <w:tcPr>
            <w:tcW w:w="1823" w:type="dxa"/>
          </w:tcPr>
          <w:p w14:paraId="20F5FE57" w14:textId="77777777" w:rsidR="00925AB6" w:rsidRPr="00A71308" w:rsidRDefault="00925AB6" w:rsidP="002A6382">
            <w:pPr>
              <w:spacing w:before="20" w:after="20"/>
              <w:jc w:val="center"/>
              <w:rPr>
                <w:rFonts w:ascii="Times New Roman" w:hAnsi="Times New Roman" w:cs="Times New Roman"/>
                <w:sz w:val="26"/>
                <w:szCs w:val="26"/>
              </w:rPr>
            </w:pPr>
            <w:proofErr w:type="spellStart"/>
            <w:r w:rsidRPr="00A71308">
              <w:rPr>
                <w:rFonts w:ascii="Times New Roman" w:hAnsi="Times New Roman" w:cs="Times New Roman"/>
                <w:sz w:val="26"/>
                <w:szCs w:val="26"/>
              </w:rPr>
              <w:t>Công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chức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thụ</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lý</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p>
        </w:tc>
        <w:tc>
          <w:tcPr>
            <w:tcW w:w="1179" w:type="dxa"/>
          </w:tcPr>
          <w:p w14:paraId="182B1A3D" w14:textId="77777777" w:rsidR="00925AB6" w:rsidRPr="00A71308" w:rsidRDefault="00925AB6" w:rsidP="002A6382">
            <w:pPr>
              <w:spacing w:before="20" w:after="20"/>
              <w:jc w:val="center"/>
              <w:rPr>
                <w:rFonts w:ascii="Times New Roman" w:hAnsi="Times New Roman" w:cs="Times New Roman"/>
                <w:sz w:val="26"/>
                <w:szCs w:val="26"/>
              </w:rPr>
            </w:pPr>
            <w:r>
              <w:rPr>
                <w:rFonts w:ascii="Times New Roman" w:hAnsi="Times New Roman" w:cs="Times New Roman"/>
                <w:sz w:val="26"/>
                <w:szCs w:val="26"/>
                <w:lang w:val="nl-NL"/>
              </w:rPr>
              <w:t xml:space="preserve">0,5 </w:t>
            </w:r>
            <w:proofErr w:type="spellStart"/>
            <w:r w:rsidRPr="00A71308">
              <w:rPr>
                <w:rFonts w:ascii="Times New Roman" w:hAnsi="Times New Roman" w:cs="Times New Roman"/>
                <w:sz w:val="26"/>
                <w:szCs w:val="26"/>
                <w:lang w:val="nl-NL"/>
              </w:rPr>
              <w:t>ngày</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làm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việc</w:t>
            </w:r>
            <w:proofErr w:type="spellEnd"/>
          </w:p>
        </w:tc>
        <w:tc>
          <w:tcPr>
            <w:tcW w:w="1588" w:type="dxa"/>
          </w:tcPr>
          <w:p w14:paraId="489A4657" w14:textId="77777777" w:rsidR="00925AB6" w:rsidRPr="00A71308" w:rsidRDefault="00925AB6" w:rsidP="002A6382">
            <w:pPr>
              <w:pStyle w:val="ListParagraph"/>
              <w:tabs>
                <w:tab w:val="left" w:pos="253"/>
              </w:tabs>
              <w:spacing w:before="120"/>
              <w:ind w:left="0"/>
              <w:jc w:val="center"/>
              <w:rPr>
                <w:sz w:val="26"/>
                <w:szCs w:val="26"/>
              </w:rPr>
            </w:pPr>
            <w:r w:rsidRPr="00A71308">
              <w:rPr>
                <w:sz w:val="26"/>
                <w:szCs w:val="26"/>
              </w:rPr>
              <w:t xml:space="preserve">- Theo </w:t>
            </w:r>
            <w:proofErr w:type="spellStart"/>
            <w:r w:rsidRPr="00A71308">
              <w:rPr>
                <w:sz w:val="26"/>
                <w:szCs w:val="26"/>
              </w:rPr>
              <w:t>mục</w:t>
            </w:r>
            <w:proofErr w:type="spellEnd"/>
            <w:r w:rsidRPr="00A71308">
              <w:rPr>
                <w:sz w:val="26"/>
                <w:szCs w:val="26"/>
              </w:rPr>
              <w:t xml:space="preserve"> I</w:t>
            </w:r>
          </w:p>
          <w:p w14:paraId="61894993" w14:textId="77777777" w:rsidR="00925AB6" w:rsidRPr="00A71308" w:rsidRDefault="00925AB6" w:rsidP="00925AB6">
            <w:pPr>
              <w:pStyle w:val="ListParagraph"/>
              <w:numPr>
                <w:ilvl w:val="0"/>
                <w:numId w:val="12"/>
              </w:numPr>
              <w:tabs>
                <w:tab w:val="left" w:pos="253"/>
              </w:tabs>
              <w:spacing w:before="120"/>
              <w:ind w:left="0" w:firstLine="0"/>
              <w:jc w:val="center"/>
              <w:rPr>
                <w:sz w:val="26"/>
                <w:szCs w:val="26"/>
                <w:lang w:val="vi-VN"/>
              </w:rPr>
            </w:pPr>
            <w:r w:rsidRPr="00A71308">
              <w:rPr>
                <w:sz w:val="26"/>
                <w:szCs w:val="26"/>
              </w:rPr>
              <w:t>BM 01</w:t>
            </w:r>
          </w:p>
          <w:p w14:paraId="6AD881AA" w14:textId="77777777" w:rsidR="00925AB6" w:rsidRPr="00A71308" w:rsidRDefault="00925AB6" w:rsidP="00925AB6">
            <w:pPr>
              <w:pStyle w:val="ListParagraph"/>
              <w:numPr>
                <w:ilvl w:val="0"/>
                <w:numId w:val="12"/>
              </w:numPr>
              <w:tabs>
                <w:tab w:val="left" w:pos="253"/>
              </w:tabs>
              <w:spacing w:before="120"/>
              <w:ind w:left="0" w:firstLine="0"/>
              <w:jc w:val="center"/>
              <w:rPr>
                <w:sz w:val="26"/>
                <w:szCs w:val="26"/>
                <w:lang w:val="vi-VN"/>
              </w:rPr>
            </w:pPr>
            <w:r w:rsidRPr="00A71308">
              <w:rPr>
                <w:sz w:val="26"/>
                <w:szCs w:val="26"/>
              </w:rPr>
              <w:t>BM 02</w:t>
            </w:r>
          </w:p>
          <w:p w14:paraId="0EF33ADE" w14:textId="77777777" w:rsidR="00925AB6" w:rsidRPr="00A71308" w:rsidRDefault="00925AB6" w:rsidP="00925AB6">
            <w:pPr>
              <w:pStyle w:val="ListParagraph"/>
              <w:numPr>
                <w:ilvl w:val="0"/>
                <w:numId w:val="12"/>
              </w:numPr>
              <w:tabs>
                <w:tab w:val="left" w:pos="253"/>
              </w:tabs>
              <w:spacing w:before="120"/>
              <w:ind w:left="0" w:firstLine="0"/>
              <w:jc w:val="center"/>
              <w:rPr>
                <w:sz w:val="26"/>
                <w:szCs w:val="26"/>
                <w:lang w:val="vi-VN"/>
              </w:rPr>
            </w:pPr>
            <w:r w:rsidRPr="00A71308">
              <w:rPr>
                <w:sz w:val="26"/>
                <w:szCs w:val="26"/>
              </w:rPr>
              <w:t>BM 03</w:t>
            </w:r>
          </w:p>
          <w:p w14:paraId="2425FD8A" w14:textId="77777777" w:rsidR="00925AB6" w:rsidRPr="00A71308" w:rsidRDefault="00925AB6" w:rsidP="002A6382">
            <w:pPr>
              <w:spacing w:before="20" w:after="20"/>
              <w:jc w:val="center"/>
              <w:rPr>
                <w:rFonts w:ascii="Times New Roman" w:hAnsi="Times New Roman" w:cs="Times New Roman"/>
                <w:sz w:val="26"/>
                <w:szCs w:val="26"/>
              </w:rPr>
            </w:pPr>
          </w:p>
        </w:tc>
        <w:tc>
          <w:tcPr>
            <w:tcW w:w="2612" w:type="dxa"/>
          </w:tcPr>
          <w:p w14:paraId="607C5506" w14:textId="77777777" w:rsidR="00925AB6" w:rsidRPr="00A71308" w:rsidRDefault="00925AB6" w:rsidP="002A6382">
            <w:pPr>
              <w:jc w:val="both"/>
              <w:rPr>
                <w:rFonts w:ascii="Times New Roman" w:hAnsi="Times New Roman" w:cs="Times New Roman"/>
                <w:sz w:val="26"/>
                <w:szCs w:val="26"/>
              </w:rPr>
            </w:pPr>
            <w:proofErr w:type="spellStart"/>
            <w:r w:rsidRPr="00A71308">
              <w:rPr>
                <w:rStyle w:val="apple-converted-space"/>
                <w:rFonts w:ascii="Times New Roman" w:hAnsi="Times New Roman" w:cs="Times New Roman"/>
                <w:sz w:val="26"/>
                <w:szCs w:val="26"/>
              </w:rPr>
              <w:t>Công</w:t>
            </w:r>
            <w:proofErr w:type="spellEnd"/>
            <w:r w:rsidRPr="00A71308">
              <w:rPr>
                <w:rStyle w:val="apple-converted-space"/>
                <w:rFonts w:ascii="Times New Roman" w:hAnsi="Times New Roman" w:cs="Times New Roman"/>
                <w:sz w:val="26"/>
                <w:szCs w:val="26"/>
              </w:rPr>
              <w:t xml:space="preserve"> </w:t>
            </w:r>
            <w:proofErr w:type="spellStart"/>
            <w:r w:rsidRPr="00A71308">
              <w:rPr>
                <w:rStyle w:val="apple-converted-space"/>
                <w:rFonts w:ascii="Times New Roman" w:hAnsi="Times New Roman" w:cs="Times New Roman"/>
                <w:sz w:val="26"/>
                <w:szCs w:val="26"/>
              </w:rPr>
              <w:t>chức</w:t>
            </w:r>
            <w:proofErr w:type="spellEnd"/>
            <w:r w:rsidRPr="00A71308">
              <w:rPr>
                <w:rStyle w:val="apple-converted-space"/>
                <w:rFonts w:ascii="Times New Roman" w:hAnsi="Times New Roman" w:cs="Times New Roman"/>
                <w:sz w:val="26"/>
                <w:szCs w:val="26"/>
              </w:rPr>
              <w:t xml:space="preserve"> </w:t>
            </w:r>
            <w:proofErr w:type="spellStart"/>
            <w:r w:rsidRPr="00A71308">
              <w:rPr>
                <w:rStyle w:val="apple-converted-space"/>
                <w:rFonts w:ascii="Times New Roman" w:hAnsi="Times New Roman" w:cs="Times New Roman"/>
                <w:sz w:val="26"/>
                <w:szCs w:val="26"/>
              </w:rPr>
              <w:t>thụ</w:t>
            </w:r>
            <w:proofErr w:type="spellEnd"/>
            <w:r w:rsidRPr="00A71308">
              <w:rPr>
                <w:rStyle w:val="apple-converted-space"/>
                <w:rFonts w:ascii="Times New Roman" w:hAnsi="Times New Roman" w:cs="Times New Roman"/>
                <w:sz w:val="26"/>
                <w:szCs w:val="26"/>
              </w:rPr>
              <w:t xml:space="preserve"> </w:t>
            </w:r>
            <w:proofErr w:type="spellStart"/>
            <w:r w:rsidRPr="00A71308">
              <w:rPr>
                <w:rStyle w:val="apple-converted-space"/>
                <w:rFonts w:ascii="Times New Roman" w:hAnsi="Times New Roman" w:cs="Times New Roman"/>
                <w:sz w:val="26"/>
                <w:szCs w:val="26"/>
              </w:rPr>
              <w:t>lý</w:t>
            </w:r>
            <w:proofErr w:type="spellEnd"/>
            <w:r w:rsidRPr="00A71308">
              <w:rPr>
                <w:rStyle w:val="apple-converted-space"/>
                <w:rFonts w:ascii="Times New Roman" w:hAnsi="Times New Roman" w:cs="Times New Roman"/>
                <w:sz w:val="26"/>
                <w:szCs w:val="26"/>
              </w:rPr>
              <w:t xml:space="preserve"> </w:t>
            </w:r>
            <w:proofErr w:type="spellStart"/>
            <w:r w:rsidRPr="00A71308">
              <w:rPr>
                <w:rStyle w:val="apple-converted-space"/>
                <w:rFonts w:ascii="Times New Roman" w:hAnsi="Times New Roman" w:cs="Times New Roman"/>
                <w:sz w:val="26"/>
                <w:szCs w:val="26"/>
              </w:rPr>
              <w:t>hồ</w:t>
            </w:r>
            <w:proofErr w:type="spellEnd"/>
            <w:r w:rsidRPr="00A71308">
              <w:rPr>
                <w:rStyle w:val="apple-converted-space"/>
                <w:rFonts w:ascii="Times New Roman" w:hAnsi="Times New Roman" w:cs="Times New Roman"/>
                <w:sz w:val="26"/>
                <w:szCs w:val="26"/>
              </w:rPr>
              <w:t xml:space="preserve"> </w:t>
            </w:r>
            <w:proofErr w:type="spellStart"/>
            <w:r w:rsidRPr="00A71308">
              <w:rPr>
                <w:rStyle w:val="apple-converted-space"/>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tiến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hành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kiểm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tra</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tính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hợp</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lệ</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của</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w:t>
            </w:r>
          </w:p>
          <w:p w14:paraId="1CD6A25F" w14:textId="4D7247D4" w:rsidR="00925AB6" w:rsidRPr="006A410D" w:rsidRDefault="00925AB6" w:rsidP="002A6382">
            <w:pPr>
              <w:jc w:val="both"/>
              <w:rPr>
                <w:rFonts w:ascii="Times New Roman" w:hAnsi="Times New Roman" w:cs="Times New Roman"/>
                <w:sz w:val="26"/>
                <w:szCs w:val="26"/>
              </w:rPr>
            </w:pPr>
            <w:r>
              <w:rPr>
                <w:rFonts w:ascii="Times New Roman" w:hAnsi="Times New Roman" w:cs="Times New Roman"/>
                <w:bCs/>
                <w:sz w:val="26"/>
                <w:szCs w:val="26"/>
              </w:rPr>
              <w:t>-</w:t>
            </w:r>
            <w:r w:rsidRPr="006A410D">
              <w:rPr>
                <w:rFonts w:ascii="Times New Roman" w:hAnsi="Times New Roman" w:cs="Times New Roman"/>
                <w:bCs/>
                <w:sz w:val="26"/>
                <w:szCs w:val="26"/>
              </w:rPr>
              <w:t xml:space="preserve"> </w:t>
            </w:r>
            <w:proofErr w:type="spellStart"/>
            <w:r w:rsidRPr="006A410D">
              <w:rPr>
                <w:rFonts w:ascii="Times New Roman" w:hAnsi="Times New Roman" w:cs="Times New Roman"/>
                <w:bCs/>
                <w:sz w:val="26"/>
                <w:szCs w:val="26"/>
              </w:rPr>
              <w:t>Trường</w:t>
            </w:r>
            <w:proofErr w:type="spellEnd"/>
            <w:r w:rsidRPr="006A410D">
              <w:rPr>
                <w:rFonts w:ascii="Times New Roman" w:hAnsi="Times New Roman" w:cs="Times New Roman"/>
                <w:bCs/>
                <w:sz w:val="26"/>
                <w:szCs w:val="26"/>
              </w:rPr>
              <w:t xml:space="preserve"> </w:t>
            </w:r>
            <w:proofErr w:type="spellStart"/>
            <w:r w:rsidRPr="006A410D">
              <w:rPr>
                <w:rFonts w:ascii="Times New Roman" w:hAnsi="Times New Roman" w:cs="Times New Roman"/>
                <w:bCs/>
                <w:sz w:val="26"/>
                <w:szCs w:val="26"/>
              </w:rPr>
              <w:t>hợp</w:t>
            </w:r>
            <w:proofErr w:type="spellEnd"/>
            <w:r w:rsidRPr="006A410D">
              <w:rPr>
                <w:rFonts w:ascii="Times New Roman" w:hAnsi="Times New Roman" w:cs="Times New Roman"/>
                <w:bCs/>
                <w:sz w:val="26"/>
                <w:szCs w:val="26"/>
              </w:rPr>
              <w:t xml:space="preserve"> </w:t>
            </w:r>
            <w:proofErr w:type="spellStart"/>
            <w:r w:rsidRPr="006A410D">
              <w:rPr>
                <w:rFonts w:ascii="Times New Roman" w:hAnsi="Times New Roman" w:cs="Times New Roman"/>
                <w:bCs/>
                <w:sz w:val="26"/>
                <w:szCs w:val="26"/>
              </w:rPr>
              <w:t>hồ</w:t>
            </w:r>
            <w:proofErr w:type="spellEnd"/>
            <w:r w:rsidRPr="006A410D">
              <w:rPr>
                <w:rFonts w:ascii="Times New Roman" w:hAnsi="Times New Roman" w:cs="Times New Roman"/>
                <w:bCs/>
                <w:sz w:val="26"/>
                <w:szCs w:val="26"/>
              </w:rPr>
              <w:t xml:space="preserve"> </w:t>
            </w:r>
            <w:proofErr w:type="spellStart"/>
            <w:r w:rsidRPr="006A410D">
              <w:rPr>
                <w:rFonts w:ascii="Times New Roman" w:hAnsi="Times New Roman" w:cs="Times New Roman"/>
                <w:bCs/>
                <w:sz w:val="26"/>
                <w:szCs w:val="26"/>
              </w:rPr>
              <w:t>sơ</w:t>
            </w:r>
            <w:proofErr w:type="spellEnd"/>
            <w:r w:rsidRPr="006A410D">
              <w:rPr>
                <w:rFonts w:ascii="Times New Roman" w:hAnsi="Times New Roman" w:cs="Times New Roman"/>
                <w:bCs/>
                <w:sz w:val="26"/>
                <w:szCs w:val="26"/>
              </w:rPr>
              <w:t xml:space="preserve"> </w:t>
            </w:r>
            <w:proofErr w:type="spellStart"/>
            <w:r w:rsidRPr="006A410D">
              <w:rPr>
                <w:rFonts w:ascii="Times New Roman" w:hAnsi="Times New Roman" w:cs="Times New Roman"/>
                <w:bCs/>
                <w:sz w:val="26"/>
                <w:szCs w:val="26"/>
              </w:rPr>
              <w:t>chưa</w:t>
            </w:r>
            <w:proofErr w:type="spellEnd"/>
            <w:r w:rsidRPr="006A410D">
              <w:rPr>
                <w:rFonts w:ascii="Times New Roman" w:hAnsi="Times New Roman" w:cs="Times New Roman"/>
                <w:bCs/>
                <w:sz w:val="26"/>
                <w:szCs w:val="26"/>
              </w:rPr>
              <w:t xml:space="preserve"> </w:t>
            </w:r>
            <w:proofErr w:type="spellStart"/>
            <w:r w:rsidRPr="006A410D">
              <w:rPr>
                <w:rFonts w:ascii="Times New Roman" w:hAnsi="Times New Roman" w:cs="Times New Roman"/>
                <w:bCs/>
                <w:sz w:val="26"/>
                <w:szCs w:val="26"/>
              </w:rPr>
              <w:t>hợp</w:t>
            </w:r>
            <w:proofErr w:type="spellEnd"/>
            <w:r w:rsidRPr="006A410D">
              <w:rPr>
                <w:rFonts w:ascii="Times New Roman" w:hAnsi="Times New Roman" w:cs="Times New Roman"/>
                <w:bCs/>
                <w:sz w:val="26"/>
                <w:szCs w:val="26"/>
              </w:rPr>
              <w:t xml:space="preserve"> </w:t>
            </w:r>
            <w:proofErr w:type="spellStart"/>
            <w:r w:rsidRPr="006A410D">
              <w:rPr>
                <w:rFonts w:ascii="Times New Roman" w:hAnsi="Times New Roman" w:cs="Times New Roman"/>
                <w:bCs/>
                <w:sz w:val="26"/>
                <w:szCs w:val="26"/>
              </w:rPr>
              <w:t>lệ</w:t>
            </w:r>
            <w:proofErr w:type="spellEnd"/>
            <w:r w:rsidRPr="006A410D">
              <w:rPr>
                <w:rFonts w:ascii="Times New Roman" w:hAnsi="Times New Roman" w:cs="Times New Roman"/>
                <w:bCs/>
                <w:sz w:val="26"/>
                <w:szCs w:val="26"/>
              </w:rPr>
              <w:t xml:space="preserve"> </w:t>
            </w:r>
            <w:proofErr w:type="spellStart"/>
            <w:r w:rsidRPr="006A410D">
              <w:rPr>
                <w:rFonts w:ascii="Times New Roman" w:hAnsi="Times New Roman" w:cs="Times New Roman"/>
                <w:bCs/>
                <w:sz w:val="26"/>
                <w:szCs w:val="26"/>
              </w:rPr>
              <w:t>hoặc</w:t>
            </w:r>
            <w:proofErr w:type="spellEnd"/>
            <w:r w:rsidRPr="006A410D">
              <w:rPr>
                <w:rFonts w:ascii="Times New Roman" w:hAnsi="Times New Roman" w:cs="Times New Roman"/>
                <w:bCs/>
                <w:sz w:val="26"/>
                <w:szCs w:val="26"/>
              </w:rPr>
              <w:t xml:space="preserve"> </w:t>
            </w:r>
            <w:proofErr w:type="spellStart"/>
            <w:r w:rsidRPr="006A410D">
              <w:rPr>
                <w:rFonts w:ascii="Times New Roman" w:hAnsi="Times New Roman" w:cs="Times New Roman"/>
                <w:bCs/>
                <w:sz w:val="26"/>
                <w:szCs w:val="26"/>
              </w:rPr>
              <w:t>có</w:t>
            </w:r>
            <w:proofErr w:type="spellEnd"/>
            <w:r w:rsidRPr="006A410D">
              <w:rPr>
                <w:rFonts w:ascii="Times New Roman" w:hAnsi="Times New Roman" w:cs="Times New Roman"/>
                <w:bCs/>
                <w:sz w:val="26"/>
                <w:szCs w:val="26"/>
              </w:rPr>
              <w:t xml:space="preserve"> </w:t>
            </w:r>
            <w:proofErr w:type="spellStart"/>
            <w:r w:rsidRPr="006A410D">
              <w:rPr>
                <w:rFonts w:ascii="Times New Roman" w:hAnsi="Times New Roman" w:cs="Times New Roman"/>
                <w:bCs/>
                <w:sz w:val="26"/>
                <w:szCs w:val="26"/>
              </w:rPr>
              <w:t>nội</w:t>
            </w:r>
            <w:proofErr w:type="spellEnd"/>
            <w:r w:rsidRPr="006A410D">
              <w:rPr>
                <w:rFonts w:ascii="Times New Roman" w:hAnsi="Times New Roman" w:cs="Times New Roman"/>
                <w:bCs/>
                <w:sz w:val="26"/>
                <w:szCs w:val="26"/>
              </w:rPr>
              <w:t xml:space="preserve"> dung </w:t>
            </w:r>
            <w:proofErr w:type="spellStart"/>
            <w:r w:rsidRPr="006A410D">
              <w:rPr>
                <w:rFonts w:ascii="Times New Roman" w:hAnsi="Times New Roman" w:cs="Times New Roman"/>
                <w:bCs/>
                <w:sz w:val="26"/>
                <w:szCs w:val="26"/>
              </w:rPr>
              <w:t>cần</w:t>
            </w:r>
            <w:proofErr w:type="spellEnd"/>
            <w:r w:rsidRPr="006A410D">
              <w:rPr>
                <w:rFonts w:ascii="Times New Roman" w:hAnsi="Times New Roman" w:cs="Times New Roman"/>
                <w:bCs/>
                <w:sz w:val="26"/>
                <w:szCs w:val="26"/>
              </w:rPr>
              <w:t xml:space="preserve"> </w:t>
            </w:r>
            <w:proofErr w:type="spellStart"/>
            <w:r w:rsidRPr="006A410D">
              <w:rPr>
                <w:rFonts w:ascii="Times New Roman" w:hAnsi="Times New Roman" w:cs="Times New Roman"/>
                <w:bCs/>
                <w:sz w:val="26"/>
                <w:szCs w:val="26"/>
              </w:rPr>
              <w:t>sửa</w:t>
            </w:r>
            <w:proofErr w:type="spellEnd"/>
            <w:r w:rsidRPr="006A410D">
              <w:rPr>
                <w:rFonts w:ascii="Times New Roman" w:hAnsi="Times New Roman" w:cs="Times New Roman"/>
                <w:bCs/>
                <w:sz w:val="26"/>
                <w:szCs w:val="26"/>
              </w:rPr>
              <w:t xml:space="preserve"> </w:t>
            </w:r>
            <w:proofErr w:type="spellStart"/>
            <w:r w:rsidRPr="006A410D">
              <w:rPr>
                <w:rFonts w:ascii="Times New Roman" w:hAnsi="Times New Roman" w:cs="Times New Roman"/>
                <w:bCs/>
                <w:sz w:val="26"/>
                <w:szCs w:val="26"/>
              </w:rPr>
              <w:t>đổi</w:t>
            </w:r>
            <w:proofErr w:type="spellEnd"/>
            <w:r w:rsidRPr="006A410D">
              <w:rPr>
                <w:rFonts w:ascii="Times New Roman" w:hAnsi="Times New Roman" w:cs="Times New Roman"/>
                <w:bCs/>
                <w:sz w:val="26"/>
                <w:szCs w:val="26"/>
              </w:rPr>
              <w:t xml:space="preserve">, </w:t>
            </w:r>
            <w:proofErr w:type="spellStart"/>
            <w:r w:rsidRPr="006A410D">
              <w:rPr>
                <w:rFonts w:ascii="Times New Roman" w:hAnsi="Times New Roman" w:cs="Times New Roman"/>
                <w:bCs/>
                <w:sz w:val="26"/>
                <w:szCs w:val="26"/>
              </w:rPr>
              <w:t>bổ</w:t>
            </w:r>
            <w:proofErr w:type="spellEnd"/>
            <w:r w:rsidRPr="006A410D">
              <w:rPr>
                <w:rFonts w:ascii="Times New Roman" w:hAnsi="Times New Roman" w:cs="Times New Roman"/>
                <w:bCs/>
                <w:sz w:val="26"/>
                <w:szCs w:val="26"/>
              </w:rPr>
              <w:t xml:space="preserve"> sung</w:t>
            </w:r>
            <w:r w:rsidRPr="006A410D">
              <w:rPr>
                <w:rFonts w:ascii="Times New Roman" w:hAnsi="Times New Roman" w:cs="Times New Roman"/>
                <w:sz w:val="26"/>
                <w:szCs w:val="26"/>
              </w:rPr>
              <w:t xml:space="preserve">: </w:t>
            </w:r>
            <w:proofErr w:type="spellStart"/>
            <w:r w:rsidRPr="006A410D">
              <w:rPr>
                <w:rFonts w:ascii="Times New Roman" w:hAnsi="Times New Roman" w:cs="Times New Roman"/>
                <w:sz w:val="26"/>
                <w:szCs w:val="26"/>
              </w:rPr>
              <w:t>chuyển</w:t>
            </w:r>
            <w:proofErr w:type="spellEnd"/>
            <w:r w:rsidRPr="006A410D">
              <w:rPr>
                <w:rFonts w:ascii="Times New Roman" w:hAnsi="Times New Roman" w:cs="Times New Roman"/>
                <w:sz w:val="26"/>
                <w:szCs w:val="26"/>
              </w:rPr>
              <w:t xml:space="preserve"> sang </w:t>
            </w:r>
            <w:proofErr w:type="spellStart"/>
            <w:r w:rsidRPr="006A410D">
              <w:rPr>
                <w:rFonts w:ascii="Times New Roman" w:hAnsi="Times New Roman" w:cs="Times New Roman"/>
                <w:sz w:val="26"/>
                <w:szCs w:val="26"/>
              </w:rPr>
              <w:t>bước</w:t>
            </w:r>
            <w:proofErr w:type="spellEnd"/>
            <w:r w:rsidRPr="006A410D">
              <w:rPr>
                <w:rFonts w:ascii="Times New Roman" w:hAnsi="Times New Roman" w:cs="Times New Roman"/>
                <w:sz w:val="26"/>
                <w:szCs w:val="26"/>
              </w:rPr>
              <w:t xml:space="preserve"> </w:t>
            </w:r>
            <w:r w:rsidRPr="006A410D">
              <w:rPr>
                <w:rFonts w:ascii="Times New Roman" w:hAnsi="Times New Roman" w:cs="Times New Roman"/>
                <w:b/>
                <w:sz w:val="26"/>
                <w:szCs w:val="26"/>
              </w:rPr>
              <w:t>B4</w:t>
            </w:r>
          </w:p>
          <w:p w14:paraId="711FCC28" w14:textId="3205009E" w:rsidR="00925AB6" w:rsidRPr="006B6234" w:rsidRDefault="00925AB6" w:rsidP="002A6382">
            <w:pPr>
              <w:jc w:val="both"/>
              <w:rPr>
                <w:rFonts w:ascii="Times New Roman" w:hAnsi="Times New Roman" w:cs="Times New Roman"/>
                <w:b/>
                <w:sz w:val="26"/>
                <w:szCs w:val="26"/>
                <w:lang w:val="vi-VN"/>
              </w:rPr>
            </w:pPr>
            <w:r>
              <w:rPr>
                <w:rFonts w:ascii="Times New Roman" w:hAnsi="Times New Roman" w:cs="Times New Roman"/>
                <w:sz w:val="26"/>
                <w:szCs w:val="26"/>
              </w:rPr>
              <w:lastRenderedPageBreak/>
              <w:t>-</w:t>
            </w:r>
            <w:r w:rsidRPr="006A410D">
              <w:rPr>
                <w:rFonts w:ascii="Times New Roman" w:hAnsi="Times New Roman" w:cs="Times New Roman"/>
                <w:sz w:val="26"/>
                <w:szCs w:val="26"/>
              </w:rPr>
              <w:t xml:space="preserve"> </w:t>
            </w:r>
            <w:proofErr w:type="spellStart"/>
            <w:r w:rsidRPr="006A410D">
              <w:rPr>
                <w:rFonts w:ascii="Times New Roman" w:hAnsi="Times New Roman" w:cs="Times New Roman"/>
                <w:sz w:val="26"/>
                <w:szCs w:val="26"/>
              </w:rPr>
              <w:t>Trường</w:t>
            </w:r>
            <w:proofErr w:type="spellEnd"/>
            <w:r w:rsidRPr="006A410D">
              <w:rPr>
                <w:rFonts w:ascii="Times New Roman" w:hAnsi="Times New Roman" w:cs="Times New Roman"/>
                <w:sz w:val="26"/>
                <w:szCs w:val="26"/>
              </w:rPr>
              <w:t xml:space="preserve"> </w:t>
            </w:r>
            <w:proofErr w:type="spellStart"/>
            <w:r w:rsidRPr="006A410D">
              <w:rPr>
                <w:rFonts w:ascii="Times New Roman" w:hAnsi="Times New Roman" w:cs="Times New Roman"/>
                <w:sz w:val="26"/>
                <w:szCs w:val="26"/>
              </w:rPr>
              <w:t>hợp</w:t>
            </w:r>
            <w:proofErr w:type="spellEnd"/>
            <w:r w:rsidRPr="006A410D">
              <w:rPr>
                <w:rFonts w:ascii="Times New Roman" w:hAnsi="Times New Roman" w:cs="Times New Roman"/>
                <w:sz w:val="26"/>
                <w:szCs w:val="26"/>
              </w:rPr>
              <w:t xml:space="preserve"> </w:t>
            </w:r>
            <w:proofErr w:type="spellStart"/>
            <w:r w:rsidRPr="006A410D">
              <w:rPr>
                <w:rFonts w:ascii="Times New Roman" w:hAnsi="Times New Roman" w:cs="Times New Roman"/>
                <w:sz w:val="26"/>
                <w:szCs w:val="26"/>
              </w:rPr>
              <w:t>hồ</w:t>
            </w:r>
            <w:proofErr w:type="spellEnd"/>
            <w:r w:rsidRPr="006A410D">
              <w:rPr>
                <w:rFonts w:ascii="Times New Roman" w:hAnsi="Times New Roman" w:cs="Times New Roman"/>
                <w:sz w:val="26"/>
                <w:szCs w:val="26"/>
              </w:rPr>
              <w:t xml:space="preserve"> </w:t>
            </w:r>
            <w:proofErr w:type="spellStart"/>
            <w:r w:rsidRPr="006A410D">
              <w:rPr>
                <w:rFonts w:ascii="Times New Roman" w:hAnsi="Times New Roman" w:cs="Times New Roman"/>
                <w:sz w:val="26"/>
                <w:szCs w:val="26"/>
              </w:rPr>
              <w:t>sơ</w:t>
            </w:r>
            <w:proofErr w:type="spellEnd"/>
            <w:r w:rsidRPr="006A410D">
              <w:rPr>
                <w:rFonts w:ascii="Times New Roman" w:hAnsi="Times New Roman" w:cs="Times New Roman"/>
                <w:sz w:val="26"/>
                <w:szCs w:val="26"/>
              </w:rPr>
              <w:t xml:space="preserve"> </w:t>
            </w:r>
            <w:proofErr w:type="spellStart"/>
            <w:r w:rsidRPr="006A410D">
              <w:rPr>
                <w:rFonts w:ascii="Times New Roman" w:hAnsi="Times New Roman" w:cs="Times New Roman"/>
                <w:sz w:val="26"/>
                <w:szCs w:val="26"/>
              </w:rPr>
              <w:t>hợp</w:t>
            </w:r>
            <w:proofErr w:type="spellEnd"/>
            <w:r w:rsidRPr="006A410D">
              <w:rPr>
                <w:rFonts w:ascii="Times New Roman" w:hAnsi="Times New Roman" w:cs="Times New Roman"/>
                <w:sz w:val="26"/>
                <w:szCs w:val="26"/>
              </w:rPr>
              <w:t xml:space="preserve"> </w:t>
            </w:r>
            <w:proofErr w:type="spellStart"/>
            <w:r w:rsidRPr="006A410D">
              <w:rPr>
                <w:rFonts w:ascii="Times New Roman" w:hAnsi="Times New Roman" w:cs="Times New Roman"/>
                <w:sz w:val="26"/>
                <w:szCs w:val="26"/>
              </w:rPr>
              <w:t>lệ</w:t>
            </w:r>
            <w:proofErr w:type="spellEnd"/>
            <w:r w:rsidRPr="006A410D">
              <w:rPr>
                <w:rFonts w:ascii="Times New Roman" w:hAnsi="Times New Roman" w:cs="Times New Roman"/>
                <w:sz w:val="26"/>
                <w:szCs w:val="26"/>
              </w:rPr>
              <w:t xml:space="preserve">: </w:t>
            </w:r>
            <w:proofErr w:type="spellStart"/>
            <w:r w:rsidRPr="006A410D">
              <w:rPr>
                <w:rFonts w:ascii="Times New Roman" w:hAnsi="Times New Roman" w:cs="Times New Roman"/>
                <w:sz w:val="26"/>
                <w:szCs w:val="26"/>
              </w:rPr>
              <w:t>chuyển</w:t>
            </w:r>
            <w:proofErr w:type="spellEnd"/>
            <w:r w:rsidRPr="006A410D">
              <w:rPr>
                <w:rFonts w:ascii="Times New Roman" w:hAnsi="Times New Roman" w:cs="Times New Roman"/>
                <w:sz w:val="26"/>
                <w:szCs w:val="26"/>
              </w:rPr>
              <w:t xml:space="preserve"> </w:t>
            </w:r>
            <w:proofErr w:type="gramStart"/>
            <w:r w:rsidRPr="006A410D">
              <w:rPr>
                <w:rFonts w:ascii="Times New Roman" w:hAnsi="Times New Roman" w:cs="Times New Roman"/>
                <w:sz w:val="26"/>
                <w:szCs w:val="26"/>
              </w:rPr>
              <w:t xml:space="preserve">sang  </w:t>
            </w:r>
            <w:r w:rsidRPr="006A410D">
              <w:rPr>
                <w:rFonts w:ascii="Times New Roman" w:hAnsi="Times New Roman" w:cs="Times New Roman"/>
                <w:b/>
                <w:sz w:val="26"/>
                <w:szCs w:val="26"/>
              </w:rPr>
              <w:t>B</w:t>
            </w:r>
            <w:proofErr w:type="gramEnd"/>
            <w:r>
              <w:rPr>
                <w:rFonts w:ascii="Times New Roman" w:hAnsi="Times New Roman" w:cs="Times New Roman"/>
                <w:b/>
                <w:sz w:val="26"/>
                <w:szCs w:val="26"/>
                <w:lang w:val="vi-VN"/>
              </w:rPr>
              <w:t>5</w:t>
            </w:r>
          </w:p>
        </w:tc>
      </w:tr>
      <w:tr w:rsidR="00925AB6" w:rsidRPr="00A71308" w14:paraId="6A2EB0B5" w14:textId="77777777" w:rsidTr="002A6382">
        <w:trPr>
          <w:trHeight w:val="378"/>
        </w:trPr>
        <w:tc>
          <w:tcPr>
            <w:tcW w:w="959" w:type="dxa"/>
          </w:tcPr>
          <w:p w14:paraId="42A6EC6C" w14:textId="77777777" w:rsidR="00925AB6" w:rsidRPr="00A71308"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lastRenderedPageBreak/>
              <w:t>B4</w:t>
            </w:r>
          </w:p>
        </w:tc>
        <w:tc>
          <w:tcPr>
            <w:tcW w:w="8932" w:type="dxa"/>
            <w:gridSpan w:val="5"/>
          </w:tcPr>
          <w:p w14:paraId="18C8CB5F" w14:textId="77777777" w:rsidR="00925AB6" w:rsidRPr="00A71308" w:rsidRDefault="00925AB6" w:rsidP="002A6382">
            <w:pPr>
              <w:jc w:val="both"/>
              <w:rPr>
                <w:rFonts w:ascii="Times New Roman" w:hAnsi="Times New Roman" w:cs="Times New Roman"/>
                <w:sz w:val="26"/>
                <w:szCs w:val="26"/>
              </w:rPr>
            </w:pPr>
            <w:proofErr w:type="spellStart"/>
            <w:r w:rsidRPr="00A71308">
              <w:rPr>
                <w:rFonts w:ascii="Times New Roman" w:hAnsi="Times New Roman" w:cs="Times New Roman"/>
                <w:b/>
                <w:bCs/>
                <w:i/>
                <w:sz w:val="26"/>
                <w:szCs w:val="26"/>
              </w:rPr>
              <w:t>Trường</w:t>
            </w:r>
            <w:proofErr w:type="spellEnd"/>
            <w:r w:rsidRPr="00A71308">
              <w:rPr>
                <w:rFonts w:ascii="Times New Roman" w:hAnsi="Times New Roman" w:cs="Times New Roman"/>
                <w:b/>
                <w:bCs/>
                <w:i/>
                <w:sz w:val="26"/>
                <w:szCs w:val="26"/>
              </w:rPr>
              <w:t xml:space="preserve"> </w:t>
            </w:r>
            <w:proofErr w:type="spellStart"/>
            <w:r w:rsidRPr="00A71308">
              <w:rPr>
                <w:rFonts w:ascii="Times New Roman" w:hAnsi="Times New Roman" w:cs="Times New Roman"/>
                <w:b/>
                <w:bCs/>
                <w:i/>
                <w:sz w:val="26"/>
                <w:szCs w:val="26"/>
              </w:rPr>
              <w:t>hợp</w:t>
            </w:r>
            <w:proofErr w:type="spellEnd"/>
            <w:r w:rsidRPr="00A71308">
              <w:rPr>
                <w:rFonts w:ascii="Times New Roman" w:hAnsi="Times New Roman" w:cs="Times New Roman"/>
                <w:b/>
                <w:bCs/>
                <w:i/>
                <w:sz w:val="26"/>
                <w:szCs w:val="26"/>
              </w:rPr>
              <w:t xml:space="preserve"> </w:t>
            </w:r>
            <w:proofErr w:type="spellStart"/>
            <w:r w:rsidRPr="00A71308">
              <w:rPr>
                <w:rFonts w:ascii="Times New Roman" w:hAnsi="Times New Roman" w:cs="Times New Roman"/>
                <w:b/>
                <w:bCs/>
                <w:i/>
                <w:sz w:val="26"/>
                <w:szCs w:val="26"/>
              </w:rPr>
              <w:t>hồ</w:t>
            </w:r>
            <w:proofErr w:type="spellEnd"/>
            <w:r w:rsidRPr="00A71308">
              <w:rPr>
                <w:rFonts w:ascii="Times New Roman" w:hAnsi="Times New Roman" w:cs="Times New Roman"/>
                <w:b/>
                <w:bCs/>
                <w:i/>
                <w:sz w:val="26"/>
                <w:szCs w:val="26"/>
              </w:rPr>
              <w:t xml:space="preserve"> </w:t>
            </w:r>
            <w:proofErr w:type="spellStart"/>
            <w:r w:rsidRPr="00A71308">
              <w:rPr>
                <w:rFonts w:ascii="Times New Roman" w:hAnsi="Times New Roman" w:cs="Times New Roman"/>
                <w:b/>
                <w:bCs/>
                <w:i/>
                <w:sz w:val="26"/>
                <w:szCs w:val="26"/>
              </w:rPr>
              <w:t>sơ</w:t>
            </w:r>
            <w:proofErr w:type="spellEnd"/>
            <w:r w:rsidRPr="00A71308">
              <w:rPr>
                <w:rFonts w:ascii="Times New Roman" w:hAnsi="Times New Roman" w:cs="Times New Roman"/>
                <w:b/>
                <w:bCs/>
                <w:i/>
                <w:sz w:val="26"/>
                <w:szCs w:val="26"/>
              </w:rPr>
              <w:t xml:space="preserve"> </w:t>
            </w:r>
            <w:proofErr w:type="spellStart"/>
            <w:r w:rsidRPr="00A71308">
              <w:rPr>
                <w:rFonts w:ascii="Times New Roman" w:hAnsi="Times New Roman" w:cs="Times New Roman"/>
                <w:b/>
                <w:bCs/>
                <w:i/>
                <w:sz w:val="26"/>
                <w:szCs w:val="26"/>
              </w:rPr>
              <w:t>chưa</w:t>
            </w:r>
            <w:proofErr w:type="spellEnd"/>
            <w:r w:rsidRPr="00A71308">
              <w:rPr>
                <w:rFonts w:ascii="Times New Roman" w:hAnsi="Times New Roman" w:cs="Times New Roman"/>
                <w:b/>
                <w:bCs/>
                <w:i/>
                <w:sz w:val="26"/>
                <w:szCs w:val="26"/>
              </w:rPr>
              <w:t xml:space="preserve"> </w:t>
            </w:r>
            <w:proofErr w:type="spellStart"/>
            <w:r w:rsidRPr="00A71308">
              <w:rPr>
                <w:rFonts w:ascii="Times New Roman" w:hAnsi="Times New Roman" w:cs="Times New Roman"/>
                <w:b/>
                <w:bCs/>
                <w:i/>
                <w:sz w:val="26"/>
                <w:szCs w:val="26"/>
              </w:rPr>
              <w:t>hợp</w:t>
            </w:r>
            <w:proofErr w:type="spellEnd"/>
            <w:r w:rsidRPr="00A71308">
              <w:rPr>
                <w:rFonts w:ascii="Times New Roman" w:hAnsi="Times New Roman" w:cs="Times New Roman"/>
                <w:b/>
                <w:bCs/>
                <w:i/>
                <w:sz w:val="26"/>
                <w:szCs w:val="26"/>
              </w:rPr>
              <w:t xml:space="preserve"> </w:t>
            </w:r>
            <w:proofErr w:type="spellStart"/>
            <w:r w:rsidRPr="00A71308">
              <w:rPr>
                <w:rFonts w:ascii="Times New Roman" w:hAnsi="Times New Roman" w:cs="Times New Roman"/>
                <w:b/>
                <w:bCs/>
                <w:i/>
                <w:sz w:val="26"/>
                <w:szCs w:val="26"/>
              </w:rPr>
              <w:t>lệ</w:t>
            </w:r>
            <w:proofErr w:type="spellEnd"/>
            <w:r w:rsidRPr="00A71308">
              <w:rPr>
                <w:rFonts w:ascii="Times New Roman" w:hAnsi="Times New Roman" w:cs="Times New Roman"/>
                <w:b/>
                <w:bCs/>
                <w:i/>
                <w:sz w:val="26"/>
                <w:szCs w:val="26"/>
              </w:rPr>
              <w:t xml:space="preserve"> </w:t>
            </w:r>
            <w:proofErr w:type="spellStart"/>
            <w:r w:rsidRPr="00A71308">
              <w:rPr>
                <w:rFonts w:ascii="Times New Roman" w:hAnsi="Times New Roman" w:cs="Times New Roman"/>
                <w:b/>
                <w:bCs/>
                <w:i/>
                <w:sz w:val="26"/>
                <w:szCs w:val="26"/>
              </w:rPr>
              <w:t>hoặc</w:t>
            </w:r>
            <w:proofErr w:type="spellEnd"/>
            <w:r w:rsidRPr="00A71308">
              <w:rPr>
                <w:rFonts w:ascii="Times New Roman" w:hAnsi="Times New Roman" w:cs="Times New Roman"/>
                <w:b/>
                <w:bCs/>
                <w:i/>
                <w:sz w:val="26"/>
                <w:szCs w:val="26"/>
              </w:rPr>
              <w:t xml:space="preserve"> </w:t>
            </w:r>
            <w:proofErr w:type="spellStart"/>
            <w:r w:rsidRPr="00A71308">
              <w:rPr>
                <w:rFonts w:ascii="Times New Roman" w:hAnsi="Times New Roman" w:cs="Times New Roman"/>
                <w:b/>
                <w:bCs/>
                <w:i/>
                <w:sz w:val="26"/>
                <w:szCs w:val="26"/>
              </w:rPr>
              <w:t>có</w:t>
            </w:r>
            <w:proofErr w:type="spellEnd"/>
            <w:r w:rsidRPr="00A71308">
              <w:rPr>
                <w:rFonts w:ascii="Times New Roman" w:hAnsi="Times New Roman" w:cs="Times New Roman"/>
                <w:b/>
                <w:bCs/>
                <w:i/>
                <w:sz w:val="26"/>
                <w:szCs w:val="26"/>
              </w:rPr>
              <w:t xml:space="preserve"> </w:t>
            </w:r>
            <w:proofErr w:type="spellStart"/>
            <w:r w:rsidRPr="00A71308">
              <w:rPr>
                <w:rFonts w:ascii="Times New Roman" w:hAnsi="Times New Roman" w:cs="Times New Roman"/>
                <w:b/>
                <w:bCs/>
                <w:i/>
                <w:sz w:val="26"/>
                <w:szCs w:val="26"/>
              </w:rPr>
              <w:t>nội</w:t>
            </w:r>
            <w:proofErr w:type="spellEnd"/>
            <w:r w:rsidRPr="00A71308">
              <w:rPr>
                <w:rFonts w:ascii="Times New Roman" w:hAnsi="Times New Roman" w:cs="Times New Roman"/>
                <w:b/>
                <w:bCs/>
                <w:i/>
                <w:sz w:val="26"/>
                <w:szCs w:val="26"/>
              </w:rPr>
              <w:t xml:space="preserve"> dung </w:t>
            </w:r>
            <w:proofErr w:type="spellStart"/>
            <w:r w:rsidRPr="00A71308">
              <w:rPr>
                <w:rFonts w:ascii="Times New Roman" w:hAnsi="Times New Roman" w:cs="Times New Roman"/>
                <w:b/>
                <w:bCs/>
                <w:i/>
                <w:sz w:val="26"/>
                <w:szCs w:val="26"/>
              </w:rPr>
              <w:t>cần</w:t>
            </w:r>
            <w:proofErr w:type="spellEnd"/>
            <w:r w:rsidRPr="00A71308">
              <w:rPr>
                <w:rFonts w:ascii="Times New Roman" w:hAnsi="Times New Roman" w:cs="Times New Roman"/>
                <w:b/>
                <w:bCs/>
                <w:i/>
                <w:sz w:val="26"/>
                <w:szCs w:val="26"/>
              </w:rPr>
              <w:t xml:space="preserve"> </w:t>
            </w:r>
            <w:proofErr w:type="spellStart"/>
            <w:r w:rsidRPr="00A71308">
              <w:rPr>
                <w:rFonts w:ascii="Times New Roman" w:hAnsi="Times New Roman" w:cs="Times New Roman"/>
                <w:b/>
                <w:bCs/>
                <w:i/>
                <w:sz w:val="26"/>
                <w:szCs w:val="26"/>
              </w:rPr>
              <w:t>sửa</w:t>
            </w:r>
            <w:proofErr w:type="spellEnd"/>
            <w:r w:rsidRPr="00A71308">
              <w:rPr>
                <w:rFonts w:ascii="Times New Roman" w:hAnsi="Times New Roman" w:cs="Times New Roman"/>
                <w:b/>
                <w:bCs/>
                <w:i/>
                <w:sz w:val="26"/>
                <w:szCs w:val="26"/>
              </w:rPr>
              <w:t xml:space="preserve"> </w:t>
            </w:r>
            <w:proofErr w:type="spellStart"/>
            <w:r w:rsidRPr="00A71308">
              <w:rPr>
                <w:rFonts w:ascii="Times New Roman" w:hAnsi="Times New Roman" w:cs="Times New Roman"/>
                <w:b/>
                <w:bCs/>
                <w:i/>
                <w:sz w:val="26"/>
                <w:szCs w:val="26"/>
              </w:rPr>
              <w:t>đổi</w:t>
            </w:r>
            <w:proofErr w:type="spellEnd"/>
            <w:r w:rsidRPr="00A71308">
              <w:rPr>
                <w:rFonts w:ascii="Times New Roman" w:hAnsi="Times New Roman" w:cs="Times New Roman"/>
                <w:b/>
                <w:bCs/>
                <w:i/>
                <w:sz w:val="26"/>
                <w:szCs w:val="26"/>
              </w:rPr>
              <w:t xml:space="preserve">, </w:t>
            </w:r>
            <w:proofErr w:type="spellStart"/>
            <w:r w:rsidRPr="00A71308">
              <w:rPr>
                <w:rFonts w:ascii="Times New Roman" w:hAnsi="Times New Roman" w:cs="Times New Roman"/>
                <w:b/>
                <w:bCs/>
                <w:i/>
                <w:sz w:val="26"/>
                <w:szCs w:val="26"/>
              </w:rPr>
              <w:t>bổ</w:t>
            </w:r>
            <w:proofErr w:type="spellEnd"/>
            <w:r w:rsidRPr="00A71308">
              <w:rPr>
                <w:rFonts w:ascii="Times New Roman" w:hAnsi="Times New Roman" w:cs="Times New Roman"/>
                <w:b/>
                <w:bCs/>
                <w:i/>
                <w:sz w:val="26"/>
                <w:szCs w:val="26"/>
              </w:rPr>
              <w:t xml:space="preserve"> sung</w:t>
            </w:r>
          </w:p>
        </w:tc>
      </w:tr>
      <w:tr w:rsidR="00925AB6" w:rsidRPr="00A71308" w14:paraId="00B836C0" w14:textId="77777777" w:rsidTr="002A6382">
        <w:trPr>
          <w:trHeight w:val="1205"/>
        </w:trPr>
        <w:tc>
          <w:tcPr>
            <w:tcW w:w="959" w:type="dxa"/>
          </w:tcPr>
          <w:p w14:paraId="1C3E0E9C" w14:textId="77777777" w:rsidR="00925AB6" w:rsidRPr="00A71308"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B4.1</w:t>
            </w:r>
          </w:p>
        </w:tc>
        <w:tc>
          <w:tcPr>
            <w:tcW w:w="1730" w:type="dxa"/>
          </w:tcPr>
          <w:p w14:paraId="13C33E02" w14:textId="77777777" w:rsidR="00925AB6" w:rsidRPr="00A71308" w:rsidRDefault="00925AB6" w:rsidP="002A6382">
            <w:pPr>
              <w:jc w:val="center"/>
              <w:rPr>
                <w:rFonts w:ascii="Times New Roman" w:hAnsi="Times New Roman" w:cs="Times New Roman"/>
                <w:b/>
                <w:sz w:val="26"/>
                <w:szCs w:val="26"/>
                <w:lang w:val="en-US"/>
              </w:rPr>
            </w:pPr>
            <w:proofErr w:type="spellStart"/>
            <w:r w:rsidRPr="00A71308">
              <w:rPr>
                <w:rFonts w:ascii="Times New Roman" w:hAnsi="Times New Roman" w:cs="Times New Roman"/>
                <w:b/>
                <w:sz w:val="26"/>
                <w:szCs w:val="26"/>
              </w:rPr>
              <w:t>Đề</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xuất</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nội</w:t>
            </w:r>
            <w:proofErr w:type="spellEnd"/>
            <w:r w:rsidRPr="00A71308">
              <w:rPr>
                <w:rFonts w:ascii="Times New Roman" w:hAnsi="Times New Roman" w:cs="Times New Roman"/>
                <w:b/>
                <w:sz w:val="26"/>
                <w:szCs w:val="26"/>
              </w:rPr>
              <w:t xml:space="preserve"> dung </w:t>
            </w:r>
            <w:proofErr w:type="spellStart"/>
            <w:r w:rsidRPr="00A71308">
              <w:rPr>
                <w:rFonts w:ascii="Times New Roman" w:hAnsi="Times New Roman" w:cs="Times New Roman"/>
                <w:b/>
                <w:sz w:val="26"/>
                <w:szCs w:val="26"/>
              </w:rPr>
              <w:t>giải</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quyết</w:t>
            </w:r>
            <w:proofErr w:type="spellEnd"/>
          </w:p>
        </w:tc>
        <w:tc>
          <w:tcPr>
            <w:tcW w:w="1823" w:type="dxa"/>
          </w:tcPr>
          <w:p w14:paraId="442E8335" w14:textId="77777777" w:rsidR="00925AB6" w:rsidRPr="00A71308" w:rsidRDefault="00925AB6" w:rsidP="002A6382">
            <w:pPr>
              <w:jc w:val="center"/>
              <w:rPr>
                <w:rFonts w:ascii="Times New Roman" w:hAnsi="Times New Roman" w:cs="Times New Roman"/>
                <w:sz w:val="26"/>
                <w:szCs w:val="26"/>
              </w:rPr>
            </w:pPr>
            <w:proofErr w:type="spellStart"/>
            <w:r w:rsidRPr="00A71308">
              <w:rPr>
                <w:rFonts w:ascii="Times New Roman" w:hAnsi="Times New Roman" w:cs="Times New Roman"/>
                <w:sz w:val="26"/>
                <w:szCs w:val="26"/>
              </w:rPr>
              <w:t>Công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chức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thụ</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lý</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p>
        </w:tc>
        <w:tc>
          <w:tcPr>
            <w:tcW w:w="1179" w:type="dxa"/>
          </w:tcPr>
          <w:p w14:paraId="476C4FBC" w14:textId="77777777" w:rsidR="00925AB6" w:rsidRPr="00A71308" w:rsidRDefault="00925AB6" w:rsidP="002A6382">
            <w:pPr>
              <w:jc w:val="center"/>
              <w:rPr>
                <w:rFonts w:ascii="Times New Roman" w:hAnsi="Times New Roman" w:cs="Times New Roman"/>
                <w:sz w:val="26"/>
                <w:szCs w:val="26"/>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giờ</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làm</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việc</w:t>
            </w:r>
            <w:proofErr w:type="spellEnd"/>
          </w:p>
        </w:tc>
        <w:tc>
          <w:tcPr>
            <w:tcW w:w="1588" w:type="dxa"/>
          </w:tcPr>
          <w:p w14:paraId="213BC414" w14:textId="77777777" w:rsidR="00925AB6" w:rsidRPr="00A71308"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 xml:space="preserve">- Theo </w:t>
            </w:r>
            <w:proofErr w:type="spellStart"/>
            <w:r w:rsidRPr="00A71308">
              <w:rPr>
                <w:rFonts w:ascii="Times New Roman" w:hAnsi="Times New Roman" w:cs="Times New Roman"/>
                <w:sz w:val="26"/>
                <w:szCs w:val="26"/>
              </w:rPr>
              <w:t>mục</w:t>
            </w:r>
            <w:proofErr w:type="spellEnd"/>
            <w:r w:rsidRPr="00A71308">
              <w:rPr>
                <w:rFonts w:ascii="Times New Roman" w:hAnsi="Times New Roman" w:cs="Times New Roman"/>
                <w:sz w:val="26"/>
                <w:szCs w:val="26"/>
              </w:rPr>
              <w:t xml:space="preserve"> I</w:t>
            </w:r>
          </w:p>
          <w:p w14:paraId="0CDDF282" w14:textId="77777777" w:rsidR="00925AB6" w:rsidRPr="00A71308"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39AD2464" w14:textId="77777777" w:rsidR="00925AB6"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p>
          <w:p w14:paraId="4259EEE3" w14:textId="77777777" w:rsidR="00925AB6" w:rsidRPr="00A71308" w:rsidRDefault="00925AB6" w:rsidP="002A6382">
            <w:pPr>
              <w:jc w:val="center"/>
              <w:rPr>
                <w:rFonts w:ascii="Times New Roman" w:hAnsi="Times New Roman" w:cs="Times New Roman"/>
                <w:sz w:val="26"/>
                <w:szCs w:val="26"/>
              </w:rPr>
            </w:pPr>
            <w:r>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Dự</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thảo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bản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đề</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nghị</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chỉnh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sửa</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bổ</w:t>
            </w:r>
            <w:proofErr w:type="spellEnd"/>
            <w:r w:rsidRPr="00A71308">
              <w:rPr>
                <w:rFonts w:ascii="Times New Roman" w:hAnsi="Times New Roman" w:cs="Times New Roman"/>
                <w:sz w:val="26"/>
                <w:szCs w:val="26"/>
              </w:rPr>
              <w:t xml:space="preserve"> sung</w:t>
            </w:r>
          </w:p>
        </w:tc>
        <w:tc>
          <w:tcPr>
            <w:tcW w:w="2612" w:type="dxa"/>
          </w:tcPr>
          <w:p w14:paraId="0F2E5D26" w14:textId="77777777" w:rsidR="00925AB6" w:rsidRPr="00A71308" w:rsidRDefault="00925AB6" w:rsidP="002A6382">
            <w:pPr>
              <w:jc w:val="both"/>
              <w:rPr>
                <w:rFonts w:ascii="Times New Roman" w:hAnsi="Times New Roman" w:cs="Times New Roman"/>
                <w:sz w:val="26"/>
                <w:szCs w:val="26"/>
                <w:lang w:val="en-US"/>
              </w:rPr>
            </w:pPr>
            <w:proofErr w:type="spellStart"/>
            <w:r w:rsidRPr="00A71308">
              <w:rPr>
                <w:rFonts w:ascii="Times New Roman" w:hAnsi="Times New Roman" w:cs="Times New Roman"/>
                <w:sz w:val="26"/>
                <w:szCs w:val="26"/>
              </w:rPr>
              <w:t>Tham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mưu</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dự</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thảo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kết</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quả</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và</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bản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đề</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nghị</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chỉnh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sửa</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bổ</w:t>
            </w:r>
            <w:proofErr w:type="spellEnd"/>
            <w:r w:rsidRPr="00A71308">
              <w:rPr>
                <w:rFonts w:ascii="Times New Roman" w:hAnsi="Times New Roman" w:cs="Times New Roman"/>
                <w:sz w:val="26"/>
                <w:szCs w:val="26"/>
              </w:rPr>
              <w:t xml:space="preserve"> sung</w:t>
            </w:r>
          </w:p>
        </w:tc>
      </w:tr>
      <w:tr w:rsidR="00925AB6" w:rsidRPr="00A71308" w14:paraId="78DD441F" w14:textId="77777777" w:rsidTr="002A6382">
        <w:trPr>
          <w:trHeight w:val="827"/>
        </w:trPr>
        <w:tc>
          <w:tcPr>
            <w:tcW w:w="959" w:type="dxa"/>
          </w:tcPr>
          <w:p w14:paraId="36192337" w14:textId="77777777" w:rsidR="00925AB6" w:rsidRPr="00A71308"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B4.2</w:t>
            </w:r>
          </w:p>
        </w:tc>
        <w:tc>
          <w:tcPr>
            <w:tcW w:w="1730" w:type="dxa"/>
          </w:tcPr>
          <w:p w14:paraId="7D68C90C" w14:textId="77777777" w:rsidR="00925AB6" w:rsidRPr="00A71308" w:rsidRDefault="00925AB6" w:rsidP="002A6382">
            <w:pPr>
              <w:jc w:val="center"/>
              <w:rPr>
                <w:rFonts w:ascii="Times New Roman" w:hAnsi="Times New Roman" w:cs="Times New Roman"/>
                <w:b/>
                <w:sz w:val="26"/>
                <w:szCs w:val="26"/>
                <w:lang w:val="en-US"/>
              </w:rPr>
            </w:pPr>
            <w:proofErr w:type="spellStart"/>
            <w:r w:rsidRPr="00A71308">
              <w:rPr>
                <w:rFonts w:ascii="Times New Roman" w:hAnsi="Times New Roman" w:cs="Times New Roman"/>
                <w:b/>
                <w:sz w:val="26"/>
                <w:szCs w:val="26"/>
                <w:lang w:val="en-US"/>
              </w:rPr>
              <w:t>Xem</w:t>
            </w:r>
            <w:proofErr w:type="spellEnd"/>
            <w:r w:rsidRPr="00A71308">
              <w:rPr>
                <w:rFonts w:ascii="Times New Roman" w:hAnsi="Times New Roman" w:cs="Times New Roman"/>
                <w:b/>
                <w:sz w:val="26"/>
                <w:szCs w:val="26"/>
                <w:lang w:val="en-US"/>
              </w:rPr>
              <w:t xml:space="preserve"> </w:t>
            </w:r>
            <w:proofErr w:type="spellStart"/>
            <w:r w:rsidRPr="00A71308">
              <w:rPr>
                <w:rFonts w:ascii="Times New Roman" w:hAnsi="Times New Roman" w:cs="Times New Roman"/>
                <w:b/>
                <w:sz w:val="26"/>
                <w:szCs w:val="26"/>
                <w:lang w:val="en-US"/>
              </w:rPr>
              <w:t>xét</w:t>
            </w:r>
            <w:proofErr w:type="spellEnd"/>
            <w:r w:rsidRPr="00A71308">
              <w:rPr>
                <w:rFonts w:ascii="Times New Roman" w:hAnsi="Times New Roman" w:cs="Times New Roman"/>
                <w:b/>
                <w:sz w:val="26"/>
                <w:szCs w:val="26"/>
                <w:lang w:val="en-US"/>
              </w:rPr>
              <w:t xml:space="preserve">, </w:t>
            </w:r>
            <w:proofErr w:type="spellStart"/>
            <w:r w:rsidRPr="00A71308">
              <w:rPr>
                <w:rFonts w:ascii="Times New Roman" w:hAnsi="Times New Roman" w:cs="Times New Roman"/>
                <w:b/>
                <w:sz w:val="26"/>
                <w:szCs w:val="26"/>
                <w:lang w:val="en-US"/>
              </w:rPr>
              <w:t>trình</w:t>
            </w:r>
            <w:proofErr w:type="spellEnd"/>
            <w:r w:rsidRPr="00A71308">
              <w:rPr>
                <w:rFonts w:ascii="Times New Roman" w:hAnsi="Times New Roman" w:cs="Times New Roman"/>
                <w:b/>
                <w:sz w:val="26"/>
                <w:szCs w:val="26"/>
                <w:lang w:val="en-US"/>
              </w:rPr>
              <w:t xml:space="preserve"> </w:t>
            </w:r>
            <w:proofErr w:type="spellStart"/>
            <w:r w:rsidRPr="00A71308">
              <w:rPr>
                <w:rFonts w:ascii="Times New Roman" w:hAnsi="Times New Roman" w:cs="Times New Roman"/>
                <w:b/>
                <w:sz w:val="26"/>
                <w:szCs w:val="26"/>
                <w:lang w:val="en-US"/>
              </w:rPr>
              <w:t>ký</w:t>
            </w:r>
            <w:proofErr w:type="spellEnd"/>
          </w:p>
        </w:tc>
        <w:tc>
          <w:tcPr>
            <w:tcW w:w="1823" w:type="dxa"/>
          </w:tcPr>
          <w:p w14:paraId="37F5D562" w14:textId="77777777" w:rsidR="00925AB6" w:rsidRPr="00A71308" w:rsidRDefault="00925AB6" w:rsidP="002A6382">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rPr>
              <w:t>Lãnh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đạo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phòng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đơn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vị</w:t>
            </w:r>
            <w:proofErr w:type="spellEnd"/>
          </w:p>
        </w:tc>
        <w:tc>
          <w:tcPr>
            <w:tcW w:w="1179" w:type="dxa"/>
          </w:tcPr>
          <w:p w14:paraId="6D07EC89" w14:textId="77777777" w:rsidR="00925AB6" w:rsidRPr="00A71308"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lang w:val="nl-NL"/>
              </w:rPr>
              <w:t xml:space="preserve">02 </w:t>
            </w:r>
            <w:proofErr w:type="spellStart"/>
            <w:r w:rsidRPr="00A71308">
              <w:rPr>
                <w:rFonts w:ascii="Times New Roman" w:hAnsi="Times New Roman" w:cs="Times New Roman"/>
                <w:sz w:val="26"/>
                <w:szCs w:val="26"/>
                <w:lang w:val="nl-NL"/>
              </w:rPr>
              <w:t>giờ</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làm</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việc</w:t>
            </w:r>
            <w:proofErr w:type="spellEnd"/>
          </w:p>
        </w:tc>
        <w:tc>
          <w:tcPr>
            <w:tcW w:w="1588" w:type="dxa"/>
          </w:tcPr>
          <w:p w14:paraId="640A3F1A" w14:textId="77777777" w:rsidR="00925AB6" w:rsidRPr="00A71308"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 xml:space="preserve">- Theo </w:t>
            </w:r>
            <w:proofErr w:type="spellStart"/>
            <w:r w:rsidRPr="00A71308">
              <w:rPr>
                <w:rFonts w:ascii="Times New Roman" w:hAnsi="Times New Roman" w:cs="Times New Roman"/>
                <w:sz w:val="26"/>
                <w:szCs w:val="26"/>
              </w:rPr>
              <w:t>mục</w:t>
            </w:r>
            <w:proofErr w:type="spellEnd"/>
            <w:r w:rsidRPr="00A71308">
              <w:rPr>
                <w:rFonts w:ascii="Times New Roman" w:hAnsi="Times New Roman" w:cs="Times New Roman"/>
                <w:sz w:val="26"/>
                <w:szCs w:val="26"/>
              </w:rPr>
              <w:t xml:space="preserve"> I</w:t>
            </w:r>
          </w:p>
          <w:p w14:paraId="7823A1AF" w14:textId="77777777" w:rsidR="00925AB6" w:rsidRPr="00A71308"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09FE9D3B" w14:textId="77777777" w:rsidR="00925AB6"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p>
          <w:p w14:paraId="07E28E38" w14:textId="77777777" w:rsidR="00925AB6" w:rsidRPr="00A71308" w:rsidRDefault="00925AB6" w:rsidP="002A6382">
            <w:pPr>
              <w:jc w:val="center"/>
              <w:rPr>
                <w:rFonts w:ascii="Times New Roman" w:hAnsi="Times New Roman" w:cs="Times New Roman"/>
                <w:sz w:val="26"/>
                <w:szCs w:val="26"/>
              </w:rPr>
            </w:pPr>
            <w:r>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Dự</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thảo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bản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đề</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nghị</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chỉnh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sửa</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bổ</w:t>
            </w:r>
            <w:proofErr w:type="spellEnd"/>
            <w:r w:rsidRPr="00A71308">
              <w:rPr>
                <w:rFonts w:ascii="Times New Roman" w:hAnsi="Times New Roman" w:cs="Times New Roman"/>
                <w:sz w:val="26"/>
                <w:szCs w:val="26"/>
              </w:rPr>
              <w:t xml:space="preserve"> sung</w:t>
            </w:r>
          </w:p>
        </w:tc>
        <w:tc>
          <w:tcPr>
            <w:tcW w:w="2612" w:type="dxa"/>
          </w:tcPr>
          <w:p w14:paraId="1976AD26" w14:textId="77777777" w:rsidR="00925AB6" w:rsidRPr="00A71308" w:rsidRDefault="00925AB6" w:rsidP="002A6382">
            <w:pPr>
              <w:jc w:val="both"/>
              <w:rPr>
                <w:rFonts w:ascii="Times New Roman" w:hAnsi="Times New Roman" w:cs="Times New Roman"/>
                <w:sz w:val="26"/>
                <w:szCs w:val="26"/>
                <w:lang w:val="vi-VN"/>
              </w:rPr>
            </w:pPr>
            <w:proofErr w:type="spellStart"/>
            <w:r w:rsidRPr="00A71308">
              <w:rPr>
                <w:rFonts w:ascii="Times New Roman" w:hAnsi="Times New Roman" w:cs="Times New Roman"/>
                <w:sz w:val="26"/>
                <w:szCs w:val="26"/>
              </w:rPr>
              <w:t>Lãnh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đạo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phòng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đơn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vị</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xem</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xét</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kiểm</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tra</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hồ</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sơ</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và</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ký</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nháy</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Dự</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thảo</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Văn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bản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đề</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nghị</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chỉnh</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sửa</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bổ</w:t>
            </w:r>
            <w:proofErr w:type="spellEnd"/>
            <w:r w:rsidRPr="00A71308">
              <w:rPr>
                <w:rFonts w:ascii="Times New Roman" w:hAnsi="Times New Roman" w:cs="Times New Roman"/>
                <w:sz w:val="26"/>
                <w:szCs w:val="26"/>
                <w:lang w:val="en-US"/>
              </w:rPr>
              <w:t xml:space="preserve"> sung.</w:t>
            </w:r>
          </w:p>
        </w:tc>
      </w:tr>
      <w:tr w:rsidR="00925AB6" w:rsidRPr="00A71308" w14:paraId="38AFE4FD" w14:textId="77777777" w:rsidTr="002A6382">
        <w:trPr>
          <w:trHeight w:val="1205"/>
        </w:trPr>
        <w:tc>
          <w:tcPr>
            <w:tcW w:w="959" w:type="dxa"/>
          </w:tcPr>
          <w:p w14:paraId="5B8B57BD" w14:textId="77777777" w:rsidR="00925AB6" w:rsidRPr="00A71308"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B4.3</w:t>
            </w:r>
          </w:p>
        </w:tc>
        <w:tc>
          <w:tcPr>
            <w:tcW w:w="1730" w:type="dxa"/>
          </w:tcPr>
          <w:p w14:paraId="0BB1DEE1" w14:textId="77777777" w:rsidR="00925AB6" w:rsidRPr="00A71308" w:rsidRDefault="00925AB6" w:rsidP="002A6382">
            <w:pPr>
              <w:jc w:val="center"/>
              <w:rPr>
                <w:rFonts w:ascii="Times New Roman" w:hAnsi="Times New Roman" w:cs="Times New Roman"/>
                <w:b/>
                <w:sz w:val="26"/>
                <w:szCs w:val="26"/>
                <w:lang w:val="en-US"/>
              </w:rPr>
            </w:pPr>
            <w:proofErr w:type="spellStart"/>
            <w:r w:rsidRPr="00A71308">
              <w:rPr>
                <w:rFonts w:ascii="Times New Roman" w:hAnsi="Times New Roman" w:cs="Times New Roman"/>
                <w:b/>
                <w:sz w:val="26"/>
                <w:szCs w:val="26"/>
                <w:lang w:val="nl-NL"/>
              </w:rPr>
              <w:t>Xem</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xét</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ký</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duyệt</w:t>
            </w:r>
            <w:proofErr w:type="spellEnd"/>
          </w:p>
        </w:tc>
        <w:tc>
          <w:tcPr>
            <w:tcW w:w="1823" w:type="dxa"/>
          </w:tcPr>
          <w:p w14:paraId="41C022D3" w14:textId="77777777" w:rsidR="00925AB6" w:rsidRPr="00A71308" w:rsidRDefault="00925AB6" w:rsidP="002A6382">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lang w:val="nl-NL"/>
              </w:rPr>
              <w:t>Lãnh</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đạo</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Sở</w:t>
            </w:r>
            <w:proofErr w:type="spellEnd"/>
          </w:p>
        </w:tc>
        <w:tc>
          <w:tcPr>
            <w:tcW w:w="1179" w:type="dxa"/>
          </w:tcPr>
          <w:p w14:paraId="0304BE44" w14:textId="77777777" w:rsidR="00925AB6" w:rsidRPr="00A71308" w:rsidRDefault="00925AB6" w:rsidP="002A6382">
            <w:pPr>
              <w:jc w:val="center"/>
              <w:rPr>
                <w:rFonts w:ascii="Times New Roman" w:hAnsi="Times New Roman" w:cs="Times New Roman"/>
                <w:sz w:val="26"/>
                <w:szCs w:val="26"/>
                <w:lang w:val="nl-NL"/>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giờ</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làm</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việc</w:t>
            </w:r>
            <w:proofErr w:type="spellEnd"/>
          </w:p>
        </w:tc>
        <w:tc>
          <w:tcPr>
            <w:tcW w:w="1588" w:type="dxa"/>
          </w:tcPr>
          <w:p w14:paraId="6803E05C" w14:textId="77777777" w:rsidR="00925AB6" w:rsidRPr="00A71308"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 xml:space="preserve">- Theo </w:t>
            </w:r>
            <w:proofErr w:type="spellStart"/>
            <w:r w:rsidRPr="00A71308">
              <w:rPr>
                <w:rFonts w:ascii="Times New Roman" w:hAnsi="Times New Roman" w:cs="Times New Roman"/>
                <w:sz w:val="26"/>
                <w:szCs w:val="26"/>
              </w:rPr>
              <w:t>mục</w:t>
            </w:r>
            <w:proofErr w:type="spellEnd"/>
            <w:r w:rsidRPr="00A71308">
              <w:rPr>
                <w:rFonts w:ascii="Times New Roman" w:hAnsi="Times New Roman" w:cs="Times New Roman"/>
                <w:sz w:val="26"/>
                <w:szCs w:val="26"/>
              </w:rPr>
              <w:t xml:space="preserve"> I</w:t>
            </w:r>
          </w:p>
          <w:p w14:paraId="77C32953" w14:textId="77777777" w:rsidR="00925AB6" w:rsidRPr="00A71308"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15154852" w14:textId="77777777" w:rsidR="00925AB6"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p>
          <w:p w14:paraId="6C842C4E" w14:textId="77777777" w:rsidR="00925AB6" w:rsidRPr="00A71308" w:rsidRDefault="00925AB6" w:rsidP="002A6382">
            <w:pPr>
              <w:jc w:val="center"/>
              <w:rPr>
                <w:rFonts w:ascii="Times New Roman" w:hAnsi="Times New Roman" w:cs="Times New Roman"/>
                <w:sz w:val="26"/>
                <w:szCs w:val="26"/>
              </w:rPr>
            </w:pPr>
            <w:r>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Dự</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thảo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bản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đề</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nghị</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chỉnh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sửa</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bổ</w:t>
            </w:r>
            <w:proofErr w:type="spellEnd"/>
            <w:r w:rsidRPr="00A71308">
              <w:rPr>
                <w:rFonts w:ascii="Times New Roman" w:hAnsi="Times New Roman" w:cs="Times New Roman"/>
                <w:sz w:val="26"/>
                <w:szCs w:val="26"/>
              </w:rPr>
              <w:t xml:space="preserve"> sung</w:t>
            </w:r>
          </w:p>
        </w:tc>
        <w:tc>
          <w:tcPr>
            <w:tcW w:w="2612" w:type="dxa"/>
          </w:tcPr>
          <w:p w14:paraId="25A4A738" w14:textId="77777777" w:rsidR="00925AB6" w:rsidRPr="00A71308" w:rsidRDefault="00925AB6" w:rsidP="002A6382">
            <w:pPr>
              <w:jc w:val="both"/>
              <w:rPr>
                <w:rFonts w:ascii="Times New Roman" w:hAnsi="Times New Roman" w:cs="Times New Roman"/>
                <w:sz w:val="26"/>
                <w:szCs w:val="26"/>
                <w:lang w:val="vi-VN"/>
              </w:rPr>
            </w:pPr>
            <w:proofErr w:type="spellStart"/>
            <w:r w:rsidRPr="00A71308">
              <w:rPr>
                <w:rFonts w:ascii="Times New Roman" w:hAnsi="Times New Roman" w:cs="Times New Roman"/>
                <w:sz w:val="26"/>
                <w:szCs w:val="26"/>
                <w:lang w:val="en-US"/>
              </w:rPr>
              <w:t>Lãnh</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đạo</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Sơ</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xem</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xét</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hô</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sơ</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và</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ký</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duyệt</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Tờ</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trình</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kèm</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dự</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thảo</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Văn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bản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đề</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nghị</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chỉnh</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sửa</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bổ</w:t>
            </w:r>
            <w:proofErr w:type="spellEnd"/>
            <w:r w:rsidRPr="00A71308">
              <w:rPr>
                <w:rFonts w:ascii="Times New Roman" w:hAnsi="Times New Roman" w:cs="Times New Roman"/>
                <w:sz w:val="26"/>
                <w:szCs w:val="26"/>
                <w:lang w:val="en-US"/>
              </w:rPr>
              <w:t xml:space="preserve"> sung</w:t>
            </w:r>
          </w:p>
        </w:tc>
      </w:tr>
      <w:tr w:rsidR="00925AB6" w:rsidRPr="006728A0" w14:paraId="7C65FB90" w14:textId="77777777" w:rsidTr="002A6382">
        <w:trPr>
          <w:trHeight w:val="1205"/>
        </w:trPr>
        <w:tc>
          <w:tcPr>
            <w:tcW w:w="959" w:type="dxa"/>
          </w:tcPr>
          <w:p w14:paraId="4EF088FD" w14:textId="77777777" w:rsidR="00925AB6" w:rsidRPr="00A71308"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B4.4</w:t>
            </w:r>
          </w:p>
        </w:tc>
        <w:tc>
          <w:tcPr>
            <w:tcW w:w="1730" w:type="dxa"/>
          </w:tcPr>
          <w:p w14:paraId="7CC42BE5" w14:textId="77777777" w:rsidR="00925AB6" w:rsidRPr="00A71308" w:rsidRDefault="00925AB6" w:rsidP="002A6382">
            <w:pPr>
              <w:jc w:val="center"/>
              <w:rPr>
                <w:rFonts w:ascii="Times New Roman" w:hAnsi="Times New Roman" w:cs="Times New Roman"/>
                <w:b/>
                <w:sz w:val="26"/>
                <w:szCs w:val="26"/>
                <w:lang w:val="en-US"/>
              </w:rPr>
            </w:pPr>
            <w:r w:rsidRPr="00A71308">
              <w:rPr>
                <w:rFonts w:ascii="Times New Roman" w:hAnsi="Times New Roman" w:cs="Times New Roman"/>
                <w:b/>
                <w:sz w:val="26"/>
                <w:szCs w:val="26"/>
                <w:lang w:val="nl-NL"/>
              </w:rPr>
              <w:t xml:space="preserve">Ban </w:t>
            </w:r>
            <w:proofErr w:type="spellStart"/>
            <w:r w:rsidRPr="00A71308">
              <w:rPr>
                <w:rFonts w:ascii="Times New Roman" w:hAnsi="Times New Roman" w:cs="Times New Roman"/>
                <w:b/>
                <w:sz w:val="26"/>
                <w:szCs w:val="26"/>
                <w:lang w:val="nl-NL"/>
              </w:rPr>
              <w:t>hành</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văn</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bản</w:t>
            </w:r>
            <w:proofErr w:type="spellEnd"/>
          </w:p>
        </w:tc>
        <w:tc>
          <w:tcPr>
            <w:tcW w:w="1823" w:type="dxa"/>
          </w:tcPr>
          <w:p w14:paraId="0CD4F62B" w14:textId="77777777" w:rsidR="00925AB6" w:rsidRPr="00A71308" w:rsidRDefault="00925AB6" w:rsidP="002A6382">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rPr>
              <w:t>Công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chức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thụ</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lý</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p>
        </w:tc>
        <w:tc>
          <w:tcPr>
            <w:tcW w:w="1179" w:type="dxa"/>
          </w:tcPr>
          <w:p w14:paraId="60F47A67" w14:textId="77777777" w:rsidR="00925AB6" w:rsidRPr="00A71308" w:rsidRDefault="00925AB6" w:rsidP="002A6382">
            <w:pPr>
              <w:jc w:val="center"/>
              <w:rPr>
                <w:rFonts w:ascii="Times New Roman" w:hAnsi="Times New Roman" w:cs="Times New Roman"/>
                <w:sz w:val="26"/>
                <w:szCs w:val="26"/>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giờ</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làm</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việc</w:t>
            </w:r>
            <w:proofErr w:type="spellEnd"/>
          </w:p>
        </w:tc>
        <w:tc>
          <w:tcPr>
            <w:tcW w:w="1588" w:type="dxa"/>
          </w:tcPr>
          <w:p w14:paraId="1E08B6C2" w14:textId="77777777" w:rsidR="00925AB6" w:rsidRPr="00A71308" w:rsidRDefault="00925AB6" w:rsidP="002A6382">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p>
        </w:tc>
        <w:tc>
          <w:tcPr>
            <w:tcW w:w="2612" w:type="dxa"/>
          </w:tcPr>
          <w:p w14:paraId="4F57F52F" w14:textId="77777777" w:rsidR="00925AB6" w:rsidRPr="00A71308" w:rsidRDefault="00925AB6" w:rsidP="002A6382">
            <w:pPr>
              <w:pStyle w:val="Header"/>
              <w:tabs>
                <w:tab w:val="clear" w:pos="4320"/>
                <w:tab w:val="clear" w:pos="8640"/>
              </w:tabs>
              <w:autoSpaceDE/>
              <w:autoSpaceDN/>
              <w:jc w:val="both"/>
              <w:rPr>
                <w:rFonts w:ascii="Times New Roman" w:hAnsi="Times New Roman" w:cs="Times New Roman"/>
                <w:sz w:val="26"/>
                <w:szCs w:val="26"/>
                <w:lang w:val="vi-VN"/>
              </w:rPr>
            </w:pPr>
            <w:proofErr w:type="spellStart"/>
            <w:r w:rsidRPr="00F4367C">
              <w:rPr>
                <w:rFonts w:ascii="Times New Roman" w:hAnsi="Times New Roman" w:cs="Times New Roman"/>
                <w:sz w:val="26"/>
                <w:szCs w:val="26"/>
                <w:lang w:val="nl-NL"/>
              </w:rPr>
              <w:t>Lấy</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số</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đóng</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dấu</w:t>
            </w:r>
            <w:proofErr w:type="spellEnd"/>
            <w:r w:rsidRPr="00F4367C">
              <w:rPr>
                <w:rFonts w:ascii="Times New Roman" w:hAnsi="Times New Roman" w:cs="Times New Roman"/>
                <w:sz w:val="26"/>
                <w:szCs w:val="26"/>
                <w:lang w:val="nl-NL"/>
              </w:rPr>
              <w:t xml:space="preserve">, ban </w:t>
            </w:r>
            <w:proofErr w:type="spellStart"/>
            <w:r w:rsidRPr="00F4367C">
              <w:rPr>
                <w:rFonts w:ascii="Times New Roman" w:hAnsi="Times New Roman" w:cs="Times New Roman"/>
                <w:sz w:val="26"/>
                <w:szCs w:val="26"/>
                <w:lang w:val="nl-NL"/>
              </w:rPr>
              <w:t>hành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Tờ</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trình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các</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dự</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thảo</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liên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quan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chuyển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hồ</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sơ</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cho</w:t>
            </w:r>
            <w:proofErr w:type="spellEnd"/>
            <w:r w:rsidRPr="00F4367C">
              <w:rPr>
                <w:rFonts w:ascii="Times New Roman" w:hAnsi="Times New Roman" w:cs="Times New Roman"/>
                <w:sz w:val="26"/>
                <w:szCs w:val="26"/>
                <w:lang w:val="nl-NL"/>
              </w:rPr>
              <w:t xml:space="preserve"> UBND </w:t>
            </w:r>
            <w:proofErr w:type="spellStart"/>
            <w:r w:rsidRPr="00F4367C">
              <w:rPr>
                <w:rFonts w:ascii="Times New Roman" w:hAnsi="Times New Roman" w:cs="Times New Roman"/>
                <w:sz w:val="26"/>
                <w:szCs w:val="26"/>
                <w:lang w:val="nl-NL"/>
              </w:rPr>
              <w:t>thành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phố</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phê</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duyệt</w:t>
            </w:r>
            <w:proofErr w:type="spellEnd"/>
          </w:p>
        </w:tc>
      </w:tr>
      <w:tr w:rsidR="00925AB6" w:rsidRPr="006728A0" w14:paraId="2CD23B39" w14:textId="77777777" w:rsidTr="002A6382">
        <w:trPr>
          <w:trHeight w:val="1205"/>
        </w:trPr>
        <w:tc>
          <w:tcPr>
            <w:tcW w:w="959" w:type="dxa"/>
          </w:tcPr>
          <w:p w14:paraId="6F70CE4D" w14:textId="77777777" w:rsidR="00925AB6" w:rsidRPr="005168C8" w:rsidRDefault="00925AB6" w:rsidP="002A6382">
            <w:pPr>
              <w:jc w:val="center"/>
              <w:rPr>
                <w:rFonts w:ascii="Times New Roman" w:hAnsi="Times New Roman" w:cs="Times New Roman"/>
                <w:sz w:val="26"/>
                <w:szCs w:val="26"/>
              </w:rPr>
            </w:pPr>
            <w:r w:rsidRPr="005168C8">
              <w:rPr>
                <w:rFonts w:ascii="Times New Roman" w:hAnsi="Times New Roman" w:cs="Times New Roman"/>
                <w:sz w:val="26"/>
                <w:szCs w:val="26"/>
              </w:rPr>
              <w:t>B4.5</w:t>
            </w:r>
          </w:p>
        </w:tc>
        <w:tc>
          <w:tcPr>
            <w:tcW w:w="1730" w:type="dxa"/>
          </w:tcPr>
          <w:p w14:paraId="55A75E13" w14:textId="77777777" w:rsidR="00925AB6" w:rsidRPr="005168C8" w:rsidRDefault="00925AB6" w:rsidP="002A6382">
            <w:pPr>
              <w:jc w:val="center"/>
              <w:rPr>
                <w:rFonts w:ascii="Times New Roman" w:hAnsi="Times New Roman" w:cs="Times New Roman"/>
                <w:b/>
                <w:sz w:val="26"/>
                <w:szCs w:val="26"/>
                <w:lang w:val="nl-NL"/>
              </w:rPr>
            </w:pPr>
            <w:proofErr w:type="spellStart"/>
            <w:r w:rsidRPr="005168C8">
              <w:rPr>
                <w:rFonts w:ascii="Times New Roman" w:hAnsi="Times New Roman" w:cs="Times New Roman"/>
                <w:b/>
                <w:sz w:val="26"/>
                <w:szCs w:val="26"/>
                <w:lang w:val="nl-NL"/>
              </w:rPr>
              <w:t>Tiếp</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nhận</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hồ</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sơ</w:t>
            </w:r>
            <w:proofErr w:type="spellEnd"/>
          </w:p>
        </w:tc>
        <w:tc>
          <w:tcPr>
            <w:tcW w:w="1823" w:type="dxa"/>
          </w:tcPr>
          <w:p w14:paraId="10D0F3B8" w14:textId="77777777" w:rsidR="00925AB6" w:rsidRPr="005168C8" w:rsidRDefault="00925AB6" w:rsidP="002A6382">
            <w:pPr>
              <w:jc w:val="center"/>
              <w:rPr>
                <w:rFonts w:ascii="Times New Roman" w:hAnsi="Times New Roman" w:cs="Times New Roman"/>
                <w:sz w:val="26"/>
                <w:szCs w:val="26"/>
                <w:lang w:val="nl-NL"/>
              </w:rPr>
            </w:pPr>
            <w:proofErr w:type="spellStart"/>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thư</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HCQT – </w:t>
            </w:r>
            <w:proofErr w:type="spellStart"/>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UBND </w:t>
            </w:r>
            <w:proofErr w:type="spellStart"/>
            <w:r w:rsidRPr="005168C8">
              <w:rPr>
                <w:rFonts w:ascii="Times New Roman" w:hAnsi="Times New Roman" w:cs="Times New Roman"/>
                <w:sz w:val="26"/>
                <w:szCs w:val="26"/>
                <w:lang w:val="nl-NL"/>
              </w:rPr>
              <w:t>Thành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phố</w:t>
            </w:r>
            <w:proofErr w:type="spellEnd"/>
          </w:p>
        </w:tc>
        <w:tc>
          <w:tcPr>
            <w:tcW w:w="1179" w:type="dxa"/>
            <w:vMerge w:val="restart"/>
          </w:tcPr>
          <w:p w14:paraId="3B229423" w14:textId="77777777" w:rsidR="00925AB6" w:rsidRPr="005168C8" w:rsidRDefault="00925AB6" w:rsidP="002A6382">
            <w:pPr>
              <w:jc w:val="center"/>
              <w:rPr>
                <w:rFonts w:ascii="Times New Roman" w:hAnsi="Times New Roman" w:cs="Times New Roman"/>
                <w:sz w:val="26"/>
                <w:szCs w:val="26"/>
              </w:rPr>
            </w:pPr>
            <w:r>
              <w:rPr>
                <w:rFonts w:ascii="Times New Roman" w:hAnsi="Times New Roman" w:cs="Times New Roman"/>
                <w:sz w:val="26"/>
                <w:szCs w:val="26"/>
                <w:lang w:val="nl-NL"/>
              </w:rPr>
              <w:t xml:space="preserve">01 </w:t>
            </w:r>
            <w:proofErr w:type="spellStart"/>
            <w:r>
              <w:rPr>
                <w:rFonts w:ascii="Times New Roman" w:hAnsi="Times New Roman" w:cs="Times New Roman"/>
                <w:sz w:val="26"/>
                <w:szCs w:val="26"/>
                <w:lang w:val="nl-NL"/>
              </w:rPr>
              <w:t>ngày</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làm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việc</w:t>
            </w:r>
            <w:proofErr w:type="spellEnd"/>
          </w:p>
        </w:tc>
        <w:tc>
          <w:tcPr>
            <w:tcW w:w="1588" w:type="dxa"/>
          </w:tcPr>
          <w:p w14:paraId="3899E8B1" w14:textId="77777777" w:rsidR="00925AB6" w:rsidRPr="00257A2E" w:rsidRDefault="00925AB6" w:rsidP="002A6382">
            <w:pPr>
              <w:jc w:val="center"/>
              <w:rPr>
                <w:rFonts w:ascii="Times New Roman" w:hAnsi="Times New Roman" w:cs="Times New Roman"/>
                <w:sz w:val="26"/>
                <w:szCs w:val="26"/>
                <w:highlight w:val="yellow"/>
                <w:lang w:val="nl-NL"/>
              </w:rPr>
            </w:pPr>
            <w:proofErr w:type="spellStart"/>
            <w:r>
              <w:rPr>
                <w:rFonts w:ascii="Times New Roman" w:hAnsi="Times New Roman" w:cs="Times New Roman"/>
                <w:color w:val="000000"/>
                <w:sz w:val="26"/>
                <w:szCs w:val="26"/>
              </w:rPr>
              <w:t>Bộ</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hồ</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sơ</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của</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Sở</w:t>
            </w:r>
            <w:proofErr w:type="spellEnd"/>
          </w:p>
        </w:tc>
        <w:tc>
          <w:tcPr>
            <w:tcW w:w="2612" w:type="dxa"/>
          </w:tcPr>
          <w:p w14:paraId="0380B050" w14:textId="77777777" w:rsidR="00925AB6" w:rsidRPr="00F4367C" w:rsidRDefault="00925AB6" w:rsidP="002A6382">
            <w:pPr>
              <w:jc w:val="both"/>
              <w:rPr>
                <w:rFonts w:ascii="Times New Roman" w:hAnsi="Times New Roman" w:cs="Times New Roman"/>
                <w:color w:val="000000"/>
                <w:sz w:val="26"/>
                <w:szCs w:val="26"/>
                <w:lang w:val="nl-NL"/>
              </w:rPr>
            </w:pPr>
            <w:proofErr w:type="spellStart"/>
            <w:r w:rsidRPr="00F4367C">
              <w:rPr>
                <w:rFonts w:ascii="Times New Roman" w:hAnsi="Times New Roman" w:cs="Times New Roman"/>
                <w:color w:val="000000"/>
                <w:sz w:val="26"/>
                <w:szCs w:val="26"/>
                <w:lang w:val="nl-NL"/>
              </w:rPr>
              <w:t>Tiếp</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nhận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kiểm</w:t>
            </w:r>
            <w:proofErr w:type="spellEnd"/>
            <w:r w:rsidRPr="00F4367C">
              <w:rPr>
                <w:rFonts w:ascii="Times New Roman" w:hAnsi="Times New Roman" w:cs="Times New Roman"/>
                <w:color w:val="000000"/>
                <w:sz w:val="26"/>
                <w:szCs w:val="26"/>
                <w:lang w:val="nl-NL"/>
              </w:rPr>
              <w:t xml:space="preserve"> tra </w:t>
            </w:r>
            <w:proofErr w:type="spellStart"/>
            <w:r w:rsidRPr="00F4367C">
              <w:rPr>
                <w:rFonts w:ascii="Times New Roman" w:hAnsi="Times New Roman" w:cs="Times New Roman"/>
                <w:color w:val="000000"/>
                <w:sz w:val="26"/>
                <w:szCs w:val="26"/>
                <w:lang w:val="nl-NL"/>
              </w:rPr>
              <w:t>thành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phần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hồ</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sơ</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tài</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liệu</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liên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quan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và</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ghi</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giấy</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biên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nhận</w:t>
            </w:r>
            <w:proofErr w:type="spellEnd"/>
            <w:r w:rsidRPr="00F4367C">
              <w:rPr>
                <w:rFonts w:ascii="Times New Roman" w:hAnsi="Times New Roman" w:cs="Times New Roman"/>
                <w:color w:val="000000"/>
                <w:sz w:val="26"/>
                <w:szCs w:val="26"/>
                <w:lang w:val="nl-NL"/>
              </w:rPr>
              <w:t>.</w:t>
            </w:r>
          </w:p>
          <w:p w14:paraId="7AF890A6" w14:textId="77777777" w:rsidR="00925AB6" w:rsidRPr="006728A0" w:rsidRDefault="00925AB6" w:rsidP="002A6382">
            <w:pPr>
              <w:pStyle w:val="Header"/>
              <w:tabs>
                <w:tab w:val="clear" w:pos="4320"/>
                <w:tab w:val="clear" w:pos="8640"/>
              </w:tabs>
              <w:autoSpaceDE/>
              <w:autoSpaceDN/>
              <w:jc w:val="both"/>
              <w:rPr>
                <w:rFonts w:ascii="Times New Roman" w:hAnsi="Times New Roman" w:cs="Times New Roman"/>
                <w:sz w:val="26"/>
                <w:szCs w:val="26"/>
                <w:highlight w:val="yellow"/>
                <w:lang w:val="nl-NL"/>
              </w:rPr>
            </w:pPr>
            <w:proofErr w:type="spellStart"/>
            <w:r w:rsidRPr="006728A0">
              <w:rPr>
                <w:rFonts w:ascii="Times New Roman" w:hAnsi="Times New Roman" w:cs="Times New Roman"/>
                <w:color w:val="000000"/>
                <w:sz w:val="26"/>
                <w:szCs w:val="26"/>
                <w:lang w:val="nl-NL"/>
              </w:rPr>
              <w:t>Chuyển</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hồ</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sơ</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cho</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Lãnh</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đạo</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Phòng</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Chuyên</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môn</w:t>
            </w:r>
            <w:proofErr w:type="spellEnd"/>
            <w:r w:rsidRPr="006728A0">
              <w:rPr>
                <w:rFonts w:ascii="Times New Roman" w:hAnsi="Times New Roman" w:cs="Times New Roman"/>
                <w:color w:val="000000"/>
                <w:sz w:val="26"/>
                <w:szCs w:val="26"/>
                <w:lang w:val="nl-NL"/>
              </w:rPr>
              <w:t xml:space="preserve"> – </w:t>
            </w:r>
            <w:proofErr w:type="spellStart"/>
            <w:r w:rsidRPr="006728A0">
              <w:rPr>
                <w:rFonts w:ascii="Times New Roman" w:hAnsi="Times New Roman" w:cs="Times New Roman"/>
                <w:color w:val="000000"/>
                <w:sz w:val="26"/>
                <w:szCs w:val="26"/>
                <w:lang w:val="nl-NL"/>
              </w:rPr>
              <w:t>Văn</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phòng</w:t>
            </w:r>
            <w:proofErr w:type="spellEnd"/>
            <w:r w:rsidRPr="006728A0">
              <w:rPr>
                <w:rFonts w:ascii="Times New Roman" w:hAnsi="Times New Roman" w:cs="Times New Roman"/>
                <w:color w:val="000000"/>
                <w:sz w:val="26"/>
                <w:szCs w:val="26"/>
                <w:lang w:val="nl-NL"/>
              </w:rPr>
              <w:t xml:space="preserve"> UBND </w:t>
            </w:r>
            <w:proofErr w:type="spellStart"/>
            <w:r w:rsidRPr="006728A0">
              <w:rPr>
                <w:rFonts w:ascii="Times New Roman" w:hAnsi="Times New Roman" w:cs="Times New Roman"/>
                <w:color w:val="000000"/>
                <w:sz w:val="26"/>
                <w:szCs w:val="26"/>
                <w:lang w:val="nl-NL"/>
              </w:rPr>
              <w:t>Thành</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phố</w:t>
            </w:r>
            <w:proofErr w:type="spellEnd"/>
            <w:r w:rsidRPr="006728A0">
              <w:rPr>
                <w:rFonts w:ascii="Times New Roman" w:hAnsi="Times New Roman" w:cs="Times New Roman"/>
                <w:color w:val="000000"/>
                <w:sz w:val="26"/>
                <w:szCs w:val="26"/>
                <w:lang w:val="nl-NL"/>
              </w:rPr>
              <w:t>.</w:t>
            </w:r>
          </w:p>
        </w:tc>
      </w:tr>
      <w:tr w:rsidR="00925AB6" w:rsidRPr="006728A0" w14:paraId="19C150E1" w14:textId="77777777" w:rsidTr="002A6382">
        <w:trPr>
          <w:trHeight w:val="1205"/>
        </w:trPr>
        <w:tc>
          <w:tcPr>
            <w:tcW w:w="959" w:type="dxa"/>
          </w:tcPr>
          <w:p w14:paraId="1836CA8F" w14:textId="77777777" w:rsidR="00925AB6" w:rsidRPr="005168C8" w:rsidRDefault="00925AB6" w:rsidP="002A6382">
            <w:pPr>
              <w:jc w:val="center"/>
              <w:rPr>
                <w:rFonts w:ascii="Times New Roman" w:hAnsi="Times New Roman" w:cs="Times New Roman"/>
                <w:sz w:val="26"/>
                <w:szCs w:val="26"/>
              </w:rPr>
            </w:pPr>
            <w:r>
              <w:rPr>
                <w:rFonts w:ascii="Times New Roman" w:hAnsi="Times New Roman" w:cs="Times New Roman"/>
                <w:sz w:val="26"/>
                <w:szCs w:val="26"/>
              </w:rPr>
              <w:lastRenderedPageBreak/>
              <w:t>B4.6</w:t>
            </w:r>
          </w:p>
        </w:tc>
        <w:tc>
          <w:tcPr>
            <w:tcW w:w="1730" w:type="dxa"/>
          </w:tcPr>
          <w:p w14:paraId="0905830E" w14:textId="77777777" w:rsidR="00925AB6" w:rsidRPr="005168C8" w:rsidRDefault="00925AB6" w:rsidP="002A6382">
            <w:pPr>
              <w:jc w:val="center"/>
              <w:rPr>
                <w:rFonts w:ascii="Times New Roman" w:hAnsi="Times New Roman" w:cs="Times New Roman"/>
                <w:b/>
                <w:sz w:val="26"/>
                <w:szCs w:val="26"/>
                <w:lang w:val="nl-NL"/>
              </w:rPr>
            </w:pPr>
            <w:proofErr w:type="spellStart"/>
            <w:r w:rsidRPr="005168C8">
              <w:rPr>
                <w:rFonts w:ascii="Times New Roman" w:hAnsi="Times New Roman" w:cs="Times New Roman"/>
                <w:b/>
                <w:sz w:val="26"/>
                <w:szCs w:val="26"/>
                <w:lang w:val="nl-NL"/>
              </w:rPr>
              <w:t>Rà</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soát</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thẩm</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định</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hồ</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sơ</w:t>
            </w:r>
            <w:proofErr w:type="spellEnd"/>
          </w:p>
        </w:tc>
        <w:tc>
          <w:tcPr>
            <w:tcW w:w="1823" w:type="dxa"/>
          </w:tcPr>
          <w:p w14:paraId="33815EEB" w14:textId="77777777" w:rsidR="00925AB6" w:rsidRPr="00F4367C" w:rsidRDefault="00925AB6" w:rsidP="002A6382">
            <w:pPr>
              <w:jc w:val="center"/>
              <w:rPr>
                <w:rFonts w:ascii="Times New Roman" w:hAnsi="Times New Roman" w:cs="Times New Roman"/>
                <w:sz w:val="26"/>
                <w:szCs w:val="26"/>
                <w:lang w:val="nl-NL"/>
              </w:rPr>
            </w:pPr>
            <w:proofErr w:type="spellStart"/>
            <w:r w:rsidRPr="005168C8">
              <w:rPr>
                <w:rFonts w:ascii="Times New Roman" w:hAnsi="Times New Roman" w:cs="Times New Roman"/>
                <w:sz w:val="26"/>
                <w:szCs w:val="26"/>
                <w:lang w:val="nl-NL"/>
              </w:rPr>
              <w:t>Chuyên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viên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w:t>
            </w:r>
            <w:r>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UBND </w:t>
            </w:r>
            <w:proofErr w:type="spellStart"/>
            <w:r w:rsidRPr="005168C8">
              <w:rPr>
                <w:rFonts w:ascii="Times New Roman" w:hAnsi="Times New Roman" w:cs="Times New Roman"/>
                <w:sz w:val="26"/>
                <w:szCs w:val="26"/>
                <w:lang w:val="nl-NL"/>
              </w:rPr>
              <w:t>Thành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phố</w:t>
            </w:r>
            <w:proofErr w:type="spellEnd"/>
          </w:p>
        </w:tc>
        <w:tc>
          <w:tcPr>
            <w:tcW w:w="1179" w:type="dxa"/>
            <w:vMerge/>
          </w:tcPr>
          <w:p w14:paraId="05232502" w14:textId="77777777" w:rsidR="00925AB6" w:rsidRPr="005168C8" w:rsidRDefault="00925AB6" w:rsidP="002A6382">
            <w:pPr>
              <w:jc w:val="center"/>
              <w:rPr>
                <w:rFonts w:ascii="Times New Roman" w:hAnsi="Times New Roman" w:cs="Times New Roman"/>
                <w:sz w:val="26"/>
                <w:szCs w:val="26"/>
              </w:rPr>
            </w:pPr>
          </w:p>
        </w:tc>
        <w:tc>
          <w:tcPr>
            <w:tcW w:w="1588" w:type="dxa"/>
          </w:tcPr>
          <w:p w14:paraId="304F63B7" w14:textId="77777777" w:rsidR="00925AB6" w:rsidRPr="00257A2E" w:rsidRDefault="00925AB6" w:rsidP="002A6382">
            <w:pPr>
              <w:jc w:val="center"/>
              <w:rPr>
                <w:rFonts w:ascii="Times New Roman" w:hAnsi="Times New Roman" w:cs="Times New Roman"/>
                <w:sz w:val="26"/>
                <w:szCs w:val="26"/>
                <w:highlight w:val="yellow"/>
                <w:lang w:val="nl-NL"/>
              </w:rPr>
            </w:pPr>
            <w:proofErr w:type="spellStart"/>
            <w:r>
              <w:rPr>
                <w:rFonts w:ascii="Times New Roman" w:hAnsi="Times New Roman" w:cs="Times New Roman"/>
                <w:color w:val="000000"/>
                <w:sz w:val="26"/>
                <w:szCs w:val="26"/>
              </w:rPr>
              <w:t>Lập</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hồ</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sơ</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trình</w:t>
            </w:r>
            <w:proofErr w:type="spellEnd"/>
          </w:p>
        </w:tc>
        <w:tc>
          <w:tcPr>
            <w:tcW w:w="2612" w:type="dxa"/>
          </w:tcPr>
          <w:p w14:paraId="70B140D7" w14:textId="77777777" w:rsidR="00925AB6" w:rsidRPr="00F4367C" w:rsidRDefault="00925AB6" w:rsidP="002A6382">
            <w:pPr>
              <w:jc w:val="both"/>
              <w:rPr>
                <w:rFonts w:ascii="Times New Roman" w:hAnsi="Times New Roman" w:cs="Times New Roman"/>
                <w:color w:val="000000"/>
                <w:sz w:val="26"/>
                <w:szCs w:val="26"/>
                <w:lang w:val="nl-NL"/>
              </w:rPr>
            </w:pPr>
            <w:proofErr w:type="spellStart"/>
            <w:r w:rsidRPr="00F4367C">
              <w:rPr>
                <w:rFonts w:ascii="Times New Roman" w:hAnsi="Times New Roman" w:cs="Times New Roman"/>
                <w:color w:val="000000"/>
                <w:sz w:val="26"/>
                <w:szCs w:val="26"/>
                <w:lang w:val="nl-NL"/>
              </w:rPr>
              <w:t>Xem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xét</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thẩm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định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hồ</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sơ</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tài</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liệu</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liên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quan</w:t>
            </w:r>
            <w:proofErr w:type="spellEnd"/>
            <w:r w:rsidRPr="00F4367C">
              <w:rPr>
                <w:rFonts w:ascii="Times New Roman" w:hAnsi="Times New Roman" w:cs="Times New Roman"/>
                <w:color w:val="000000"/>
                <w:sz w:val="26"/>
                <w:szCs w:val="26"/>
                <w:lang w:val="nl-NL"/>
              </w:rPr>
              <w:t>:</w:t>
            </w:r>
          </w:p>
          <w:p w14:paraId="5B115E62" w14:textId="77777777" w:rsidR="00925AB6" w:rsidRDefault="00925AB6" w:rsidP="002A6382">
            <w:pPr>
              <w:jc w:val="both"/>
              <w:rPr>
                <w:rFonts w:ascii="Times New Roman" w:hAnsi="Times New Roman" w:cs="Times New Roman"/>
                <w:color w:val="000000"/>
                <w:sz w:val="26"/>
                <w:szCs w:val="26"/>
                <w:lang w:val="nl-NL"/>
              </w:rPr>
            </w:pPr>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Hồ</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sơ</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đạt</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yêu</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cầu</w:t>
            </w:r>
            <w:proofErr w:type="spellEnd"/>
            <w:r w:rsidRPr="00F4367C">
              <w:rPr>
                <w:rFonts w:ascii="Times New Roman" w:hAnsi="Times New Roman" w:cs="Times New Roman"/>
                <w:b/>
                <w:i/>
                <w:color w:val="000000"/>
                <w:sz w:val="26"/>
                <w:szCs w:val="26"/>
                <w:lang w:val="nl-NL"/>
              </w:rPr>
              <w:t>:</w:t>
            </w:r>
            <w:r w:rsidRPr="00F4367C">
              <w:rPr>
                <w:rFonts w:ascii="Times New Roman" w:hAnsi="Times New Roman" w:cs="Times New Roman"/>
                <w:color w:val="000000"/>
                <w:sz w:val="26"/>
                <w:szCs w:val="26"/>
                <w:lang w:val="nl-NL"/>
              </w:rPr>
              <w:t xml:space="preserve"> </w:t>
            </w:r>
          </w:p>
          <w:p w14:paraId="445EAD31" w14:textId="77777777" w:rsidR="00925AB6" w:rsidRPr="00F4367C" w:rsidRDefault="00925AB6" w:rsidP="002A6382">
            <w:pPr>
              <w:jc w:val="both"/>
              <w:rPr>
                <w:rFonts w:ascii="Times New Roman" w:hAnsi="Times New Roman" w:cs="Times New Roman"/>
                <w:color w:val="000000"/>
                <w:sz w:val="26"/>
                <w:szCs w:val="26"/>
                <w:lang w:val="nl-NL"/>
              </w:rPr>
            </w:pPr>
            <w:proofErr w:type="spellStart"/>
            <w:r w:rsidRPr="005168C8">
              <w:rPr>
                <w:rFonts w:ascii="Times New Roman" w:hAnsi="Times New Roman" w:cs="Times New Roman"/>
                <w:sz w:val="26"/>
                <w:szCs w:val="26"/>
                <w:lang w:val="nl-NL"/>
              </w:rPr>
              <w:t>Chuyên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viên</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lập</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Tờ</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trình</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kèm</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dự</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thảo</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kết</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quả</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trình</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lãnh</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đạo</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Phòng</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chuyên</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môn</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Văn</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phòng</w:t>
            </w:r>
            <w:proofErr w:type="spellEnd"/>
            <w:r>
              <w:rPr>
                <w:rFonts w:ascii="Times New Roman" w:hAnsi="Times New Roman" w:cs="Times New Roman"/>
                <w:color w:val="000000"/>
                <w:sz w:val="26"/>
                <w:szCs w:val="26"/>
              </w:rPr>
              <w:t xml:space="preserve"> UBND </w:t>
            </w:r>
            <w:proofErr w:type="spellStart"/>
            <w:r>
              <w:rPr>
                <w:rFonts w:ascii="Times New Roman" w:hAnsi="Times New Roman" w:cs="Times New Roman"/>
                <w:color w:val="000000"/>
                <w:sz w:val="26"/>
                <w:szCs w:val="26"/>
              </w:rPr>
              <w:t>Thành</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phố</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xem</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xét</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quyết</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định</w:t>
            </w:r>
            <w:proofErr w:type="spellEnd"/>
            <w:r w:rsidRPr="00F4367C">
              <w:rPr>
                <w:rFonts w:ascii="Times New Roman" w:hAnsi="Times New Roman" w:cs="Times New Roman"/>
                <w:color w:val="000000"/>
                <w:sz w:val="26"/>
                <w:szCs w:val="26"/>
                <w:lang w:val="nl-NL"/>
              </w:rPr>
              <w:t>.</w:t>
            </w:r>
          </w:p>
          <w:p w14:paraId="7F271799" w14:textId="77777777" w:rsidR="00925AB6" w:rsidRPr="00257A2E" w:rsidRDefault="00925AB6" w:rsidP="002A6382">
            <w:pPr>
              <w:pStyle w:val="Header"/>
              <w:tabs>
                <w:tab w:val="clear" w:pos="4320"/>
                <w:tab w:val="clear" w:pos="8640"/>
              </w:tabs>
              <w:autoSpaceDE/>
              <w:autoSpaceDN/>
              <w:jc w:val="both"/>
              <w:rPr>
                <w:rFonts w:ascii="Times New Roman" w:hAnsi="Times New Roman" w:cs="Times New Roman"/>
                <w:sz w:val="26"/>
                <w:szCs w:val="26"/>
                <w:highlight w:val="yellow"/>
                <w:lang w:val="vi-VN"/>
              </w:rPr>
            </w:pPr>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Hồ</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sơ</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chưa</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đạt</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yêu</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cầu</w:t>
            </w:r>
            <w:proofErr w:type="spellEnd"/>
            <w:r w:rsidRPr="00F4367C">
              <w:rPr>
                <w:rFonts w:ascii="Times New Roman" w:hAnsi="Times New Roman" w:cs="Times New Roman"/>
                <w:b/>
                <w:i/>
                <w:color w:val="000000"/>
                <w:sz w:val="26"/>
                <w:szCs w:val="26"/>
                <w:lang w:val="nl-NL"/>
              </w:rPr>
              <w:t>:</w:t>
            </w:r>
            <w:r w:rsidRPr="00F4367C">
              <w:rPr>
                <w:rFonts w:ascii="Times New Roman" w:hAnsi="Times New Roman" w:cs="Times New Roman"/>
                <w:color w:val="000000"/>
                <w:sz w:val="26"/>
                <w:szCs w:val="26"/>
                <w:lang w:val="nl-NL"/>
              </w:rPr>
              <w:t xml:space="preserve"> </w:t>
            </w:r>
            <w:proofErr w:type="spellStart"/>
            <w:r w:rsidRPr="005168C8">
              <w:rPr>
                <w:rFonts w:ascii="Times New Roman" w:hAnsi="Times New Roman" w:cs="Times New Roman"/>
                <w:sz w:val="26"/>
                <w:szCs w:val="26"/>
                <w:lang w:val="nl-NL"/>
              </w:rPr>
              <w:t>Chuyên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viên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lập</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Tờ</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kèm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dự</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thảo</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Công</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văn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chuyển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trả</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hồ</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sơ</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cho</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Sở</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ngành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được</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phân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công</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quản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lý</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lãnh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đạo</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Phòng</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chuyên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môn</w:t>
            </w:r>
            <w:proofErr w:type="spellEnd"/>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Văn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phòng</w:t>
            </w:r>
            <w:proofErr w:type="spellEnd"/>
            <w:r w:rsidRPr="00F4367C">
              <w:rPr>
                <w:rFonts w:ascii="Times New Roman" w:hAnsi="Times New Roman" w:cs="Times New Roman"/>
                <w:color w:val="000000"/>
                <w:sz w:val="26"/>
                <w:szCs w:val="26"/>
                <w:lang w:val="nl-NL"/>
              </w:rPr>
              <w:t xml:space="preserve"> UBND </w:t>
            </w:r>
            <w:proofErr w:type="spellStart"/>
            <w:r w:rsidRPr="00F4367C">
              <w:rPr>
                <w:rFonts w:ascii="Times New Roman" w:hAnsi="Times New Roman" w:cs="Times New Roman"/>
                <w:color w:val="000000"/>
                <w:sz w:val="26"/>
                <w:szCs w:val="26"/>
                <w:lang w:val="nl-NL"/>
              </w:rPr>
              <w:t>Thành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phố</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xem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xét</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quyết</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định</w:t>
            </w:r>
            <w:proofErr w:type="spellEnd"/>
            <w:r w:rsidRPr="00F4367C">
              <w:rPr>
                <w:rFonts w:ascii="Times New Roman" w:hAnsi="Times New Roman" w:cs="Times New Roman"/>
                <w:color w:val="000000"/>
                <w:sz w:val="26"/>
                <w:szCs w:val="26"/>
                <w:lang w:val="nl-NL"/>
              </w:rPr>
              <w:t>.</w:t>
            </w:r>
          </w:p>
        </w:tc>
      </w:tr>
      <w:tr w:rsidR="00925AB6" w:rsidRPr="006728A0" w14:paraId="15E3DD2E" w14:textId="77777777" w:rsidTr="002A6382">
        <w:trPr>
          <w:trHeight w:val="1205"/>
        </w:trPr>
        <w:tc>
          <w:tcPr>
            <w:tcW w:w="959" w:type="dxa"/>
          </w:tcPr>
          <w:p w14:paraId="28488ACD" w14:textId="77777777" w:rsidR="00925AB6" w:rsidRPr="005168C8" w:rsidRDefault="00925AB6" w:rsidP="002A6382">
            <w:pPr>
              <w:jc w:val="center"/>
              <w:rPr>
                <w:rFonts w:ascii="Times New Roman" w:hAnsi="Times New Roman" w:cs="Times New Roman"/>
                <w:sz w:val="26"/>
                <w:szCs w:val="26"/>
              </w:rPr>
            </w:pPr>
            <w:r>
              <w:rPr>
                <w:rFonts w:ascii="Times New Roman" w:hAnsi="Times New Roman" w:cs="Times New Roman"/>
                <w:sz w:val="26"/>
                <w:szCs w:val="26"/>
              </w:rPr>
              <w:t>B4.7</w:t>
            </w:r>
          </w:p>
        </w:tc>
        <w:tc>
          <w:tcPr>
            <w:tcW w:w="1730" w:type="dxa"/>
          </w:tcPr>
          <w:p w14:paraId="0201A3C2" w14:textId="77777777" w:rsidR="00925AB6" w:rsidRPr="005168C8" w:rsidRDefault="00925AB6" w:rsidP="002A6382">
            <w:pPr>
              <w:jc w:val="center"/>
              <w:rPr>
                <w:rFonts w:ascii="Times New Roman" w:hAnsi="Times New Roman" w:cs="Times New Roman"/>
                <w:b/>
                <w:sz w:val="26"/>
                <w:szCs w:val="26"/>
                <w:lang w:val="nl-NL"/>
              </w:rPr>
            </w:pPr>
            <w:proofErr w:type="spellStart"/>
            <w:r w:rsidRPr="005168C8">
              <w:rPr>
                <w:rFonts w:ascii="Times New Roman" w:hAnsi="Times New Roman" w:cs="Times New Roman"/>
                <w:b/>
                <w:sz w:val="26"/>
                <w:szCs w:val="26"/>
                <w:lang w:val="nl-NL"/>
              </w:rPr>
              <w:t>Xem</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xét</w:t>
            </w:r>
            <w:proofErr w:type="spellEnd"/>
          </w:p>
        </w:tc>
        <w:tc>
          <w:tcPr>
            <w:tcW w:w="1823" w:type="dxa"/>
          </w:tcPr>
          <w:p w14:paraId="13F3EF52" w14:textId="77777777" w:rsidR="00925AB6" w:rsidRPr="00F4367C" w:rsidRDefault="00925AB6" w:rsidP="002A6382">
            <w:pPr>
              <w:jc w:val="center"/>
              <w:rPr>
                <w:rFonts w:ascii="Times New Roman" w:hAnsi="Times New Roman" w:cs="Times New Roman"/>
                <w:sz w:val="26"/>
                <w:szCs w:val="26"/>
                <w:lang w:val="nl-NL"/>
              </w:rPr>
            </w:pPr>
            <w:proofErr w:type="spellStart"/>
            <w:r w:rsidRPr="005168C8">
              <w:rPr>
                <w:rFonts w:ascii="Times New Roman" w:hAnsi="Times New Roman" w:cs="Times New Roman"/>
                <w:sz w:val="26"/>
                <w:szCs w:val="26"/>
                <w:lang w:val="nl-NL"/>
              </w:rPr>
              <w:t>Lãnh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đạo</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 </w:t>
            </w:r>
            <w:proofErr w:type="spellStart"/>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UBND </w:t>
            </w:r>
            <w:proofErr w:type="spellStart"/>
            <w:r w:rsidRPr="005168C8">
              <w:rPr>
                <w:rFonts w:ascii="Times New Roman" w:hAnsi="Times New Roman" w:cs="Times New Roman"/>
                <w:sz w:val="26"/>
                <w:szCs w:val="26"/>
                <w:lang w:val="nl-NL"/>
              </w:rPr>
              <w:t>Thành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phố</w:t>
            </w:r>
            <w:proofErr w:type="spellEnd"/>
          </w:p>
        </w:tc>
        <w:tc>
          <w:tcPr>
            <w:tcW w:w="1179" w:type="dxa"/>
            <w:vMerge/>
          </w:tcPr>
          <w:p w14:paraId="1030C5DB" w14:textId="77777777" w:rsidR="00925AB6" w:rsidRPr="005168C8" w:rsidRDefault="00925AB6" w:rsidP="002A6382">
            <w:pPr>
              <w:jc w:val="center"/>
              <w:rPr>
                <w:rFonts w:ascii="Times New Roman" w:hAnsi="Times New Roman" w:cs="Times New Roman"/>
                <w:sz w:val="26"/>
                <w:szCs w:val="26"/>
              </w:rPr>
            </w:pPr>
          </w:p>
        </w:tc>
        <w:tc>
          <w:tcPr>
            <w:tcW w:w="1588" w:type="dxa"/>
          </w:tcPr>
          <w:p w14:paraId="3A231B5B" w14:textId="77777777" w:rsidR="00925AB6" w:rsidRPr="00257A2E" w:rsidRDefault="00925AB6" w:rsidP="002A6382">
            <w:pPr>
              <w:jc w:val="center"/>
              <w:rPr>
                <w:rFonts w:ascii="Times New Roman" w:hAnsi="Times New Roman" w:cs="Times New Roman"/>
                <w:sz w:val="26"/>
                <w:szCs w:val="26"/>
                <w:highlight w:val="yellow"/>
                <w:lang w:val="nl-NL"/>
              </w:rPr>
            </w:pPr>
            <w:proofErr w:type="spellStart"/>
            <w:r>
              <w:rPr>
                <w:rFonts w:ascii="Times New Roman" w:hAnsi="Times New Roman" w:cs="Times New Roman"/>
                <w:color w:val="000000"/>
                <w:sz w:val="26"/>
                <w:szCs w:val="26"/>
              </w:rPr>
              <w:t>Hồ</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sơ</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trình</w:t>
            </w:r>
            <w:proofErr w:type="spellEnd"/>
          </w:p>
        </w:tc>
        <w:tc>
          <w:tcPr>
            <w:tcW w:w="2612" w:type="dxa"/>
          </w:tcPr>
          <w:p w14:paraId="6FDD3FC2" w14:textId="77777777" w:rsidR="00925AB6" w:rsidRPr="00257A2E" w:rsidRDefault="00925AB6" w:rsidP="002A6382">
            <w:pPr>
              <w:pStyle w:val="Header"/>
              <w:tabs>
                <w:tab w:val="clear" w:pos="4320"/>
                <w:tab w:val="clear" w:pos="8640"/>
              </w:tabs>
              <w:autoSpaceDE/>
              <w:autoSpaceDN/>
              <w:jc w:val="both"/>
              <w:rPr>
                <w:rFonts w:ascii="Times New Roman" w:hAnsi="Times New Roman" w:cs="Times New Roman"/>
                <w:sz w:val="26"/>
                <w:szCs w:val="26"/>
                <w:highlight w:val="yellow"/>
                <w:lang w:val="vi-VN"/>
              </w:rPr>
            </w:pPr>
            <w:proofErr w:type="spellStart"/>
            <w:r w:rsidRPr="00F4367C">
              <w:rPr>
                <w:rFonts w:ascii="Times New Roman" w:hAnsi="Times New Roman" w:cs="Times New Roman"/>
                <w:color w:val="000000"/>
                <w:sz w:val="26"/>
                <w:szCs w:val="26"/>
                <w:lang w:val="nl-NL"/>
              </w:rPr>
              <w:t>Lãnh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đạo</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Phòng</w:t>
            </w:r>
            <w:proofErr w:type="spellEnd"/>
            <w:r w:rsidRPr="00F4367C">
              <w:rPr>
                <w:rFonts w:ascii="Times New Roman" w:hAnsi="Times New Roman" w:cs="Times New Roman"/>
                <w:color w:val="000000"/>
                <w:sz w:val="26"/>
                <w:szCs w:val="26"/>
                <w:lang w:val="nl-NL"/>
              </w:rPr>
              <w:t xml:space="preserve"> </w:t>
            </w:r>
            <w:r>
              <w:rPr>
                <w:rFonts w:ascii="Times New Roman" w:hAnsi="Times New Roman" w:cs="Times New Roman"/>
                <w:sz w:val="26"/>
                <w:szCs w:val="26"/>
                <w:lang w:val="vi-VN"/>
              </w:rPr>
              <w:t>Chuyên môn</w:t>
            </w:r>
            <w:r>
              <w:rPr>
                <w:rFonts w:ascii="Times New Roman" w:hAnsi="Times New Roman" w:cs="Times New Roman"/>
                <w:color w:val="000000"/>
                <w:sz w:val="26"/>
                <w:szCs w:val="26"/>
                <w:lang w:val="vi-VN"/>
              </w:rPr>
              <w:t xml:space="preserve"> </w:t>
            </w:r>
            <w:r>
              <w:rPr>
                <w:rFonts w:ascii="Times New Roman" w:hAnsi="Times New Roman" w:cs="Times New Roman"/>
                <w:color w:val="000000"/>
                <w:sz w:val="26"/>
                <w:szCs w:val="26"/>
                <w:lang w:val="nl-NL"/>
              </w:rPr>
              <w:t>-</w:t>
            </w:r>
            <w:r>
              <w:rPr>
                <w:rFonts w:ascii="Times New Roman" w:hAnsi="Times New Roman" w:cs="Times New Roman"/>
                <w:color w:val="000000"/>
                <w:sz w:val="26"/>
                <w:szCs w:val="26"/>
                <w:lang w:val="vi-VN"/>
              </w:rPr>
              <w:t xml:space="preserve"> </w:t>
            </w:r>
            <w:proofErr w:type="spellStart"/>
            <w:r w:rsidRPr="00F4367C">
              <w:rPr>
                <w:rFonts w:ascii="Times New Roman" w:hAnsi="Times New Roman" w:cs="Times New Roman"/>
                <w:color w:val="000000"/>
                <w:sz w:val="26"/>
                <w:szCs w:val="26"/>
                <w:lang w:val="nl-NL"/>
              </w:rPr>
              <w:t>Văn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phòng</w:t>
            </w:r>
            <w:proofErr w:type="spellEnd"/>
            <w:r w:rsidRPr="00F4367C">
              <w:rPr>
                <w:rFonts w:ascii="Times New Roman" w:hAnsi="Times New Roman" w:cs="Times New Roman"/>
                <w:color w:val="000000"/>
                <w:sz w:val="26"/>
                <w:szCs w:val="26"/>
                <w:lang w:val="nl-NL"/>
              </w:rPr>
              <w:t xml:space="preserve"> UBND </w:t>
            </w:r>
            <w:proofErr w:type="spellStart"/>
            <w:r w:rsidRPr="00F4367C">
              <w:rPr>
                <w:rFonts w:ascii="Times New Roman" w:hAnsi="Times New Roman" w:cs="Times New Roman"/>
                <w:color w:val="000000"/>
                <w:sz w:val="26"/>
                <w:szCs w:val="26"/>
                <w:lang w:val="nl-NL"/>
              </w:rPr>
              <w:t>Thành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phố</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xem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xét</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hồ</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sơ</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và</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Tờ</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của</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công</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chức</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Phòng</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chuyên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môn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ký</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nháy</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Tờ</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lãnh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đạo</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Văn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phòng</w:t>
            </w:r>
            <w:proofErr w:type="spellEnd"/>
            <w:r w:rsidRPr="00F4367C">
              <w:rPr>
                <w:rFonts w:ascii="Times New Roman" w:hAnsi="Times New Roman" w:cs="Times New Roman"/>
                <w:color w:val="000000"/>
                <w:sz w:val="26"/>
                <w:szCs w:val="26"/>
                <w:lang w:val="nl-NL"/>
              </w:rPr>
              <w:t xml:space="preserve"> UBND </w:t>
            </w:r>
            <w:proofErr w:type="spellStart"/>
            <w:r w:rsidRPr="00F4367C">
              <w:rPr>
                <w:rFonts w:ascii="Times New Roman" w:hAnsi="Times New Roman" w:cs="Times New Roman"/>
                <w:color w:val="000000"/>
                <w:sz w:val="26"/>
                <w:szCs w:val="26"/>
                <w:lang w:val="nl-NL"/>
              </w:rPr>
              <w:t>Thành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phố</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xem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xét</w:t>
            </w:r>
            <w:proofErr w:type="spellEnd"/>
            <w:r w:rsidRPr="00F4367C">
              <w:rPr>
                <w:rFonts w:ascii="Times New Roman" w:hAnsi="Times New Roman" w:cs="Times New Roman"/>
                <w:color w:val="000000"/>
                <w:sz w:val="26"/>
                <w:szCs w:val="26"/>
                <w:lang w:val="nl-NL"/>
              </w:rPr>
              <w:t>.</w:t>
            </w:r>
          </w:p>
        </w:tc>
      </w:tr>
      <w:tr w:rsidR="00925AB6" w:rsidRPr="006728A0" w14:paraId="526E24D3" w14:textId="77777777" w:rsidTr="002A6382">
        <w:trPr>
          <w:trHeight w:val="1205"/>
        </w:trPr>
        <w:tc>
          <w:tcPr>
            <w:tcW w:w="959" w:type="dxa"/>
          </w:tcPr>
          <w:p w14:paraId="61A8F02C" w14:textId="77777777" w:rsidR="00925AB6" w:rsidRPr="005168C8" w:rsidRDefault="00925AB6" w:rsidP="002A6382">
            <w:pPr>
              <w:jc w:val="center"/>
              <w:rPr>
                <w:rFonts w:ascii="Times New Roman" w:hAnsi="Times New Roman" w:cs="Times New Roman"/>
                <w:sz w:val="26"/>
                <w:szCs w:val="26"/>
              </w:rPr>
            </w:pPr>
            <w:r>
              <w:rPr>
                <w:rFonts w:ascii="Times New Roman" w:hAnsi="Times New Roman" w:cs="Times New Roman"/>
                <w:sz w:val="26"/>
                <w:szCs w:val="26"/>
              </w:rPr>
              <w:t>B4.8</w:t>
            </w:r>
          </w:p>
        </w:tc>
        <w:tc>
          <w:tcPr>
            <w:tcW w:w="1730" w:type="dxa"/>
          </w:tcPr>
          <w:p w14:paraId="2912A63F" w14:textId="77777777" w:rsidR="00925AB6" w:rsidRPr="005168C8" w:rsidRDefault="00925AB6" w:rsidP="002A6382">
            <w:pPr>
              <w:jc w:val="center"/>
              <w:rPr>
                <w:rFonts w:ascii="Times New Roman" w:hAnsi="Times New Roman" w:cs="Times New Roman"/>
                <w:b/>
                <w:sz w:val="26"/>
                <w:szCs w:val="26"/>
                <w:lang w:val="nl-NL"/>
              </w:rPr>
            </w:pPr>
            <w:proofErr w:type="spellStart"/>
            <w:r w:rsidRPr="005168C8">
              <w:rPr>
                <w:rFonts w:ascii="Times New Roman" w:hAnsi="Times New Roman" w:cs="Times New Roman"/>
                <w:b/>
                <w:sz w:val="26"/>
                <w:szCs w:val="26"/>
                <w:lang w:val="nl-NL"/>
              </w:rPr>
              <w:t>Xem</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xét</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trình</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ký</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văn</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bản</w:t>
            </w:r>
            <w:proofErr w:type="spellEnd"/>
          </w:p>
        </w:tc>
        <w:tc>
          <w:tcPr>
            <w:tcW w:w="1823" w:type="dxa"/>
          </w:tcPr>
          <w:p w14:paraId="4B8085B2" w14:textId="77777777" w:rsidR="00925AB6" w:rsidRPr="005168C8" w:rsidRDefault="00925AB6" w:rsidP="002A6382">
            <w:pPr>
              <w:jc w:val="center"/>
              <w:rPr>
                <w:rFonts w:ascii="Times New Roman" w:hAnsi="Times New Roman" w:cs="Times New Roman"/>
                <w:sz w:val="26"/>
                <w:szCs w:val="26"/>
                <w:lang w:val="nl-NL"/>
              </w:rPr>
            </w:pPr>
            <w:proofErr w:type="spellStart"/>
            <w:r w:rsidRPr="005168C8">
              <w:rPr>
                <w:rFonts w:ascii="Times New Roman" w:hAnsi="Times New Roman" w:cs="Times New Roman"/>
                <w:sz w:val="26"/>
                <w:szCs w:val="26"/>
                <w:lang w:val="nl-NL"/>
              </w:rPr>
              <w:t>Lãnh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đạo</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UBND </w:t>
            </w:r>
            <w:proofErr w:type="spellStart"/>
            <w:r w:rsidRPr="005168C8">
              <w:rPr>
                <w:rFonts w:ascii="Times New Roman" w:hAnsi="Times New Roman" w:cs="Times New Roman"/>
                <w:sz w:val="26"/>
                <w:szCs w:val="26"/>
                <w:lang w:val="nl-NL"/>
              </w:rPr>
              <w:t>Thành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phố</w:t>
            </w:r>
            <w:proofErr w:type="spellEnd"/>
          </w:p>
        </w:tc>
        <w:tc>
          <w:tcPr>
            <w:tcW w:w="1179" w:type="dxa"/>
            <w:vMerge/>
          </w:tcPr>
          <w:p w14:paraId="1C95CA18" w14:textId="77777777" w:rsidR="00925AB6" w:rsidRPr="005168C8" w:rsidRDefault="00925AB6" w:rsidP="002A6382">
            <w:pPr>
              <w:jc w:val="center"/>
              <w:rPr>
                <w:rFonts w:ascii="Times New Roman" w:hAnsi="Times New Roman" w:cs="Times New Roman"/>
                <w:sz w:val="26"/>
                <w:szCs w:val="26"/>
                <w:lang w:val="nl-NL"/>
              </w:rPr>
            </w:pPr>
          </w:p>
        </w:tc>
        <w:tc>
          <w:tcPr>
            <w:tcW w:w="1588" w:type="dxa"/>
          </w:tcPr>
          <w:p w14:paraId="3976B8AF" w14:textId="77777777" w:rsidR="00925AB6" w:rsidRPr="00F4367C" w:rsidRDefault="00925AB6" w:rsidP="002A6382">
            <w:pPr>
              <w:jc w:val="center"/>
              <w:rPr>
                <w:rFonts w:ascii="Times New Roman" w:hAnsi="Times New Roman" w:cs="Times New Roman"/>
                <w:sz w:val="26"/>
                <w:szCs w:val="26"/>
                <w:highlight w:val="yellow"/>
                <w:lang w:val="nl-NL"/>
              </w:rPr>
            </w:pPr>
            <w:proofErr w:type="spellStart"/>
            <w:r w:rsidRPr="00F4367C">
              <w:rPr>
                <w:rFonts w:ascii="Times New Roman" w:hAnsi="Times New Roman" w:cs="Times New Roman"/>
                <w:color w:val="000000"/>
                <w:sz w:val="26"/>
                <w:szCs w:val="26"/>
                <w:lang w:val="nl-NL"/>
              </w:rPr>
              <w:t>Tờ</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hồ</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sơ</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p>
        </w:tc>
        <w:tc>
          <w:tcPr>
            <w:tcW w:w="2612" w:type="dxa"/>
          </w:tcPr>
          <w:p w14:paraId="1A97F3BC" w14:textId="77777777" w:rsidR="00925AB6" w:rsidRPr="00F4367C" w:rsidRDefault="00925AB6" w:rsidP="002A6382">
            <w:pPr>
              <w:pStyle w:val="Header"/>
              <w:tabs>
                <w:tab w:val="clear" w:pos="4320"/>
                <w:tab w:val="clear" w:pos="8640"/>
              </w:tabs>
              <w:autoSpaceDE/>
              <w:autoSpaceDN/>
              <w:jc w:val="both"/>
              <w:rPr>
                <w:rFonts w:ascii="Times New Roman" w:hAnsi="Times New Roman" w:cs="Times New Roman"/>
                <w:sz w:val="26"/>
                <w:szCs w:val="26"/>
                <w:highlight w:val="yellow"/>
                <w:lang w:val="nl-NL"/>
              </w:rPr>
            </w:pPr>
            <w:proofErr w:type="spellStart"/>
            <w:r>
              <w:rPr>
                <w:rFonts w:ascii="Times New Roman" w:hAnsi="Times New Roman" w:cs="Times New Roman"/>
                <w:color w:val="000000"/>
                <w:sz w:val="26"/>
                <w:szCs w:val="26"/>
                <w:lang w:val="nl-NL"/>
              </w:rPr>
              <w:t>Xem</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xét</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hồ</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sơ</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tài</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liệu</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liên</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quan</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ký</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duyệt</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Tờ</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trình</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trình</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Lãnh</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đạo</w:t>
            </w:r>
            <w:proofErr w:type="spellEnd"/>
            <w:r>
              <w:rPr>
                <w:rFonts w:ascii="Times New Roman" w:hAnsi="Times New Roman" w:cs="Times New Roman"/>
                <w:color w:val="000000"/>
                <w:sz w:val="26"/>
                <w:szCs w:val="26"/>
                <w:lang w:val="nl-NL"/>
              </w:rPr>
              <w:t xml:space="preserve"> UBND </w:t>
            </w:r>
            <w:proofErr w:type="spellStart"/>
            <w:r>
              <w:rPr>
                <w:rFonts w:ascii="Times New Roman" w:hAnsi="Times New Roman" w:cs="Times New Roman"/>
                <w:color w:val="000000"/>
                <w:sz w:val="26"/>
                <w:szCs w:val="26"/>
                <w:lang w:val="nl-NL"/>
              </w:rPr>
              <w:t>Thành</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phố</w:t>
            </w:r>
            <w:proofErr w:type="spellEnd"/>
            <w:r>
              <w:rPr>
                <w:rFonts w:ascii="Times New Roman" w:hAnsi="Times New Roman" w:cs="Times New Roman"/>
                <w:color w:val="000000"/>
                <w:sz w:val="26"/>
                <w:szCs w:val="26"/>
                <w:lang w:val="nl-NL"/>
              </w:rPr>
              <w:t>.</w:t>
            </w:r>
          </w:p>
        </w:tc>
      </w:tr>
      <w:tr w:rsidR="00925AB6" w:rsidRPr="006728A0" w14:paraId="1AF1860E" w14:textId="77777777" w:rsidTr="002A6382">
        <w:trPr>
          <w:trHeight w:val="1205"/>
        </w:trPr>
        <w:tc>
          <w:tcPr>
            <w:tcW w:w="959" w:type="dxa"/>
          </w:tcPr>
          <w:p w14:paraId="66878EF6" w14:textId="77777777" w:rsidR="00925AB6" w:rsidRPr="005168C8" w:rsidRDefault="00925AB6" w:rsidP="002A6382">
            <w:pPr>
              <w:jc w:val="center"/>
              <w:rPr>
                <w:rFonts w:ascii="Times New Roman" w:hAnsi="Times New Roman" w:cs="Times New Roman"/>
                <w:sz w:val="26"/>
                <w:szCs w:val="26"/>
              </w:rPr>
            </w:pPr>
            <w:r>
              <w:rPr>
                <w:rFonts w:ascii="Times New Roman" w:hAnsi="Times New Roman" w:cs="Times New Roman"/>
                <w:sz w:val="26"/>
                <w:szCs w:val="26"/>
              </w:rPr>
              <w:t>B4.9</w:t>
            </w:r>
          </w:p>
        </w:tc>
        <w:tc>
          <w:tcPr>
            <w:tcW w:w="1730" w:type="dxa"/>
          </w:tcPr>
          <w:p w14:paraId="79846B2D" w14:textId="77777777" w:rsidR="00925AB6" w:rsidRPr="005168C8" w:rsidRDefault="00925AB6" w:rsidP="002A6382">
            <w:pPr>
              <w:jc w:val="center"/>
              <w:rPr>
                <w:rFonts w:ascii="Times New Roman" w:hAnsi="Times New Roman" w:cs="Times New Roman"/>
                <w:b/>
                <w:sz w:val="26"/>
                <w:szCs w:val="26"/>
                <w:lang w:val="nl-NL"/>
              </w:rPr>
            </w:pPr>
            <w:proofErr w:type="spellStart"/>
            <w:r w:rsidRPr="005168C8">
              <w:rPr>
                <w:rFonts w:ascii="Times New Roman" w:hAnsi="Times New Roman" w:cs="Times New Roman"/>
                <w:b/>
                <w:sz w:val="26"/>
                <w:szCs w:val="26"/>
                <w:lang w:val="nl-NL"/>
              </w:rPr>
              <w:t>Xem</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xét</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ký</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duyệt</w:t>
            </w:r>
            <w:proofErr w:type="spellEnd"/>
          </w:p>
        </w:tc>
        <w:tc>
          <w:tcPr>
            <w:tcW w:w="1823" w:type="dxa"/>
          </w:tcPr>
          <w:p w14:paraId="68108831" w14:textId="77777777" w:rsidR="00925AB6" w:rsidRPr="005168C8" w:rsidRDefault="00925AB6" w:rsidP="002A6382">
            <w:pPr>
              <w:jc w:val="center"/>
              <w:rPr>
                <w:rFonts w:ascii="Times New Roman" w:hAnsi="Times New Roman" w:cs="Times New Roman"/>
                <w:sz w:val="26"/>
                <w:szCs w:val="26"/>
                <w:lang w:val="nl-NL"/>
              </w:rPr>
            </w:pPr>
            <w:proofErr w:type="spellStart"/>
            <w:r w:rsidRPr="005168C8">
              <w:rPr>
                <w:rFonts w:ascii="Times New Roman" w:hAnsi="Times New Roman" w:cs="Times New Roman"/>
                <w:sz w:val="26"/>
                <w:szCs w:val="26"/>
                <w:lang w:val="nl-NL"/>
              </w:rPr>
              <w:t>Lãnh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đạo</w:t>
            </w:r>
            <w:proofErr w:type="spellEnd"/>
            <w:r w:rsidRPr="005168C8">
              <w:rPr>
                <w:rFonts w:ascii="Times New Roman" w:hAnsi="Times New Roman" w:cs="Times New Roman"/>
                <w:sz w:val="26"/>
                <w:szCs w:val="26"/>
                <w:lang w:val="nl-NL"/>
              </w:rPr>
              <w:t xml:space="preserve"> UBND </w:t>
            </w:r>
            <w:proofErr w:type="spellStart"/>
            <w:r w:rsidRPr="005168C8">
              <w:rPr>
                <w:rFonts w:ascii="Times New Roman" w:hAnsi="Times New Roman" w:cs="Times New Roman"/>
                <w:sz w:val="26"/>
                <w:szCs w:val="26"/>
                <w:lang w:val="nl-NL"/>
              </w:rPr>
              <w:t>Thành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phố</w:t>
            </w:r>
            <w:proofErr w:type="spellEnd"/>
          </w:p>
        </w:tc>
        <w:tc>
          <w:tcPr>
            <w:tcW w:w="1179" w:type="dxa"/>
            <w:vMerge/>
          </w:tcPr>
          <w:p w14:paraId="5D45C0E7" w14:textId="77777777" w:rsidR="00925AB6" w:rsidRPr="005168C8" w:rsidRDefault="00925AB6" w:rsidP="002A6382">
            <w:pPr>
              <w:jc w:val="center"/>
              <w:rPr>
                <w:rFonts w:ascii="Times New Roman" w:hAnsi="Times New Roman" w:cs="Times New Roman"/>
                <w:sz w:val="26"/>
                <w:szCs w:val="26"/>
              </w:rPr>
            </w:pPr>
          </w:p>
        </w:tc>
        <w:tc>
          <w:tcPr>
            <w:tcW w:w="1588" w:type="dxa"/>
          </w:tcPr>
          <w:p w14:paraId="5806367B" w14:textId="77777777" w:rsidR="00925AB6" w:rsidRPr="00257A2E" w:rsidRDefault="00925AB6" w:rsidP="002A6382">
            <w:pPr>
              <w:jc w:val="center"/>
              <w:rPr>
                <w:rFonts w:ascii="Times New Roman" w:hAnsi="Times New Roman" w:cs="Times New Roman"/>
                <w:sz w:val="26"/>
                <w:szCs w:val="26"/>
                <w:highlight w:val="yellow"/>
                <w:lang w:val="nl-NL"/>
              </w:rPr>
            </w:pPr>
            <w:proofErr w:type="spellStart"/>
            <w:r>
              <w:rPr>
                <w:rFonts w:ascii="Times New Roman" w:hAnsi="Times New Roman" w:cs="Times New Roman"/>
                <w:color w:val="000000"/>
                <w:sz w:val="26"/>
                <w:szCs w:val="26"/>
                <w:lang w:val="en-US"/>
              </w:rPr>
              <w:t>Tờ</w:t>
            </w:r>
            <w:proofErr w:type="spellEnd"/>
            <w:r>
              <w:rPr>
                <w:rFonts w:ascii="Times New Roman" w:hAnsi="Times New Roman" w:cs="Times New Roman"/>
                <w:color w:val="000000"/>
                <w:sz w:val="26"/>
                <w:szCs w:val="26"/>
                <w:lang w:val="en-US"/>
              </w:rPr>
              <w:t xml:space="preserve"> </w:t>
            </w:r>
            <w:proofErr w:type="spellStart"/>
            <w:r>
              <w:rPr>
                <w:rFonts w:ascii="Times New Roman" w:hAnsi="Times New Roman" w:cs="Times New Roman"/>
                <w:color w:val="000000"/>
                <w:sz w:val="26"/>
                <w:szCs w:val="26"/>
                <w:lang w:val="en-US"/>
              </w:rPr>
              <w:t>trình</w:t>
            </w:r>
            <w:proofErr w:type="spellEnd"/>
            <w:r>
              <w:rPr>
                <w:rFonts w:ascii="Times New Roman" w:hAnsi="Times New Roman" w:cs="Times New Roman"/>
                <w:color w:val="000000"/>
                <w:sz w:val="26"/>
                <w:szCs w:val="26"/>
                <w:lang w:val="en-US"/>
              </w:rPr>
              <w:t xml:space="preserve">, </w:t>
            </w:r>
            <w:proofErr w:type="spellStart"/>
            <w:r>
              <w:rPr>
                <w:rFonts w:ascii="Times New Roman" w:hAnsi="Times New Roman" w:cs="Times New Roman"/>
                <w:color w:val="000000"/>
                <w:sz w:val="26"/>
                <w:szCs w:val="26"/>
                <w:lang w:val="en-US"/>
              </w:rPr>
              <w:t>hồ</w:t>
            </w:r>
            <w:proofErr w:type="spellEnd"/>
            <w:r>
              <w:rPr>
                <w:rFonts w:ascii="Times New Roman" w:hAnsi="Times New Roman" w:cs="Times New Roman"/>
                <w:color w:val="000000"/>
                <w:sz w:val="26"/>
                <w:szCs w:val="26"/>
                <w:lang w:val="en-US"/>
              </w:rPr>
              <w:t xml:space="preserve"> </w:t>
            </w:r>
            <w:proofErr w:type="spellStart"/>
            <w:r>
              <w:rPr>
                <w:rFonts w:ascii="Times New Roman" w:hAnsi="Times New Roman" w:cs="Times New Roman"/>
                <w:color w:val="000000"/>
                <w:sz w:val="26"/>
                <w:szCs w:val="26"/>
                <w:lang w:val="en-US"/>
              </w:rPr>
              <w:t>sơ</w:t>
            </w:r>
            <w:proofErr w:type="spellEnd"/>
            <w:r>
              <w:rPr>
                <w:rFonts w:ascii="Times New Roman" w:hAnsi="Times New Roman" w:cs="Times New Roman"/>
                <w:color w:val="000000"/>
                <w:sz w:val="26"/>
                <w:szCs w:val="26"/>
                <w:lang w:val="en-US"/>
              </w:rPr>
              <w:t xml:space="preserve"> </w:t>
            </w:r>
            <w:proofErr w:type="spellStart"/>
            <w:r>
              <w:rPr>
                <w:rFonts w:ascii="Times New Roman" w:hAnsi="Times New Roman" w:cs="Times New Roman"/>
                <w:color w:val="000000"/>
                <w:sz w:val="26"/>
                <w:szCs w:val="26"/>
                <w:lang w:val="en-US"/>
              </w:rPr>
              <w:t>trình</w:t>
            </w:r>
            <w:proofErr w:type="spellEnd"/>
          </w:p>
        </w:tc>
        <w:tc>
          <w:tcPr>
            <w:tcW w:w="2612" w:type="dxa"/>
          </w:tcPr>
          <w:p w14:paraId="0165015A" w14:textId="77777777" w:rsidR="00925AB6" w:rsidRPr="00257A2E" w:rsidRDefault="00925AB6" w:rsidP="002A6382">
            <w:pPr>
              <w:pStyle w:val="Header"/>
              <w:tabs>
                <w:tab w:val="clear" w:pos="4320"/>
                <w:tab w:val="clear" w:pos="8640"/>
              </w:tabs>
              <w:autoSpaceDE/>
              <w:autoSpaceDN/>
              <w:jc w:val="both"/>
              <w:rPr>
                <w:rFonts w:ascii="Times New Roman" w:hAnsi="Times New Roman" w:cs="Times New Roman"/>
                <w:sz w:val="26"/>
                <w:szCs w:val="26"/>
                <w:highlight w:val="yellow"/>
                <w:lang w:val="vi-VN"/>
              </w:rPr>
            </w:pPr>
            <w:proofErr w:type="spellStart"/>
            <w:r w:rsidRPr="005168C8">
              <w:rPr>
                <w:rFonts w:ascii="Times New Roman" w:hAnsi="Times New Roman" w:cs="Times New Roman"/>
                <w:sz w:val="26"/>
                <w:szCs w:val="26"/>
                <w:lang w:val="nl-NL"/>
              </w:rPr>
              <w:t>Lãnh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đạo</w:t>
            </w:r>
            <w:proofErr w:type="spellEnd"/>
            <w:r w:rsidRPr="005168C8">
              <w:rPr>
                <w:rFonts w:ascii="Times New Roman" w:hAnsi="Times New Roman" w:cs="Times New Roman"/>
                <w:sz w:val="26"/>
                <w:szCs w:val="26"/>
                <w:lang w:val="nl-NL"/>
              </w:rPr>
              <w:t xml:space="preserve"> </w:t>
            </w:r>
            <w:r>
              <w:rPr>
                <w:rFonts w:ascii="Times New Roman" w:hAnsi="Times New Roman" w:cs="Times New Roman"/>
                <w:color w:val="000000"/>
                <w:sz w:val="26"/>
                <w:szCs w:val="26"/>
                <w:lang w:val="nl-NL"/>
              </w:rPr>
              <w:t xml:space="preserve">UBND </w:t>
            </w:r>
            <w:proofErr w:type="spellStart"/>
            <w:r>
              <w:rPr>
                <w:rFonts w:ascii="Times New Roman" w:hAnsi="Times New Roman" w:cs="Times New Roman"/>
                <w:color w:val="000000"/>
                <w:sz w:val="26"/>
                <w:szCs w:val="26"/>
                <w:lang w:val="nl-NL"/>
              </w:rPr>
              <w:t>Thành</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phố</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xem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xét</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hô</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sơ</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và</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ký</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duyệt</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Văn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bản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đề</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nghị</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chỉnh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sửa</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bổ</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sung</w:t>
            </w:r>
            <w:proofErr w:type="spellEnd"/>
          </w:p>
        </w:tc>
      </w:tr>
      <w:tr w:rsidR="00925AB6" w:rsidRPr="006728A0" w14:paraId="35A55C6F" w14:textId="77777777" w:rsidTr="002A6382">
        <w:trPr>
          <w:trHeight w:val="1205"/>
        </w:trPr>
        <w:tc>
          <w:tcPr>
            <w:tcW w:w="959" w:type="dxa"/>
          </w:tcPr>
          <w:p w14:paraId="3EB08EF2" w14:textId="77777777" w:rsidR="00925AB6" w:rsidRPr="005168C8" w:rsidRDefault="00925AB6" w:rsidP="002A6382">
            <w:pPr>
              <w:jc w:val="center"/>
              <w:rPr>
                <w:rFonts w:ascii="Times New Roman" w:hAnsi="Times New Roman" w:cs="Times New Roman"/>
                <w:sz w:val="26"/>
                <w:szCs w:val="26"/>
              </w:rPr>
            </w:pPr>
            <w:r>
              <w:rPr>
                <w:rFonts w:ascii="Times New Roman" w:hAnsi="Times New Roman" w:cs="Times New Roman"/>
                <w:sz w:val="26"/>
                <w:szCs w:val="26"/>
              </w:rPr>
              <w:t>B4.10</w:t>
            </w:r>
          </w:p>
        </w:tc>
        <w:tc>
          <w:tcPr>
            <w:tcW w:w="1730" w:type="dxa"/>
          </w:tcPr>
          <w:p w14:paraId="1668A050" w14:textId="77777777" w:rsidR="00925AB6" w:rsidRPr="005168C8" w:rsidRDefault="00925AB6" w:rsidP="002A6382">
            <w:pPr>
              <w:jc w:val="center"/>
              <w:rPr>
                <w:rFonts w:ascii="Times New Roman" w:hAnsi="Times New Roman" w:cs="Times New Roman"/>
                <w:b/>
                <w:sz w:val="26"/>
                <w:szCs w:val="26"/>
                <w:lang w:val="nl-NL"/>
              </w:rPr>
            </w:pPr>
            <w:proofErr w:type="spellStart"/>
            <w:r w:rsidRPr="005168C8">
              <w:rPr>
                <w:rFonts w:ascii="Times New Roman" w:hAnsi="Times New Roman" w:cs="Times New Roman"/>
                <w:b/>
                <w:sz w:val="26"/>
                <w:szCs w:val="26"/>
                <w:lang w:val="nl-NL"/>
              </w:rPr>
              <w:t>Phát</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hành</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văn</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bản</w:t>
            </w:r>
            <w:proofErr w:type="spellEnd"/>
          </w:p>
        </w:tc>
        <w:tc>
          <w:tcPr>
            <w:tcW w:w="1823" w:type="dxa"/>
          </w:tcPr>
          <w:p w14:paraId="46DAD64F" w14:textId="77777777" w:rsidR="00925AB6" w:rsidRPr="00F4367C" w:rsidRDefault="00925AB6" w:rsidP="002A6382">
            <w:pPr>
              <w:jc w:val="center"/>
              <w:rPr>
                <w:rFonts w:ascii="Times New Roman" w:hAnsi="Times New Roman" w:cs="Times New Roman"/>
                <w:sz w:val="26"/>
                <w:szCs w:val="26"/>
                <w:lang w:val="nl-NL"/>
              </w:rPr>
            </w:pPr>
            <w:proofErr w:type="spellStart"/>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thư</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w:t>
            </w:r>
            <w:proofErr w:type="gramStart"/>
            <w:r w:rsidRPr="005168C8">
              <w:rPr>
                <w:rFonts w:ascii="Times New Roman" w:hAnsi="Times New Roman" w:cs="Times New Roman"/>
                <w:sz w:val="26"/>
                <w:szCs w:val="26"/>
                <w:lang w:val="nl-NL"/>
              </w:rPr>
              <w:t>HCQT  -</w:t>
            </w:r>
            <w:proofErr w:type="spellStart"/>
            <w:proofErr w:type="gramEnd"/>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UBND </w:t>
            </w:r>
            <w:proofErr w:type="spellStart"/>
            <w:r w:rsidRPr="005168C8">
              <w:rPr>
                <w:rFonts w:ascii="Times New Roman" w:hAnsi="Times New Roman" w:cs="Times New Roman"/>
                <w:sz w:val="26"/>
                <w:szCs w:val="26"/>
                <w:lang w:val="nl-NL"/>
              </w:rPr>
              <w:t>Thành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phố</w:t>
            </w:r>
            <w:proofErr w:type="spellEnd"/>
          </w:p>
        </w:tc>
        <w:tc>
          <w:tcPr>
            <w:tcW w:w="1179" w:type="dxa"/>
            <w:vMerge/>
          </w:tcPr>
          <w:p w14:paraId="545C65D8" w14:textId="77777777" w:rsidR="00925AB6" w:rsidRPr="005168C8" w:rsidRDefault="00925AB6" w:rsidP="002A6382">
            <w:pPr>
              <w:jc w:val="center"/>
              <w:rPr>
                <w:rFonts w:ascii="Times New Roman" w:hAnsi="Times New Roman" w:cs="Times New Roman"/>
                <w:sz w:val="26"/>
                <w:szCs w:val="26"/>
              </w:rPr>
            </w:pPr>
          </w:p>
        </w:tc>
        <w:tc>
          <w:tcPr>
            <w:tcW w:w="1588" w:type="dxa"/>
          </w:tcPr>
          <w:p w14:paraId="77BC04CE" w14:textId="77777777" w:rsidR="00925AB6" w:rsidRPr="00C1723C" w:rsidRDefault="00925AB6" w:rsidP="002A6382">
            <w:pPr>
              <w:jc w:val="center"/>
              <w:rPr>
                <w:rFonts w:ascii="Times New Roman" w:hAnsi="Times New Roman" w:cs="Times New Roman"/>
                <w:sz w:val="26"/>
                <w:szCs w:val="26"/>
                <w:highlight w:val="yellow"/>
                <w:lang w:val="nl-NL"/>
              </w:rPr>
            </w:pPr>
            <w:proofErr w:type="spellStart"/>
            <w:r w:rsidRPr="00C1723C">
              <w:rPr>
                <w:rFonts w:ascii="Times New Roman" w:hAnsi="Times New Roman" w:cs="Times New Roman"/>
                <w:sz w:val="26"/>
                <w:szCs w:val="26"/>
              </w:rPr>
              <w:t>Hồ</w:t>
            </w:r>
            <w:proofErr w:type="spellEnd"/>
            <w:r w:rsidRPr="00C1723C">
              <w:rPr>
                <w:rFonts w:ascii="Times New Roman" w:hAnsi="Times New Roman" w:cs="Times New Roman"/>
                <w:sz w:val="26"/>
                <w:szCs w:val="26"/>
              </w:rPr>
              <w:t xml:space="preserve"> </w:t>
            </w:r>
            <w:proofErr w:type="spellStart"/>
            <w:r w:rsidRPr="00C1723C">
              <w:rPr>
                <w:rFonts w:ascii="Times New Roman" w:hAnsi="Times New Roman" w:cs="Times New Roman"/>
                <w:sz w:val="26"/>
                <w:szCs w:val="26"/>
              </w:rPr>
              <w:t>sơ</w:t>
            </w:r>
            <w:proofErr w:type="spellEnd"/>
            <w:r w:rsidRPr="00C1723C">
              <w:rPr>
                <w:rFonts w:ascii="Times New Roman" w:hAnsi="Times New Roman" w:cs="Times New Roman"/>
                <w:sz w:val="26"/>
                <w:szCs w:val="26"/>
              </w:rPr>
              <w:t xml:space="preserve"> </w:t>
            </w:r>
            <w:proofErr w:type="spellStart"/>
            <w:r w:rsidRPr="00C1723C">
              <w:rPr>
                <w:rFonts w:ascii="Times New Roman" w:hAnsi="Times New Roman" w:cs="Times New Roman"/>
                <w:sz w:val="26"/>
                <w:szCs w:val="26"/>
              </w:rPr>
              <w:t>đã</w:t>
            </w:r>
            <w:proofErr w:type="spellEnd"/>
            <w:r w:rsidRPr="00C1723C">
              <w:rPr>
                <w:rFonts w:ascii="Times New Roman" w:hAnsi="Times New Roman" w:cs="Times New Roman"/>
                <w:sz w:val="26"/>
                <w:szCs w:val="26"/>
              </w:rPr>
              <w:t xml:space="preserve"> </w:t>
            </w:r>
            <w:proofErr w:type="spellStart"/>
            <w:r w:rsidRPr="00C1723C">
              <w:rPr>
                <w:rFonts w:ascii="Times New Roman" w:hAnsi="Times New Roman" w:cs="Times New Roman"/>
                <w:sz w:val="26"/>
                <w:szCs w:val="26"/>
              </w:rPr>
              <w:t>được</w:t>
            </w:r>
            <w:proofErr w:type="spellEnd"/>
            <w:r w:rsidRPr="00C1723C">
              <w:rPr>
                <w:rFonts w:ascii="Times New Roman" w:hAnsi="Times New Roman" w:cs="Times New Roman"/>
                <w:sz w:val="26"/>
                <w:szCs w:val="26"/>
              </w:rPr>
              <w:t xml:space="preserve"> </w:t>
            </w:r>
            <w:proofErr w:type="spellStart"/>
            <w:r w:rsidRPr="00C1723C">
              <w:rPr>
                <w:rFonts w:ascii="Times New Roman" w:hAnsi="Times New Roman" w:cs="Times New Roman"/>
                <w:sz w:val="26"/>
                <w:szCs w:val="26"/>
              </w:rPr>
              <w:t>phê</w:t>
            </w:r>
            <w:proofErr w:type="spellEnd"/>
            <w:r w:rsidRPr="00C1723C">
              <w:rPr>
                <w:rFonts w:ascii="Times New Roman" w:hAnsi="Times New Roman" w:cs="Times New Roman"/>
                <w:sz w:val="26"/>
                <w:szCs w:val="26"/>
              </w:rPr>
              <w:t xml:space="preserve"> </w:t>
            </w:r>
            <w:proofErr w:type="spellStart"/>
            <w:r w:rsidRPr="00C1723C">
              <w:rPr>
                <w:rFonts w:ascii="Times New Roman" w:hAnsi="Times New Roman" w:cs="Times New Roman"/>
                <w:sz w:val="26"/>
                <w:szCs w:val="26"/>
              </w:rPr>
              <w:t>duyệt</w:t>
            </w:r>
            <w:proofErr w:type="spellEnd"/>
          </w:p>
        </w:tc>
        <w:tc>
          <w:tcPr>
            <w:tcW w:w="2612" w:type="dxa"/>
          </w:tcPr>
          <w:p w14:paraId="03113DEA" w14:textId="77777777" w:rsidR="00925AB6" w:rsidRDefault="00925AB6" w:rsidP="002A6382">
            <w:pPr>
              <w:autoSpaceDN/>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Lấy</w:t>
            </w:r>
            <w:proofErr w:type="spellEnd"/>
            <w:r w:rsidRPr="00C1723C">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số</w:t>
            </w:r>
            <w:proofErr w:type="spellEnd"/>
            <w:r w:rsidRPr="00C1723C">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đóng</w:t>
            </w:r>
            <w:proofErr w:type="spellEnd"/>
            <w:r w:rsidRPr="00C1723C">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dấu</w:t>
            </w:r>
            <w:proofErr w:type="spellEnd"/>
            <w:r w:rsidRPr="00C1723C">
              <w:rPr>
                <w:rFonts w:ascii="Times New Roman" w:hAnsi="Times New Roman" w:cs="Times New Roman"/>
                <w:sz w:val="26"/>
                <w:szCs w:val="26"/>
                <w:lang w:val="nl-NL"/>
              </w:rPr>
              <w:t xml:space="preserve">, ban </w:t>
            </w:r>
            <w:proofErr w:type="spellStart"/>
            <w:r w:rsidRPr="00C1723C">
              <w:rPr>
                <w:rFonts w:ascii="Times New Roman" w:hAnsi="Times New Roman" w:cs="Times New Roman"/>
                <w:sz w:val="26"/>
                <w:szCs w:val="26"/>
                <w:lang w:val="nl-NL"/>
              </w:rPr>
              <w:t>hành</w:t>
            </w:r>
            <w:proofErr w:type="spellEnd"/>
            <w:r w:rsidRPr="00C1723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Văn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bản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đề</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nghị</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chỉnh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sửa</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bổ</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sung</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chuyển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hồ</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sơ</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đến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Sở</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Khoa</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học</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Công</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lastRenderedPageBreak/>
              <w:t>nghệ</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để</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vào</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sổ</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thực</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hiện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sao</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lưu</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nếu</w:t>
            </w:r>
            <w:proofErr w:type="spellEnd"/>
            <w:r w:rsidRPr="00F4367C">
              <w:rPr>
                <w:rFonts w:ascii="Times New Roman" w:hAnsi="Times New Roman" w:cs="Times New Roman"/>
                <w:sz w:val="26"/>
                <w:szCs w:val="26"/>
                <w:lang w:val="nl-NL"/>
              </w:rPr>
              <w:t xml:space="preserve"> có</w:t>
            </w:r>
            <w:r>
              <w:rPr>
                <w:rFonts w:ascii="Times New Roman" w:hAnsi="Times New Roman" w:cs="Times New Roman"/>
                <w:sz w:val="26"/>
                <w:szCs w:val="26"/>
                <w:lang w:val="nl-NL"/>
              </w:rPr>
              <w:t>).</w:t>
            </w:r>
          </w:p>
          <w:p w14:paraId="4780DCD9" w14:textId="77777777" w:rsidR="00925AB6" w:rsidRPr="00F4367C" w:rsidRDefault="00925AB6" w:rsidP="002A6382">
            <w:pPr>
              <w:autoSpaceDN/>
              <w:jc w:val="both"/>
              <w:rPr>
                <w:rFonts w:ascii="Times New Roman" w:hAnsi="Times New Roman" w:cs="Times New Roman"/>
                <w:sz w:val="26"/>
                <w:szCs w:val="26"/>
                <w:lang w:val="nl-NL"/>
              </w:rPr>
            </w:pPr>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Tiếp</w:t>
            </w:r>
            <w:proofErr w:type="spellEnd"/>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tục</w:t>
            </w:r>
            <w:proofErr w:type="spellEnd"/>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thực</w:t>
            </w:r>
            <w:proofErr w:type="spellEnd"/>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hiện</w:t>
            </w:r>
            <w:proofErr w:type="spellEnd"/>
            <w:r w:rsidRPr="008607F6">
              <w:rPr>
                <w:rFonts w:ascii="Times New Roman" w:hAnsi="Times New Roman" w:cs="Times New Roman"/>
                <w:sz w:val="26"/>
                <w:szCs w:val="26"/>
                <w:lang w:val="nl-NL"/>
              </w:rPr>
              <w:t xml:space="preserve"> ở B15, B16</w:t>
            </w:r>
            <w:r>
              <w:rPr>
                <w:rFonts w:ascii="Times New Roman" w:hAnsi="Times New Roman" w:cs="Times New Roman"/>
                <w:sz w:val="26"/>
                <w:szCs w:val="26"/>
                <w:lang w:val="nl-NL"/>
              </w:rPr>
              <w:t>.</w:t>
            </w:r>
          </w:p>
        </w:tc>
      </w:tr>
      <w:tr w:rsidR="00925AB6" w:rsidRPr="006728A0" w14:paraId="29B3AA4E" w14:textId="77777777" w:rsidTr="002A6382">
        <w:trPr>
          <w:trHeight w:val="528"/>
        </w:trPr>
        <w:tc>
          <w:tcPr>
            <w:tcW w:w="9891" w:type="dxa"/>
            <w:gridSpan w:val="6"/>
          </w:tcPr>
          <w:p w14:paraId="24A165A9" w14:textId="77777777" w:rsidR="00781040" w:rsidRPr="00B8706C" w:rsidRDefault="00781040" w:rsidP="00781040">
            <w:pPr>
              <w:jc w:val="both"/>
              <w:rPr>
                <w:rFonts w:ascii="Times New Roman" w:hAnsi="Times New Roman" w:cs="Times New Roman"/>
                <w:i/>
                <w:sz w:val="26"/>
                <w:szCs w:val="26"/>
                <w:lang w:val="en-US"/>
              </w:rPr>
            </w:pPr>
            <w:r w:rsidRPr="00B8706C">
              <w:rPr>
                <w:rFonts w:ascii="Times New Roman" w:hAnsi="Times New Roman" w:cs="Times New Roman"/>
                <w:i/>
                <w:sz w:val="26"/>
                <w:szCs w:val="26"/>
                <w:lang w:val="vi-VN"/>
              </w:rPr>
              <w:lastRenderedPageBreak/>
              <w:t xml:space="preserve">Tổ chức/ cá nhân có </w:t>
            </w:r>
            <w:r w:rsidRPr="00B8706C">
              <w:rPr>
                <w:rFonts w:ascii="Times New Roman" w:hAnsi="Times New Roman" w:cs="Times New Roman"/>
                <w:i/>
                <w:sz w:val="26"/>
                <w:szCs w:val="26"/>
                <w:lang w:val="en-US"/>
              </w:rPr>
              <w:t>03</w:t>
            </w:r>
            <w:r w:rsidRPr="00B8706C">
              <w:rPr>
                <w:rFonts w:ascii="Times New Roman" w:hAnsi="Times New Roman" w:cs="Times New Roman"/>
                <w:i/>
                <w:sz w:val="26"/>
                <w:szCs w:val="26"/>
                <w:lang w:val="vi-VN"/>
              </w:rPr>
              <w:t xml:space="preserve"> ngày làm việc</w:t>
            </w:r>
            <w:r w:rsidRPr="00B8706C">
              <w:rPr>
                <w:rFonts w:ascii="Times New Roman" w:hAnsi="Times New Roman" w:cs="Times New Roman"/>
                <w:i/>
                <w:sz w:val="26"/>
                <w:szCs w:val="26"/>
                <w:lang w:val="en-US"/>
              </w:rPr>
              <w:t xml:space="preserve"> </w:t>
            </w:r>
            <w:proofErr w:type="spellStart"/>
            <w:r w:rsidRPr="00B8706C">
              <w:rPr>
                <w:rFonts w:ascii="Times New Roman" w:hAnsi="Times New Roman" w:cs="Times New Roman"/>
                <w:i/>
                <w:sz w:val="26"/>
                <w:szCs w:val="26"/>
                <w:lang w:val="en-US"/>
              </w:rPr>
              <w:t>để</w:t>
            </w:r>
            <w:proofErr w:type="spellEnd"/>
            <w:r w:rsidRPr="00B8706C">
              <w:rPr>
                <w:rFonts w:ascii="Times New Roman" w:hAnsi="Times New Roman" w:cs="Times New Roman"/>
                <w:i/>
                <w:sz w:val="26"/>
                <w:szCs w:val="26"/>
                <w:lang w:val="en-US"/>
              </w:rPr>
              <w:t xml:space="preserve"> </w:t>
            </w:r>
            <w:r w:rsidRPr="00B8706C">
              <w:rPr>
                <w:rFonts w:ascii="Times New Roman" w:hAnsi="Times New Roman" w:cs="Times New Roman"/>
                <w:i/>
                <w:sz w:val="26"/>
                <w:szCs w:val="26"/>
                <w:lang w:val="vi-VN"/>
              </w:rPr>
              <w:t>bổ sung hồ sơ theo yê</w:t>
            </w:r>
            <w:r w:rsidRPr="00B8706C">
              <w:rPr>
                <w:rFonts w:ascii="Times New Roman" w:hAnsi="Times New Roman" w:cs="Times New Roman"/>
                <w:i/>
                <w:sz w:val="26"/>
                <w:szCs w:val="26"/>
                <w:lang w:val="en-US"/>
              </w:rPr>
              <w:t xml:space="preserve">u </w:t>
            </w:r>
            <w:proofErr w:type="spellStart"/>
            <w:r w:rsidRPr="00B8706C">
              <w:rPr>
                <w:rFonts w:ascii="Times New Roman" w:hAnsi="Times New Roman" w:cs="Times New Roman"/>
                <w:i/>
                <w:sz w:val="26"/>
                <w:szCs w:val="26"/>
                <w:lang w:val="en-US"/>
              </w:rPr>
              <w:t>cầu</w:t>
            </w:r>
            <w:proofErr w:type="spellEnd"/>
            <w:r w:rsidRPr="00B8706C">
              <w:rPr>
                <w:rFonts w:ascii="Times New Roman" w:hAnsi="Times New Roman" w:cs="Times New Roman"/>
                <w:i/>
                <w:sz w:val="26"/>
                <w:szCs w:val="26"/>
                <w:lang w:val="en-US"/>
              </w:rPr>
              <w:t xml:space="preserve"> </w:t>
            </w:r>
            <w:proofErr w:type="spellStart"/>
            <w:r w:rsidRPr="00B8706C">
              <w:rPr>
                <w:rFonts w:ascii="Times New Roman" w:hAnsi="Times New Roman" w:cs="Times New Roman"/>
                <w:i/>
                <w:sz w:val="26"/>
                <w:szCs w:val="26"/>
                <w:lang w:val="en-US"/>
              </w:rPr>
              <w:t>tại</w:t>
            </w:r>
            <w:proofErr w:type="spellEnd"/>
            <w:r w:rsidRPr="00B8706C">
              <w:rPr>
                <w:rFonts w:ascii="Times New Roman" w:hAnsi="Times New Roman" w:cs="Times New Roman"/>
                <w:i/>
                <w:sz w:val="26"/>
                <w:szCs w:val="26"/>
                <w:lang w:val="en-US"/>
              </w:rPr>
              <w:t xml:space="preserve"> </w:t>
            </w:r>
            <w:proofErr w:type="spellStart"/>
            <w:r w:rsidRPr="00B8706C">
              <w:rPr>
                <w:rFonts w:ascii="Times New Roman" w:hAnsi="Times New Roman" w:cs="Times New Roman"/>
                <w:i/>
                <w:sz w:val="26"/>
                <w:szCs w:val="26"/>
                <w:lang w:val="en-US"/>
              </w:rPr>
              <w:t>thông</w:t>
            </w:r>
            <w:proofErr w:type="spellEnd"/>
            <w:r w:rsidRPr="00B8706C">
              <w:rPr>
                <w:rFonts w:ascii="Times New Roman" w:hAnsi="Times New Roman" w:cs="Times New Roman"/>
                <w:i/>
                <w:sz w:val="26"/>
                <w:szCs w:val="26"/>
                <w:lang w:val="en-US"/>
              </w:rPr>
              <w:t xml:space="preserve"> </w:t>
            </w:r>
            <w:proofErr w:type="spellStart"/>
            <w:r w:rsidRPr="00B8706C">
              <w:rPr>
                <w:rFonts w:ascii="Times New Roman" w:hAnsi="Times New Roman" w:cs="Times New Roman"/>
                <w:i/>
                <w:sz w:val="26"/>
                <w:szCs w:val="26"/>
                <w:lang w:val="en-US"/>
              </w:rPr>
              <w:t>báo</w:t>
            </w:r>
            <w:proofErr w:type="spellEnd"/>
            <w:r w:rsidRPr="00B8706C">
              <w:rPr>
                <w:rFonts w:ascii="Times New Roman" w:hAnsi="Times New Roman" w:cs="Times New Roman"/>
                <w:i/>
                <w:sz w:val="26"/>
                <w:szCs w:val="26"/>
                <w:lang w:val="en-US"/>
              </w:rPr>
              <w:t xml:space="preserve"> </w:t>
            </w:r>
            <w:proofErr w:type="spellStart"/>
            <w:r w:rsidRPr="00B8706C">
              <w:rPr>
                <w:rFonts w:ascii="Times New Roman" w:hAnsi="Times New Roman" w:cs="Times New Roman"/>
                <w:i/>
                <w:sz w:val="26"/>
                <w:szCs w:val="26"/>
                <w:lang w:val="en-US"/>
              </w:rPr>
              <w:t>yêu</w:t>
            </w:r>
            <w:proofErr w:type="spellEnd"/>
            <w:r w:rsidRPr="00B8706C">
              <w:rPr>
                <w:rFonts w:ascii="Times New Roman" w:hAnsi="Times New Roman" w:cs="Times New Roman"/>
                <w:i/>
                <w:sz w:val="26"/>
                <w:szCs w:val="26"/>
                <w:lang w:val="en-US"/>
              </w:rPr>
              <w:t xml:space="preserve"> </w:t>
            </w:r>
            <w:proofErr w:type="spellStart"/>
            <w:r w:rsidRPr="00B8706C">
              <w:rPr>
                <w:rFonts w:ascii="Times New Roman" w:hAnsi="Times New Roman" w:cs="Times New Roman"/>
                <w:i/>
                <w:sz w:val="26"/>
                <w:szCs w:val="26"/>
                <w:lang w:val="en-US"/>
              </w:rPr>
              <w:t>cầu</w:t>
            </w:r>
            <w:proofErr w:type="spellEnd"/>
            <w:r w:rsidRPr="00B8706C">
              <w:rPr>
                <w:rFonts w:ascii="Times New Roman" w:hAnsi="Times New Roman" w:cs="Times New Roman"/>
                <w:i/>
                <w:sz w:val="26"/>
                <w:szCs w:val="26"/>
                <w:lang w:val="en-US"/>
              </w:rPr>
              <w:t xml:space="preserve"> </w:t>
            </w:r>
            <w:proofErr w:type="spellStart"/>
            <w:r w:rsidRPr="00B8706C">
              <w:rPr>
                <w:rFonts w:ascii="Times New Roman" w:hAnsi="Times New Roman" w:cs="Times New Roman"/>
                <w:i/>
                <w:sz w:val="26"/>
                <w:szCs w:val="26"/>
                <w:lang w:val="en-US"/>
              </w:rPr>
              <w:t>bổ</w:t>
            </w:r>
            <w:proofErr w:type="spellEnd"/>
            <w:r w:rsidRPr="00B8706C">
              <w:rPr>
                <w:rFonts w:ascii="Times New Roman" w:hAnsi="Times New Roman" w:cs="Times New Roman"/>
                <w:i/>
                <w:sz w:val="26"/>
                <w:szCs w:val="26"/>
                <w:lang w:val="en-US"/>
              </w:rPr>
              <w:t xml:space="preserve"> sung.</w:t>
            </w:r>
          </w:p>
          <w:p w14:paraId="5EC5CC19" w14:textId="77777777" w:rsidR="00781040" w:rsidRPr="00B8706C" w:rsidRDefault="00781040" w:rsidP="00781040">
            <w:pPr>
              <w:jc w:val="both"/>
              <w:rPr>
                <w:rFonts w:ascii="Times New Roman" w:hAnsi="Times New Roman" w:cs="Times New Roman"/>
                <w:i/>
                <w:sz w:val="26"/>
                <w:szCs w:val="26"/>
                <w:lang w:val="vi-VN"/>
              </w:rPr>
            </w:pPr>
            <w:r w:rsidRPr="00B8706C">
              <w:rPr>
                <w:rFonts w:ascii="Times New Roman" w:hAnsi="Times New Roman" w:cs="Times New Roman"/>
                <w:i/>
                <w:sz w:val="26"/>
                <w:szCs w:val="26"/>
                <w:lang w:val="en-US"/>
              </w:rPr>
              <w:t>+</w:t>
            </w:r>
            <w:r w:rsidRPr="00B8706C">
              <w:rPr>
                <w:rFonts w:ascii="Times New Roman" w:hAnsi="Times New Roman" w:cs="Times New Roman"/>
                <w:i/>
                <w:sz w:val="26"/>
                <w:szCs w:val="26"/>
                <w:lang w:val="vi-VN"/>
              </w:rPr>
              <w:t>Sau khi Tổ chức, cá nhân bổ sung hồ sơ hợp lệ theo yêu cầu, thực hiện lại quy trình từ B2.</w:t>
            </w:r>
          </w:p>
          <w:p w14:paraId="6533D4C3" w14:textId="77777777" w:rsidR="00781040" w:rsidRPr="00B8706C" w:rsidRDefault="00781040" w:rsidP="00781040">
            <w:pPr>
              <w:jc w:val="both"/>
              <w:rPr>
                <w:rFonts w:ascii="Times New Roman" w:hAnsi="Times New Roman" w:cs="Times New Roman"/>
                <w:sz w:val="26"/>
                <w:szCs w:val="26"/>
                <w:lang w:val="en-US"/>
              </w:rPr>
            </w:pPr>
            <w:r w:rsidRPr="00B8706C">
              <w:rPr>
                <w:rFonts w:ascii="Times New Roman" w:hAnsi="Times New Roman" w:cs="Times New Roman"/>
                <w:i/>
                <w:sz w:val="26"/>
                <w:szCs w:val="26"/>
                <w:lang w:val="en-US"/>
              </w:rPr>
              <w:t xml:space="preserve">+ </w:t>
            </w:r>
            <w:r w:rsidRPr="00B8706C">
              <w:rPr>
                <w:rFonts w:ascii="Times New Roman" w:hAnsi="Times New Roman" w:cs="Times New Roman"/>
                <w:i/>
                <w:iCs/>
                <w:sz w:val="26"/>
                <w:szCs w:val="26"/>
                <w:lang w:val="vi-VN"/>
              </w:rPr>
              <w:t xml:space="preserve">Trường hợp </w:t>
            </w:r>
            <w:proofErr w:type="spellStart"/>
            <w:r w:rsidRPr="00B8706C">
              <w:rPr>
                <w:rFonts w:ascii="Times New Roman" w:hAnsi="Times New Roman" w:cs="Times New Roman"/>
                <w:i/>
                <w:iCs/>
                <w:sz w:val="26"/>
                <w:szCs w:val="26"/>
                <w:lang w:val="en-US"/>
              </w:rPr>
              <w:t>tổ</w:t>
            </w:r>
            <w:proofErr w:type="spellEnd"/>
            <w:r w:rsidRPr="00B8706C">
              <w:rPr>
                <w:rFonts w:ascii="Times New Roman" w:hAnsi="Times New Roman" w:cs="Times New Roman"/>
                <w:i/>
                <w:iCs/>
                <w:sz w:val="26"/>
                <w:szCs w:val="26"/>
                <w:lang w:val="en-US"/>
              </w:rPr>
              <w:t xml:space="preserve"> </w:t>
            </w:r>
            <w:proofErr w:type="spellStart"/>
            <w:r w:rsidRPr="00B8706C">
              <w:rPr>
                <w:rFonts w:ascii="Times New Roman" w:hAnsi="Times New Roman" w:cs="Times New Roman"/>
                <w:i/>
                <w:iCs/>
                <w:sz w:val="26"/>
                <w:szCs w:val="26"/>
                <w:lang w:val="en-US"/>
              </w:rPr>
              <w:t>chức</w:t>
            </w:r>
            <w:proofErr w:type="spellEnd"/>
            <w:r w:rsidRPr="00B8706C">
              <w:rPr>
                <w:rFonts w:ascii="Times New Roman" w:hAnsi="Times New Roman" w:cs="Times New Roman"/>
                <w:i/>
                <w:iCs/>
                <w:sz w:val="26"/>
                <w:szCs w:val="26"/>
                <w:lang w:val="en-US"/>
              </w:rPr>
              <w:t xml:space="preserve">, </w:t>
            </w:r>
            <w:proofErr w:type="spellStart"/>
            <w:r w:rsidRPr="00B8706C">
              <w:rPr>
                <w:rFonts w:ascii="Times New Roman" w:hAnsi="Times New Roman" w:cs="Times New Roman"/>
                <w:i/>
                <w:iCs/>
                <w:sz w:val="26"/>
                <w:szCs w:val="26"/>
                <w:lang w:val="en-US"/>
              </w:rPr>
              <w:t>cá</w:t>
            </w:r>
            <w:proofErr w:type="spellEnd"/>
            <w:r w:rsidRPr="00B8706C">
              <w:rPr>
                <w:rFonts w:ascii="Times New Roman" w:hAnsi="Times New Roman" w:cs="Times New Roman"/>
                <w:i/>
                <w:iCs/>
                <w:sz w:val="26"/>
                <w:szCs w:val="26"/>
                <w:lang w:val="en-US"/>
              </w:rPr>
              <w:t xml:space="preserve"> </w:t>
            </w:r>
            <w:proofErr w:type="spellStart"/>
            <w:r w:rsidRPr="00B8706C">
              <w:rPr>
                <w:rFonts w:ascii="Times New Roman" w:hAnsi="Times New Roman" w:cs="Times New Roman"/>
                <w:i/>
                <w:iCs/>
                <w:sz w:val="26"/>
                <w:szCs w:val="26"/>
                <w:lang w:val="en-US"/>
              </w:rPr>
              <w:t>nhân</w:t>
            </w:r>
            <w:proofErr w:type="spellEnd"/>
            <w:r w:rsidRPr="00B8706C">
              <w:rPr>
                <w:rFonts w:ascii="Times New Roman" w:hAnsi="Times New Roman" w:cs="Times New Roman"/>
                <w:i/>
                <w:iCs/>
                <w:sz w:val="26"/>
                <w:szCs w:val="26"/>
                <w:lang w:val="en-US"/>
              </w:rPr>
              <w:t xml:space="preserve"> </w:t>
            </w:r>
            <w:r w:rsidRPr="00B8706C">
              <w:rPr>
                <w:rFonts w:ascii="Times New Roman" w:hAnsi="Times New Roman" w:cs="Times New Roman"/>
                <w:i/>
                <w:iCs/>
                <w:sz w:val="26"/>
                <w:szCs w:val="26"/>
                <w:lang w:val="vi-VN"/>
              </w:rPr>
              <w:t>không nộp bổ sung hồ sơ</w:t>
            </w:r>
            <w:r w:rsidRPr="00B8706C">
              <w:rPr>
                <w:rFonts w:ascii="Times New Roman" w:hAnsi="Times New Roman" w:cs="Times New Roman"/>
                <w:i/>
                <w:iCs/>
                <w:sz w:val="26"/>
                <w:szCs w:val="26"/>
                <w:lang w:val="en-US"/>
              </w:rPr>
              <w:t xml:space="preserve">/ </w:t>
            </w:r>
            <w:r w:rsidRPr="00B8706C">
              <w:rPr>
                <w:rFonts w:ascii="Times New Roman" w:hAnsi="Times New Roman" w:cs="Times New Roman"/>
                <w:i/>
                <w:iCs/>
                <w:sz w:val="26"/>
                <w:szCs w:val="26"/>
                <w:lang w:val="vi-VN"/>
              </w:rPr>
              <w:t>bổ sung hồ sơ nhưng hồ sơ vẫn không hợp lệ theo yêu cầu</w:t>
            </w:r>
            <w:r w:rsidRPr="00B8706C">
              <w:rPr>
                <w:rFonts w:ascii="Times New Roman" w:hAnsi="Times New Roman" w:cs="Times New Roman"/>
                <w:i/>
                <w:iCs/>
                <w:sz w:val="26"/>
                <w:szCs w:val="26"/>
                <w:lang w:val="en-US"/>
              </w:rPr>
              <w:t>:</w:t>
            </w:r>
            <w:r w:rsidRPr="00B8706C">
              <w:rPr>
                <w:rFonts w:ascii="Times New Roman" w:hAnsi="Times New Roman" w:cs="Times New Roman"/>
                <w:sz w:val="26"/>
                <w:szCs w:val="26"/>
                <w:lang w:val="vi-VN"/>
              </w:rPr>
              <w:t xml:space="preserve"> từ chối</w:t>
            </w:r>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giải</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quyết</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hồ</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sơ</w:t>
            </w:r>
            <w:proofErr w:type="spellEnd"/>
            <w:r w:rsidRPr="00B8706C">
              <w:rPr>
                <w:rFonts w:ascii="Times New Roman" w:hAnsi="Times New Roman" w:cs="Times New Roman"/>
                <w:sz w:val="26"/>
                <w:szCs w:val="26"/>
                <w:lang w:val="en-US"/>
              </w:rPr>
              <w:t>.</w:t>
            </w:r>
          </w:p>
          <w:p w14:paraId="23D7D283" w14:textId="1CA5EDD2" w:rsidR="00925AB6" w:rsidRPr="00A71308" w:rsidRDefault="00925AB6" w:rsidP="002A6382">
            <w:pPr>
              <w:jc w:val="both"/>
              <w:rPr>
                <w:rFonts w:ascii="Times New Roman" w:hAnsi="Times New Roman" w:cs="Times New Roman"/>
                <w:i/>
                <w:sz w:val="26"/>
                <w:szCs w:val="26"/>
                <w:lang w:val="vi-VN"/>
              </w:rPr>
            </w:pPr>
          </w:p>
        </w:tc>
      </w:tr>
      <w:tr w:rsidR="00925AB6" w:rsidRPr="006728A0" w14:paraId="59E65DB6" w14:textId="77777777" w:rsidTr="002A6382">
        <w:trPr>
          <w:trHeight w:val="605"/>
        </w:trPr>
        <w:tc>
          <w:tcPr>
            <w:tcW w:w="959" w:type="dxa"/>
          </w:tcPr>
          <w:p w14:paraId="6C994D72" w14:textId="77777777" w:rsidR="00925AB6" w:rsidRPr="00A71308"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B5</w:t>
            </w:r>
          </w:p>
        </w:tc>
        <w:tc>
          <w:tcPr>
            <w:tcW w:w="1730" w:type="dxa"/>
          </w:tcPr>
          <w:p w14:paraId="503D09D2" w14:textId="77777777" w:rsidR="00925AB6" w:rsidRPr="00A71308" w:rsidRDefault="00925AB6" w:rsidP="002A6382">
            <w:pPr>
              <w:jc w:val="center"/>
              <w:rPr>
                <w:rFonts w:ascii="Times New Roman" w:hAnsi="Times New Roman" w:cs="Times New Roman"/>
                <w:b/>
                <w:sz w:val="26"/>
                <w:szCs w:val="26"/>
              </w:rPr>
            </w:pPr>
            <w:proofErr w:type="spellStart"/>
            <w:r w:rsidRPr="00A71308">
              <w:rPr>
                <w:rFonts w:ascii="Times New Roman" w:hAnsi="Times New Roman" w:cs="Times New Roman"/>
                <w:b/>
                <w:sz w:val="26"/>
                <w:szCs w:val="26"/>
              </w:rPr>
              <w:t>Thẩm</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định</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hồ</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sơ</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đề</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xuất</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kết</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quả</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giải</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quyết</w:t>
            </w:r>
            <w:proofErr w:type="spellEnd"/>
            <w:r w:rsidRPr="00A71308">
              <w:rPr>
                <w:rFonts w:ascii="Times New Roman" w:hAnsi="Times New Roman" w:cs="Times New Roman"/>
                <w:b/>
                <w:sz w:val="26"/>
                <w:szCs w:val="26"/>
              </w:rPr>
              <w:t xml:space="preserve"> TTHC</w:t>
            </w:r>
          </w:p>
        </w:tc>
        <w:tc>
          <w:tcPr>
            <w:tcW w:w="1823" w:type="dxa"/>
          </w:tcPr>
          <w:p w14:paraId="50AE9D6C" w14:textId="77777777" w:rsidR="00925AB6" w:rsidRPr="00A71308" w:rsidRDefault="00925AB6" w:rsidP="002A6382">
            <w:pPr>
              <w:spacing w:before="20" w:after="20"/>
              <w:jc w:val="center"/>
              <w:rPr>
                <w:rFonts w:ascii="Times New Roman" w:hAnsi="Times New Roman" w:cs="Times New Roman"/>
                <w:sz w:val="26"/>
                <w:szCs w:val="26"/>
              </w:rPr>
            </w:pPr>
            <w:proofErr w:type="spellStart"/>
            <w:r w:rsidRPr="00A71308">
              <w:rPr>
                <w:rFonts w:ascii="Times New Roman" w:hAnsi="Times New Roman" w:cs="Times New Roman"/>
                <w:sz w:val="26"/>
                <w:szCs w:val="26"/>
              </w:rPr>
              <w:t>Công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chức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thụ</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lý</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p>
        </w:tc>
        <w:tc>
          <w:tcPr>
            <w:tcW w:w="1179" w:type="dxa"/>
          </w:tcPr>
          <w:p w14:paraId="55DA13CC" w14:textId="40D24E30" w:rsidR="00925AB6" w:rsidRPr="00A71308" w:rsidRDefault="004A66BD" w:rsidP="002A6382">
            <w:pPr>
              <w:spacing w:before="20" w:after="20"/>
              <w:jc w:val="center"/>
              <w:rPr>
                <w:rFonts w:ascii="Times New Roman" w:hAnsi="Times New Roman" w:cs="Times New Roman"/>
                <w:sz w:val="26"/>
                <w:szCs w:val="26"/>
              </w:rPr>
            </w:pPr>
            <w:r>
              <w:rPr>
                <w:rFonts w:ascii="Times New Roman" w:hAnsi="Times New Roman" w:cs="Times New Roman"/>
                <w:sz w:val="26"/>
                <w:szCs w:val="26"/>
                <w:lang w:val="vi-VN"/>
              </w:rPr>
              <w:t>0,5</w:t>
            </w:r>
            <w:r w:rsidR="00925AB6" w:rsidRPr="00A71308">
              <w:rPr>
                <w:rFonts w:ascii="Times New Roman" w:hAnsi="Times New Roman" w:cs="Times New Roman"/>
                <w:sz w:val="26"/>
                <w:szCs w:val="26"/>
              </w:rPr>
              <w:t xml:space="preserve"> </w:t>
            </w:r>
            <w:proofErr w:type="spellStart"/>
            <w:r w:rsidR="00925AB6" w:rsidRPr="00A71308">
              <w:rPr>
                <w:rFonts w:ascii="Times New Roman" w:hAnsi="Times New Roman" w:cs="Times New Roman"/>
                <w:sz w:val="26"/>
                <w:szCs w:val="26"/>
              </w:rPr>
              <w:t>ngày</w:t>
            </w:r>
            <w:proofErr w:type="spellEnd"/>
            <w:r w:rsidR="00925AB6">
              <w:rPr>
                <w:rFonts w:ascii="Times New Roman" w:hAnsi="Times New Roman" w:cs="Times New Roman"/>
                <w:sz w:val="26"/>
                <w:szCs w:val="26"/>
              </w:rPr>
              <w:t xml:space="preserve"> </w:t>
            </w:r>
            <w:proofErr w:type="spellStart"/>
            <w:r w:rsidR="00925AB6">
              <w:rPr>
                <w:rFonts w:ascii="Times New Roman" w:hAnsi="Times New Roman" w:cs="Times New Roman"/>
                <w:sz w:val="26"/>
                <w:szCs w:val="26"/>
              </w:rPr>
              <w:t>làm</w:t>
            </w:r>
            <w:proofErr w:type="spellEnd"/>
            <w:r w:rsidR="00925AB6">
              <w:rPr>
                <w:rFonts w:ascii="Times New Roman" w:hAnsi="Times New Roman" w:cs="Times New Roman"/>
                <w:sz w:val="26"/>
                <w:szCs w:val="26"/>
              </w:rPr>
              <w:t xml:space="preserve"> </w:t>
            </w:r>
            <w:proofErr w:type="spellStart"/>
            <w:r w:rsidR="00925AB6">
              <w:rPr>
                <w:rFonts w:ascii="Times New Roman" w:hAnsi="Times New Roman" w:cs="Times New Roman"/>
                <w:sz w:val="26"/>
                <w:szCs w:val="26"/>
              </w:rPr>
              <w:t>việc</w:t>
            </w:r>
            <w:proofErr w:type="spellEnd"/>
          </w:p>
        </w:tc>
        <w:tc>
          <w:tcPr>
            <w:tcW w:w="1588" w:type="dxa"/>
          </w:tcPr>
          <w:p w14:paraId="2A36519A" w14:textId="77777777" w:rsidR="00925AB6" w:rsidRPr="00A71308" w:rsidRDefault="00925AB6" w:rsidP="002A6382">
            <w:pPr>
              <w:jc w:val="center"/>
              <w:rPr>
                <w:rFonts w:ascii="Times New Roman" w:hAnsi="Times New Roman" w:cs="Times New Roman"/>
                <w:sz w:val="26"/>
                <w:szCs w:val="26"/>
                <w:lang w:val="vi-VN"/>
              </w:rPr>
            </w:pPr>
            <w:r w:rsidRPr="00A71308">
              <w:rPr>
                <w:rFonts w:ascii="Times New Roman" w:hAnsi="Times New Roman" w:cs="Times New Roman"/>
                <w:sz w:val="26"/>
                <w:szCs w:val="26"/>
              </w:rPr>
              <w:t xml:space="preserve">- Theo </w:t>
            </w:r>
            <w:proofErr w:type="spellStart"/>
            <w:r w:rsidRPr="00A71308">
              <w:rPr>
                <w:rFonts w:ascii="Times New Roman" w:hAnsi="Times New Roman" w:cs="Times New Roman"/>
                <w:sz w:val="26"/>
                <w:szCs w:val="26"/>
              </w:rPr>
              <w:t>mục</w:t>
            </w:r>
            <w:proofErr w:type="spellEnd"/>
            <w:r w:rsidRPr="00A71308">
              <w:rPr>
                <w:rFonts w:ascii="Times New Roman" w:hAnsi="Times New Roman" w:cs="Times New Roman"/>
                <w:sz w:val="26"/>
                <w:szCs w:val="26"/>
              </w:rPr>
              <w:t xml:space="preserve"> </w:t>
            </w:r>
            <w:r w:rsidRPr="00A71308">
              <w:rPr>
                <w:rFonts w:ascii="Times New Roman" w:hAnsi="Times New Roman" w:cs="Times New Roman"/>
                <w:sz w:val="26"/>
                <w:szCs w:val="26"/>
                <w:lang w:val="vi-VN"/>
              </w:rPr>
              <w:t>I</w:t>
            </w:r>
          </w:p>
          <w:p w14:paraId="00E54848" w14:textId="77777777" w:rsidR="00925AB6" w:rsidRPr="00A71308"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7712A2A2" w14:textId="77777777" w:rsidR="00925AB6"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p>
          <w:p w14:paraId="6E2C4496" w14:textId="77777777" w:rsidR="00E04A74" w:rsidRDefault="00925AB6" w:rsidP="002A6382">
            <w:pPr>
              <w:jc w:val="center"/>
              <w:rPr>
                <w:rFonts w:ascii="Times New Roman" w:hAnsi="Times New Roman" w:cs="Times New Roman"/>
                <w:sz w:val="26"/>
                <w:szCs w:val="26"/>
              </w:rPr>
            </w:pPr>
            <w:r>
              <w:rPr>
                <w:rFonts w:ascii="Times New Roman" w:hAnsi="Times New Roman" w:cs="Times New Roman"/>
                <w:sz w:val="26"/>
                <w:szCs w:val="26"/>
              </w:rPr>
              <w:t xml:space="preserve">- </w:t>
            </w: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Dự</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thảo</w:t>
            </w:r>
            <w:proofErr w:type="spellEnd"/>
            <w:r w:rsidRPr="00A71308">
              <w:rPr>
                <w:rFonts w:ascii="Times New Roman" w:hAnsi="Times New Roman" w:cs="Times New Roman"/>
                <w:sz w:val="26"/>
                <w:szCs w:val="26"/>
              </w:rPr>
              <w:t xml:space="preserve"> </w:t>
            </w:r>
          </w:p>
          <w:p w14:paraId="20F60EB3" w14:textId="1BCEF8D2" w:rsidR="00925AB6" w:rsidRPr="00A71308" w:rsidRDefault="00925AB6" w:rsidP="002A6382">
            <w:pPr>
              <w:jc w:val="center"/>
              <w:rPr>
                <w:rFonts w:ascii="Times New Roman" w:hAnsi="Times New Roman" w:cs="Times New Roman"/>
                <w:sz w:val="26"/>
                <w:szCs w:val="26"/>
              </w:rPr>
            </w:pP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Giấy</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xác</w:t>
            </w:r>
            <w:proofErr w:type="spellEnd"/>
            <w:r w:rsidRPr="00A71308">
              <w:rPr>
                <w:rFonts w:ascii="Times New Roman" w:hAnsi="Times New Roman" w:cs="Times New Roman"/>
                <w:sz w:val="26"/>
                <w:szCs w:val="26"/>
              </w:rPr>
              <w:t xml:space="preserve"> </w:t>
            </w:r>
            <w:proofErr w:type="spellStart"/>
            <w:proofErr w:type="gramStart"/>
            <w:r w:rsidRPr="00A71308">
              <w:rPr>
                <w:rFonts w:ascii="Times New Roman" w:hAnsi="Times New Roman" w:cs="Times New Roman"/>
                <w:sz w:val="26"/>
                <w:szCs w:val="26"/>
              </w:rPr>
              <w:t>nhận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hoặc</w:t>
            </w:r>
            <w:proofErr w:type="spellEnd"/>
            <w:proofErr w:type="gram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bản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từ</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chối</w:t>
            </w:r>
            <w:proofErr w:type="spellEnd"/>
          </w:p>
        </w:tc>
        <w:tc>
          <w:tcPr>
            <w:tcW w:w="2612" w:type="dxa"/>
          </w:tcPr>
          <w:p w14:paraId="1A9EB2FC" w14:textId="77777777" w:rsidR="00925AB6" w:rsidRPr="00A71308" w:rsidRDefault="00925AB6" w:rsidP="002A6382">
            <w:pPr>
              <w:jc w:val="both"/>
              <w:rPr>
                <w:rFonts w:ascii="Times New Roman" w:hAnsi="Times New Roman" w:cs="Times New Roman"/>
                <w:noProof/>
                <w:sz w:val="26"/>
                <w:szCs w:val="26"/>
                <w:shd w:val="clear" w:color="auto" w:fill="FFFFFF"/>
                <w:lang w:val="en-US"/>
              </w:rPr>
            </w:pPr>
            <w:r w:rsidRPr="00A71308">
              <w:rPr>
                <w:rFonts w:ascii="Times New Roman" w:hAnsi="Times New Roman" w:cs="Times New Roman"/>
                <w:noProof/>
                <w:sz w:val="26"/>
                <w:szCs w:val="26"/>
                <w:shd w:val="clear" w:color="auto" w:fill="FFFFFF"/>
                <w:lang w:val="en-US"/>
              </w:rPr>
              <w:t>- Thẩm định hồ sơ:</w:t>
            </w:r>
          </w:p>
          <w:p w14:paraId="55452BBD" w14:textId="77777777" w:rsidR="00925AB6" w:rsidRPr="00A71308" w:rsidRDefault="00925AB6" w:rsidP="002A6382">
            <w:pPr>
              <w:jc w:val="both"/>
              <w:rPr>
                <w:rFonts w:ascii="Times New Roman" w:hAnsi="Times New Roman" w:cs="Times New Roman"/>
                <w:noProof/>
                <w:sz w:val="26"/>
                <w:szCs w:val="26"/>
                <w:shd w:val="clear" w:color="auto" w:fill="FFFFFF"/>
                <w:lang w:val="en-US"/>
              </w:rPr>
            </w:pPr>
            <w:r w:rsidRPr="00A71308">
              <w:rPr>
                <w:rFonts w:ascii="Times New Roman" w:hAnsi="Times New Roman" w:cs="Times New Roman"/>
                <w:noProof/>
                <w:sz w:val="26"/>
                <w:szCs w:val="26"/>
                <w:shd w:val="clear" w:color="auto" w:fill="FFFFFF"/>
                <w:lang w:val="en-US"/>
              </w:rPr>
              <w:t>+ Nếu hồ sơ không đạt yêu cầu: tham mưu dự thảo Tờ trình kết quả và văn bản từ chối, có nêu rõ lý do.</w:t>
            </w:r>
          </w:p>
          <w:p w14:paraId="2D4C0EF3" w14:textId="0254F5A0" w:rsidR="00925AB6" w:rsidRPr="00F4367C" w:rsidRDefault="00925AB6" w:rsidP="00D874CB">
            <w:pPr>
              <w:jc w:val="both"/>
              <w:rPr>
                <w:rFonts w:ascii="Times New Roman" w:hAnsi="Times New Roman" w:cs="Times New Roman"/>
                <w:sz w:val="26"/>
                <w:szCs w:val="26"/>
                <w:lang w:val="vi-VN"/>
              </w:rPr>
            </w:pPr>
            <w:r w:rsidRPr="00A71308">
              <w:rPr>
                <w:rFonts w:ascii="Times New Roman" w:hAnsi="Times New Roman" w:cs="Times New Roman"/>
                <w:noProof/>
                <w:sz w:val="26"/>
                <w:szCs w:val="26"/>
                <w:shd w:val="clear" w:color="auto" w:fill="FFFFFF"/>
                <w:lang w:val="en-US"/>
              </w:rPr>
              <w:t xml:space="preserve">+ Nếu hồ sơ đạt yêu cầu: tham mưu dự thảo </w:t>
            </w:r>
            <w:proofErr w:type="spellStart"/>
            <w:r>
              <w:rPr>
                <w:rFonts w:ascii="Times New Roman" w:hAnsi="Times New Roman" w:cs="Times New Roman"/>
                <w:sz w:val="26"/>
                <w:szCs w:val="26"/>
              </w:rPr>
              <w:t>Giấy</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xác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nhận</w:t>
            </w:r>
            <w:proofErr w:type="spellEnd"/>
            <w:r>
              <w:rPr>
                <w:rFonts w:ascii="Times New Roman" w:hAnsi="Times New Roman" w:cs="Times New Roman"/>
                <w:sz w:val="26"/>
                <w:szCs w:val="26"/>
              </w:rPr>
              <w:t xml:space="preserve"> </w:t>
            </w:r>
            <w:r w:rsidRPr="00F4367C">
              <w:rPr>
                <w:rFonts w:ascii="Times New Roman" w:hAnsi="Times New Roman" w:cs="Times New Roman"/>
                <w:noProof/>
                <w:sz w:val="26"/>
                <w:szCs w:val="26"/>
                <w:shd w:val="clear" w:color="auto" w:fill="FFFFFF"/>
                <w:lang w:val="vi-VN"/>
              </w:rPr>
              <w:t>- Hoàn thiện hồ sơ, trình Lãnh đạo phòng xem xét.</w:t>
            </w:r>
          </w:p>
        </w:tc>
      </w:tr>
      <w:tr w:rsidR="00925AB6" w:rsidRPr="006728A0" w14:paraId="3AEFF527" w14:textId="77777777" w:rsidTr="002A6382">
        <w:trPr>
          <w:trHeight w:val="1344"/>
        </w:trPr>
        <w:tc>
          <w:tcPr>
            <w:tcW w:w="959" w:type="dxa"/>
          </w:tcPr>
          <w:p w14:paraId="75A5FC5C" w14:textId="77777777" w:rsidR="00925AB6" w:rsidRPr="00A71308"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B6</w:t>
            </w:r>
          </w:p>
        </w:tc>
        <w:tc>
          <w:tcPr>
            <w:tcW w:w="1730" w:type="dxa"/>
          </w:tcPr>
          <w:p w14:paraId="7BCF4F2D" w14:textId="77777777" w:rsidR="00925AB6" w:rsidRPr="00A71308" w:rsidRDefault="00925AB6" w:rsidP="002A6382">
            <w:pPr>
              <w:jc w:val="center"/>
              <w:rPr>
                <w:rFonts w:ascii="Times New Roman" w:hAnsi="Times New Roman" w:cs="Times New Roman"/>
                <w:b/>
                <w:sz w:val="26"/>
                <w:szCs w:val="26"/>
              </w:rPr>
            </w:pPr>
            <w:proofErr w:type="spellStart"/>
            <w:r w:rsidRPr="00A71308">
              <w:rPr>
                <w:rFonts w:ascii="Times New Roman" w:hAnsi="Times New Roman" w:cs="Times New Roman"/>
                <w:b/>
                <w:sz w:val="26"/>
                <w:szCs w:val="26"/>
                <w:lang w:val="en-US"/>
              </w:rPr>
              <w:t>Xem</w:t>
            </w:r>
            <w:proofErr w:type="spellEnd"/>
            <w:r w:rsidRPr="00A71308">
              <w:rPr>
                <w:rFonts w:ascii="Times New Roman" w:hAnsi="Times New Roman" w:cs="Times New Roman"/>
                <w:b/>
                <w:sz w:val="26"/>
                <w:szCs w:val="26"/>
                <w:lang w:val="en-US"/>
              </w:rPr>
              <w:t xml:space="preserve"> </w:t>
            </w:r>
            <w:proofErr w:type="spellStart"/>
            <w:r w:rsidRPr="00A71308">
              <w:rPr>
                <w:rFonts w:ascii="Times New Roman" w:hAnsi="Times New Roman" w:cs="Times New Roman"/>
                <w:b/>
                <w:sz w:val="26"/>
                <w:szCs w:val="26"/>
                <w:lang w:val="en-US"/>
              </w:rPr>
              <w:t>xét</w:t>
            </w:r>
            <w:proofErr w:type="spellEnd"/>
            <w:r w:rsidRPr="00A71308">
              <w:rPr>
                <w:rFonts w:ascii="Times New Roman" w:hAnsi="Times New Roman" w:cs="Times New Roman"/>
                <w:b/>
                <w:sz w:val="26"/>
                <w:szCs w:val="26"/>
                <w:lang w:val="en-US"/>
              </w:rPr>
              <w:t xml:space="preserve">, </w:t>
            </w:r>
            <w:proofErr w:type="spellStart"/>
            <w:r w:rsidRPr="00A71308">
              <w:rPr>
                <w:rFonts w:ascii="Times New Roman" w:hAnsi="Times New Roman" w:cs="Times New Roman"/>
                <w:b/>
                <w:sz w:val="26"/>
                <w:szCs w:val="26"/>
                <w:lang w:val="en-US"/>
              </w:rPr>
              <w:t>trình</w:t>
            </w:r>
            <w:proofErr w:type="spellEnd"/>
            <w:r w:rsidRPr="00A71308">
              <w:rPr>
                <w:rFonts w:ascii="Times New Roman" w:hAnsi="Times New Roman" w:cs="Times New Roman"/>
                <w:b/>
                <w:sz w:val="26"/>
                <w:szCs w:val="26"/>
                <w:lang w:val="en-US"/>
              </w:rPr>
              <w:t xml:space="preserve"> </w:t>
            </w:r>
            <w:proofErr w:type="spellStart"/>
            <w:r w:rsidRPr="00A71308">
              <w:rPr>
                <w:rFonts w:ascii="Times New Roman" w:hAnsi="Times New Roman" w:cs="Times New Roman"/>
                <w:b/>
                <w:sz w:val="26"/>
                <w:szCs w:val="26"/>
                <w:lang w:val="en-US"/>
              </w:rPr>
              <w:t>ký</w:t>
            </w:r>
            <w:proofErr w:type="spellEnd"/>
          </w:p>
        </w:tc>
        <w:tc>
          <w:tcPr>
            <w:tcW w:w="1823" w:type="dxa"/>
          </w:tcPr>
          <w:p w14:paraId="5B1D77FE" w14:textId="77777777" w:rsidR="00925AB6" w:rsidRPr="00A71308" w:rsidRDefault="00925AB6" w:rsidP="002A6382">
            <w:pPr>
              <w:jc w:val="center"/>
              <w:rPr>
                <w:rFonts w:ascii="Times New Roman" w:hAnsi="Times New Roman" w:cs="Times New Roman"/>
                <w:sz w:val="26"/>
                <w:szCs w:val="26"/>
              </w:rPr>
            </w:pPr>
            <w:proofErr w:type="spellStart"/>
            <w:r w:rsidRPr="00A71308">
              <w:rPr>
                <w:rFonts w:ascii="Times New Roman" w:hAnsi="Times New Roman" w:cs="Times New Roman"/>
                <w:sz w:val="26"/>
                <w:szCs w:val="26"/>
                <w:lang w:val="nl-NL"/>
              </w:rPr>
              <w:t>Lãnh</w:t>
            </w:r>
            <w:proofErr w:type="spellEnd"/>
            <w:r w:rsidRPr="00A71308">
              <w:rPr>
                <w:rFonts w:ascii="Times New Roman" w:hAnsi="Times New Roman" w:cs="Times New Roman"/>
                <w:sz w:val="26"/>
                <w:szCs w:val="26"/>
                <w:lang w:val="nl-NL"/>
              </w:rPr>
              <w:t xml:space="preserve"> </w:t>
            </w:r>
            <w:proofErr w:type="spellStart"/>
            <w:proofErr w:type="gramStart"/>
            <w:r w:rsidRPr="00A71308">
              <w:rPr>
                <w:rFonts w:ascii="Times New Roman" w:hAnsi="Times New Roman" w:cs="Times New Roman"/>
                <w:sz w:val="26"/>
                <w:szCs w:val="26"/>
                <w:lang w:val="nl-NL"/>
              </w:rPr>
              <w:t>đạo</w:t>
            </w:r>
            <w:proofErr w:type="spellEnd"/>
            <w:r w:rsidRPr="00A71308">
              <w:rPr>
                <w:rFonts w:ascii="Times New Roman" w:hAnsi="Times New Roman" w:cs="Times New Roman"/>
                <w:sz w:val="26"/>
                <w:szCs w:val="26"/>
                <w:lang w:val="nl-NL"/>
              </w:rPr>
              <w:t xml:space="preserve"> </w:t>
            </w: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phòng</w:t>
            </w:r>
            <w:proofErr w:type="spellEnd"/>
            <w:proofErr w:type="gram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chuyên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môn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đơn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vị</w:t>
            </w:r>
            <w:proofErr w:type="spellEnd"/>
          </w:p>
        </w:tc>
        <w:tc>
          <w:tcPr>
            <w:tcW w:w="1179" w:type="dxa"/>
          </w:tcPr>
          <w:p w14:paraId="149134DA" w14:textId="2E2ACAA9" w:rsidR="00925AB6" w:rsidRPr="00A71308" w:rsidRDefault="003B11FB" w:rsidP="002A6382">
            <w:pPr>
              <w:jc w:val="center"/>
              <w:rPr>
                <w:rFonts w:ascii="Times New Roman" w:hAnsi="Times New Roman" w:cs="Times New Roman"/>
                <w:sz w:val="26"/>
                <w:szCs w:val="26"/>
                <w:lang w:val="nl-NL"/>
              </w:rPr>
            </w:pPr>
            <w:r>
              <w:rPr>
                <w:rFonts w:ascii="Times New Roman" w:hAnsi="Times New Roman" w:cs="Times New Roman"/>
                <w:sz w:val="26"/>
                <w:szCs w:val="26"/>
                <w:lang w:val="nl-NL"/>
              </w:rPr>
              <w:t xml:space="preserve">02 </w:t>
            </w:r>
            <w:proofErr w:type="spellStart"/>
            <w:r>
              <w:rPr>
                <w:rFonts w:ascii="Times New Roman" w:hAnsi="Times New Roman" w:cs="Times New Roman"/>
                <w:sz w:val="26"/>
                <w:szCs w:val="26"/>
                <w:lang w:val="nl-NL"/>
              </w:rPr>
              <w:t>giờ</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làm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việc</w:t>
            </w:r>
            <w:proofErr w:type="spellEnd"/>
          </w:p>
        </w:tc>
        <w:tc>
          <w:tcPr>
            <w:tcW w:w="1588" w:type="dxa"/>
          </w:tcPr>
          <w:p w14:paraId="21A5400D" w14:textId="77777777" w:rsidR="00925AB6" w:rsidRPr="00A71308" w:rsidRDefault="00925AB6" w:rsidP="002A6382">
            <w:pPr>
              <w:jc w:val="center"/>
              <w:rPr>
                <w:rFonts w:ascii="Times New Roman" w:hAnsi="Times New Roman" w:cs="Times New Roman"/>
                <w:sz w:val="26"/>
                <w:szCs w:val="26"/>
                <w:lang w:val="vi-VN"/>
              </w:rPr>
            </w:pPr>
            <w:r w:rsidRPr="00A71308">
              <w:rPr>
                <w:rFonts w:ascii="Times New Roman" w:hAnsi="Times New Roman" w:cs="Times New Roman"/>
                <w:sz w:val="26"/>
                <w:szCs w:val="26"/>
              </w:rPr>
              <w:t xml:space="preserve">- Theo </w:t>
            </w:r>
            <w:proofErr w:type="spellStart"/>
            <w:r w:rsidRPr="00A71308">
              <w:rPr>
                <w:rFonts w:ascii="Times New Roman" w:hAnsi="Times New Roman" w:cs="Times New Roman"/>
                <w:sz w:val="26"/>
                <w:szCs w:val="26"/>
              </w:rPr>
              <w:t>mục</w:t>
            </w:r>
            <w:proofErr w:type="spellEnd"/>
            <w:r w:rsidRPr="00A71308">
              <w:rPr>
                <w:rFonts w:ascii="Times New Roman" w:hAnsi="Times New Roman" w:cs="Times New Roman"/>
                <w:sz w:val="26"/>
                <w:szCs w:val="26"/>
              </w:rPr>
              <w:t xml:space="preserve"> </w:t>
            </w:r>
            <w:r w:rsidRPr="00A71308">
              <w:rPr>
                <w:rFonts w:ascii="Times New Roman" w:hAnsi="Times New Roman" w:cs="Times New Roman"/>
                <w:sz w:val="26"/>
                <w:szCs w:val="26"/>
                <w:lang w:val="vi-VN"/>
              </w:rPr>
              <w:t>I</w:t>
            </w:r>
          </w:p>
          <w:p w14:paraId="5B96F6AE" w14:textId="77777777" w:rsidR="00925AB6" w:rsidRPr="00A71308"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498267BF" w14:textId="77777777" w:rsidR="00925AB6"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p>
          <w:p w14:paraId="07975406" w14:textId="77777777" w:rsidR="00E0756E" w:rsidRDefault="00925AB6" w:rsidP="002A6382">
            <w:pPr>
              <w:tabs>
                <w:tab w:val="left" w:pos="162"/>
              </w:tabs>
              <w:jc w:val="center"/>
              <w:rPr>
                <w:rFonts w:ascii="Times New Roman" w:hAnsi="Times New Roman" w:cs="Times New Roman"/>
                <w:sz w:val="26"/>
                <w:szCs w:val="26"/>
              </w:rPr>
            </w:pPr>
            <w:r>
              <w:rPr>
                <w:rFonts w:ascii="Times New Roman" w:hAnsi="Times New Roman" w:cs="Times New Roman"/>
                <w:sz w:val="26"/>
                <w:szCs w:val="26"/>
              </w:rPr>
              <w:t xml:space="preserve">- </w:t>
            </w: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Dự</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thảo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Giấy</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xác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nhận</w:t>
            </w:r>
            <w:proofErr w:type="spellEnd"/>
            <w:r w:rsidRPr="00A71308">
              <w:rPr>
                <w:rFonts w:ascii="Times New Roman" w:hAnsi="Times New Roman" w:cs="Times New Roman"/>
                <w:sz w:val="26"/>
                <w:szCs w:val="26"/>
              </w:rPr>
              <w:t xml:space="preserve"> </w:t>
            </w:r>
          </w:p>
          <w:p w14:paraId="2AD2F1DD" w14:textId="33502674" w:rsidR="00925AB6" w:rsidRPr="00A71308" w:rsidRDefault="00925AB6" w:rsidP="002A6382">
            <w:pPr>
              <w:tabs>
                <w:tab w:val="left" w:pos="162"/>
              </w:tabs>
              <w:jc w:val="center"/>
              <w:rPr>
                <w:rFonts w:ascii="Times New Roman" w:hAnsi="Times New Roman" w:cs="Times New Roman"/>
                <w:dstrike/>
                <w:sz w:val="26"/>
                <w:szCs w:val="26"/>
                <w:lang w:val="nl-NL"/>
              </w:rPr>
            </w:pPr>
            <w:proofErr w:type="spellStart"/>
            <w:r w:rsidRPr="00A71308">
              <w:rPr>
                <w:rFonts w:ascii="Times New Roman" w:hAnsi="Times New Roman" w:cs="Times New Roman"/>
                <w:sz w:val="26"/>
                <w:szCs w:val="26"/>
              </w:rPr>
              <w:t>hoặc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bản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từ</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chối</w:t>
            </w:r>
            <w:proofErr w:type="spellEnd"/>
          </w:p>
        </w:tc>
        <w:tc>
          <w:tcPr>
            <w:tcW w:w="2612" w:type="dxa"/>
          </w:tcPr>
          <w:p w14:paraId="79957F34" w14:textId="77777777" w:rsidR="00925AB6" w:rsidRPr="00F4367C" w:rsidRDefault="00925AB6" w:rsidP="002A6382">
            <w:pPr>
              <w:jc w:val="both"/>
              <w:rPr>
                <w:rFonts w:ascii="Times New Roman" w:hAnsi="Times New Roman" w:cs="Times New Roman"/>
                <w:sz w:val="26"/>
                <w:szCs w:val="26"/>
                <w:lang w:val="nl-NL"/>
              </w:rPr>
            </w:pPr>
            <w:proofErr w:type="spellStart"/>
            <w:r w:rsidRPr="00A71308">
              <w:rPr>
                <w:rFonts w:ascii="Times New Roman" w:hAnsi="Times New Roman" w:cs="Times New Roman"/>
                <w:sz w:val="26"/>
                <w:szCs w:val="26"/>
                <w:lang w:val="nl-NL"/>
              </w:rPr>
              <w:t>Lãnh</w:t>
            </w:r>
            <w:proofErr w:type="spellEnd"/>
            <w:r w:rsidRPr="00A71308">
              <w:rPr>
                <w:rFonts w:ascii="Times New Roman" w:hAnsi="Times New Roman" w:cs="Times New Roman"/>
                <w:sz w:val="26"/>
                <w:szCs w:val="26"/>
                <w:lang w:val="nl-NL"/>
              </w:rPr>
              <w:t xml:space="preserve"> </w:t>
            </w:r>
            <w:proofErr w:type="spellStart"/>
            <w:proofErr w:type="gramStart"/>
            <w:r w:rsidRPr="00A71308">
              <w:rPr>
                <w:rFonts w:ascii="Times New Roman" w:hAnsi="Times New Roman" w:cs="Times New Roman"/>
                <w:sz w:val="26"/>
                <w:szCs w:val="26"/>
                <w:lang w:val="nl-NL"/>
              </w:rPr>
              <w:t>đạo</w:t>
            </w:r>
            <w:proofErr w:type="spellEnd"/>
            <w:r w:rsidRPr="00A71308">
              <w:rPr>
                <w:rFonts w:ascii="Times New Roman" w:hAnsi="Times New Roman" w:cs="Times New Roman"/>
                <w:sz w:val="26"/>
                <w:szCs w:val="26"/>
                <w:lang w:val="nl-NL"/>
              </w:rPr>
              <w:t xml:space="preserve"> </w:t>
            </w:r>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phòng</w:t>
            </w:r>
            <w:proofErr w:type="spellEnd"/>
            <w:proofErr w:type="gram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chuyên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môn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đơn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vị</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xem</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xét</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hồ</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sơ</w:t>
            </w:r>
            <w:proofErr w:type="spellEnd"/>
            <w:r w:rsidRPr="00F4367C">
              <w:rPr>
                <w:rFonts w:ascii="Times New Roman" w:hAnsi="Times New Roman" w:cs="Times New Roman"/>
                <w:sz w:val="26"/>
                <w:szCs w:val="26"/>
                <w:lang w:val="nl-NL"/>
              </w:rPr>
              <w:t>:</w:t>
            </w:r>
          </w:p>
          <w:p w14:paraId="773DD883" w14:textId="77777777" w:rsidR="00925AB6" w:rsidRPr="00F4367C" w:rsidRDefault="00925AB6" w:rsidP="002A6382">
            <w:pPr>
              <w:jc w:val="both"/>
              <w:rPr>
                <w:rFonts w:ascii="Times New Roman" w:hAnsi="Times New Roman" w:cs="Times New Roman"/>
                <w:sz w:val="26"/>
                <w:szCs w:val="26"/>
                <w:lang w:val="nl-NL"/>
              </w:rPr>
            </w:pPr>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Nếu</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đồng</w:t>
            </w:r>
            <w:proofErr w:type="spellEnd"/>
            <w:r w:rsidRPr="00F4367C">
              <w:rPr>
                <w:rFonts w:ascii="Times New Roman" w:hAnsi="Times New Roman" w:cs="Times New Roman"/>
                <w:sz w:val="26"/>
                <w:szCs w:val="26"/>
                <w:lang w:val="nl-NL"/>
              </w:rPr>
              <w:t xml:space="preserve"> ý: </w:t>
            </w:r>
            <w:proofErr w:type="spellStart"/>
            <w:r w:rsidRPr="00F4367C">
              <w:rPr>
                <w:rFonts w:ascii="Times New Roman" w:hAnsi="Times New Roman" w:cs="Times New Roman"/>
                <w:sz w:val="26"/>
                <w:szCs w:val="26"/>
                <w:lang w:val="nl-NL"/>
              </w:rPr>
              <w:t>ký</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nháy</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các</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dự</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thảo</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kết</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quả</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trình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Lãnh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đạo</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Sở</w:t>
            </w:r>
            <w:proofErr w:type="spellEnd"/>
            <w:r w:rsidRPr="00F4367C">
              <w:rPr>
                <w:rFonts w:ascii="Times New Roman" w:hAnsi="Times New Roman" w:cs="Times New Roman"/>
                <w:sz w:val="26"/>
                <w:szCs w:val="26"/>
                <w:lang w:val="nl-NL"/>
              </w:rPr>
              <w:t>.</w:t>
            </w:r>
          </w:p>
          <w:p w14:paraId="1AA805B7" w14:textId="77777777" w:rsidR="00925AB6" w:rsidRPr="00A71308" w:rsidRDefault="00925AB6" w:rsidP="002A6382">
            <w:pPr>
              <w:jc w:val="both"/>
              <w:rPr>
                <w:rFonts w:ascii="Times New Roman" w:hAnsi="Times New Roman" w:cs="Times New Roman"/>
                <w:sz w:val="26"/>
                <w:szCs w:val="26"/>
                <w:lang w:val="nl-NL"/>
              </w:rPr>
            </w:pPr>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Nếu</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không</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đồng</w:t>
            </w:r>
            <w:proofErr w:type="spellEnd"/>
            <w:r w:rsidRPr="00F4367C">
              <w:rPr>
                <w:rFonts w:ascii="Times New Roman" w:hAnsi="Times New Roman" w:cs="Times New Roman"/>
                <w:sz w:val="26"/>
                <w:szCs w:val="26"/>
                <w:lang w:val="nl-NL"/>
              </w:rPr>
              <w:t xml:space="preserve"> ý: </w:t>
            </w:r>
            <w:proofErr w:type="spellStart"/>
            <w:r w:rsidRPr="00F4367C">
              <w:rPr>
                <w:rFonts w:ascii="Times New Roman" w:hAnsi="Times New Roman" w:cs="Times New Roman"/>
                <w:sz w:val="26"/>
                <w:szCs w:val="26"/>
                <w:lang w:val="nl-NL"/>
              </w:rPr>
              <w:t>Chuyển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lại</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Bước</w:t>
            </w:r>
            <w:proofErr w:type="spellEnd"/>
            <w:r w:rsidRPr="00F4367C">
              <w:rPr>
                <w:rFonts w:ascii="Times New Roman" w:hAnsi="Times New Roman" w:cs="Times New Roman"/>
                <w:sz w:val="26"/>
                <w:szCs w:val="26"/>
                <w:lang w:val="nl-NL"/>
              </w:rPr>
              <w:t xml:space="preserve"> 5</w:t>
            </w:r>
          </w:p>
        </w:tc>
      </w:tr>
      <w:tr w:rsidR="00925AB6" w:rsidRPr="006728A0" w14:paraId="2C893223" w14:textId="77777777" w:rsidTr="002A6382">
        <w:trPr>
          <w:trHeight w:val="1609"/>
        </w:trPr>
        <w:tc>
          <w:tcPr>
            <w:tcW w:w="959" w:type="dxa"/>
          </w:tcPr>
          <w:p w14:paraId="229CB170" w14:textId="77777777" w:rsidR="00925AB6" w:rsidRPr="00A71308"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B7</w:t>
            </w:r>
          </w:p>
          <w:p w14:paraId="704FC81D" w14:textId="77777777" w:rsidR="00925AB6" w:rsidRPr="00A71308" w:rsidRDefault="00925AB6" w:rsidP="002A6382">
            <w:pPr>
              <w:jc w:val="center"/>
              <w:rPr>
                <w:rFonts w:ascii="Times New Roman" w:hAnsi="Times New Roman" w:cs="Times New Roman"/>
                <w:sz w:val="26"/>
                <w:szCs w:val="26"/>
              </w:rPr>
            </w:pPr>
          </w:p>
        </w:tc>
        <w:tc>
          <w:tcPr>
            <w:tcW w:w="1730" w:type="dxa"/>
          </w:tcPr>
          <w:p w14:paraId="3FBCE3BE" w14:textId="77777777" w:rsidR="00925AB6" w:rsidRPr="00A71308" w:rsidRDefault="00925AB6" w:rsidP="002A6382">
            <w:pPr>
              <w:jc w:val="center"/>
              <w:rPr>
                <w:rFonts w:ascii="Times New Roman" w:hAnsi="Times New Roman" w:cs="Times New Roman"/>
                <w:b/>
                <w:sz w:val="26"/>
                <w:szCs w:val="26"/>
              </w:rPr>
            </w:pPr>
            <w:proofErr w:type="spellStart"/>
            <w:r w:rsidRPr="00A71308">
              <w:rPr>
                <w:rFonts w:ascii="Times New Roman" w:hAnsi="Times New Roman" w:cs="Times New Roman"/>
                <w:b/>
                <w:sz w:val="26"/>
                <w:szCs w:val="26"/>
                <w:lang w:val="en-US"/>
              </w:rPr>
              <w:t>Ký</w:t>
            </w:r>
            <w:proofErr w:type="spellEnd"/>
            <w:r w:rsidRPr="00A71308">
              <w:rPr>
                <w:rFonts w:ascii="Times New Roman" w:hAnsi="Times New Roman" w:cs="Times New Roman"/>
                <w:b/>
                <w:sz w:val="26"/>
                <w:szCs w:val="26"/>
                <w:lang w:val="en-US"/>
              </w:rPr>
              <w:t xml:space="preserve"> </w:t>
            </w:r>
            <w:proofErr w:type="spellStart"/>
            <w:r w:rsidRPr="00A71308">
              <w:rPr>
                <w:rFonts w:ascii="Times New Roman" w:hAnsi="Times New Roman" w:cs="Times New Roman"/>
                <w:b/>
                <w:sz w:val="26"/>
                <w:szCs w:val="26"/>
                <w:lang w:val="en-US"/>
              </w:rPr>
              <w:t>duyệt</w:t>
            </w:r>
            <w:proofErr w:type="spellEnd"/>
          </w:p>
        </w:tc>
        <w:tc>
          <w:tcPr>
            <w:tcW w:w="1823" w:type="dxa"/>
          </w:tcPr>
          <w:p w14:paraId="4C79B661" w14:textId="77777777" w:rsidR="00925AB6" w:rsidRPr="00A71308" w:rsidRDefault="00925AB6" w:rsidP="002A6382">
            <w:pPr>
              <w:jc w:val="center"/>
              <w:rPr>
                <w:rFonts w:ascii="Times New Roman" w:hAnsi="Times New Roman" w:cs="Times New Roman"/>
                <w:sz w:val="26"/>
                <w:szCs w:val="26"/>
              </w:rPr>
            </w:pPr>
            <w:proofErr w:type="spellStart"/>
            <w:r w:rsidRPr="00A71308">
              <w:rPr>
                <w:rFonts w:ascii="Times New Roman" w:hAnsi="Times New Roman" w:cs="Times New Roman"/>
                <w:sz w:val="26"/>
                <w:szCs w:val="26"/>
                <w:lang w:val="nl-NL"/>
              </w:rPr>
              <w:t>Lãnh</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đạo</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Sở</w:t>
            </w:r>
            <w:proofErr w:type="spellEnd"/>
          </w:p>
        </w:tc>
        <w:tc>
          <w:tcPr>
            <w:tcW w:w="1179" w:type="dxa"/>
            <w:vMerge w:val="restart"/>
          </w:tcPr>
          <w:p w14:paraId="74569694" w14:textId="78900ABF" w:rsidR="00925AB6" w:rsidRPr="00A71308" w:rsidRDefault="00925AB6" w:rsidP="002A6382">
            <w:pPr>
              <w:jc w:val="center"/>
              <w:rPr>
                <w:rFonts w:ascii="Times New Roman" w:hAnsi="Times New Roman" w:cs="Times New Roman"/>
                <w:sz w:val="26"/>
                <w:szCs w:val="26"/>
              </w:rPr>
            </w:pPr>
            <w:r>
              <w:rPr>
                <w:rFonts w:ascii="Times New Roman" w:hAnsi="Times New Roman" w:cs="Times New Roman"/>
                <w:sz w:val="26"/>
                <w:szCs w:val="26"/>
              </w:rPr>
              <w:t>0,</w:t>
            </w:r>
            <w:r w:rsidR="00E54537">
              <w:rPr>
                <w:rFonts w:ascii="Times New Roman" w:hAnsi="Times New Roman" w:cs="Times New Roman"/>
                <w:sz w:val="26"/>
                <w:szCs w:val="26"/>
              </w:rPr>
              <w:t>75</w:t>
            </w: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ngày</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làm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việc</w:t>
            </w:r>
            <w:proofErr w:type="spellEnd"/>
          </w:p>
        </w:tc>
        <w:tc>
          <w:tcPr>
            <w:tcW w:w="1588" w:type="dxa"/>
          </w:tcPr>
          <w:p w14:paraId="38DBA8D2" w14:textId="77777777" w:rsidR="00925AB6" w:rsidRPr="00A71308" w:rsidRDefault="00925AB6" w:rsidP="002A6382">
            <w:pPr>
              <w:jc w:val="center"/>
              <w:rPr>
                <w:rFonts w:ascii="Times New Roman" w:hAnsi="Times New Roman" w:cs="Times New Roman"/>
                <w:sz w:val="26"/>
                <w:szCs w:val="26"/>
                <w:lang w:val="vi-VN"/>
              </w:rPr>
            </w:pPr>
            <w:r w:rsidRPr="00A71308">
              <w:rPr>
                <w:rFonts w:ascii="Times New Roman" w:hAnsi="Times New Roman" w:cs="Times New Roman"/>
                <w:sz w:val="26"/>
                <w:szCs w:val="26"/>
              </w:rPr>
              <w:t xml:space="preserve">- Theo </w:t>
            </w:r>
            <w:proofErr w:type="spellStart"/>
            <w:r w:rsidRPr="00A71308">
              <w:rPr>
                <w:rFonts w:ascii="Times New Roman" w:hAnsi="Times New Roman" w:cs="Times New Roman"/>
                <w:sz w:val="26"/>
                <w:szCs w:val="26"/>
              </w:rPr>
              <w:t>mục</w:t>
            </w:r>
            <w:proofErr w:type="spellEnd"/>
            <w:r w:rsidRPr="00A71308">
              <w:rPr>
                <w:rFonts w:ascii="Times New Roman" w:hAnsi="Times New Roman" w:cs="Times New Roman"/>
                <w:sz w:val="26"/>
                <w:szCs w:val="26"/>
              </w:rPr>
              <w:t xml:space="preserve"> </w:t>
            </w:r>
            <w:r w:rsidRPr="00A71308">
              <w:rPr>
                <w:rFonts w:ascii="Times New Roman" w:hAnsi="Times New Roman" w:cs="Times New Roman"/>
                <w:sz w:val="26"/>
                <w:szCs w:val="26"/>
                <w:lang w:val="vi-VN"/>
              </w:rPr>
              <w:t>I</w:t>
            </w:r>
          </w:p>
          <w:p w14:paraId="5DE86045" w14:textId="77777777" w:rsidR="00925AB6" w:rsidRPr="00A71308"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36C22B0E" w14:textId="77777777" w:rsidR="00925AB6"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p>
          <w:p w14:paraId="1A8DFF75" w14:textId="77777777" w:rsidR="00E04A74" w:rsidRDefault="00925AB6" w:rsidP="002A6382">
            <w:pPr>
              <w:tabs>
                <w:tab w:val="left" w:pos="162"/>
              </w:tabs>
              <w:jc w:val="center"/>
              <w:rPr>
                <w:rFonts w:ascii="Times New Roman" w:hAnsi="Times New Roman" w:cs="Times New Roman"/>
                <w:sz w:val="26"/>
                <w:szCs w:val="26"/>
              </w:rPr>
            </w:pPr>
            <w:r>
              <w:rPr>
                <w:rFonts w:ascii="Times New Roman" w:hAnsi="Times New Roman" w:cs="Times New Roman"/>
                <w:sz w:val="26"/>
                <w:szCs w:val="26"/>
              </w:rPr>
              <w:t xml:space="preserve">- </w:t>
            </w: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Dự</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thảo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Giấy</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xác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nhận</w:t>
            </w:r>
            <w:proofErr w:type="spellEnd"/>
          </w:p>
          <w:p w14:paraId="51FA98D1" w14:textId="5103D1A1" w:rsidR="00925AB6" w:rsidRPr="00A71308" w:rsidRDefault="00925AB6" w:rsidP="002A6382">
            <w:pPr>
              <w:tabs>
                <w:tab w:val="left" w:pos="162"/>
              </w:tabs>
              <w:jc w:val="center"/>
              <w:rPr>
                <w:rFonts w:ascii="Times New Roman" w:hAnsi="Times New Roman" w:cs="Times New Roman"/>
                <w:dstrike/>
                <w:sz w:val="26"/>
                <w:szCs w:val="26"/>
                <w:lang w:val="nl-NL"/>
              </w:rPr>
            </w:pPr>
            <w:proofErr w:type="spellStart"/>
            <w:r w:rsidRPr="00A71308">
              <w:rPr>
                <w:rFonts w:ascii="Times New Roman" w:hAnsi="Times New Roman" w:cs="Times New Roman"/>
                <w:sz w:val="26"/>
                <w:szCs w:val="26"/>
              </w:rPr>
              <w:t>hoặc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bản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từ</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chối</w:t>
            </w:r>
            <w:proofErr w:type="spellEnd"/>
          </w:p>
        </w:tc>
        <w:tc>
          <w:tcPr>
            <w:tcW w:w="2612" w:type="dxa"/>
          </w:tcPr>
          <w:p w14:paraId="15C576E0" w14:textId="77777777" w:rsidR="00925AB6" w:rsidRPr="00F4367C" w:rsidRDefault="00925AB6" w:rsidP="002A6382">
            <w:pPr>
              <w:jc w:val="both"/>
              <w:rPr>
                <w:rFonts w:ascii="Times New Roman" w:hAnsi="Times New Roman" w:cs="Times New Roman"/>
                <w:sz w:val="26"/>
                <w:szCs w:val="26"/>
                <w:lang w:val="nl-NL"/>
              </w:rPr>
            </w:pPr>
            <w:proofErr w:type="spellStart"/>
            <w:r w:rsidRPr="00F4367C">
              <w:rPr>
                <w:rFonts w:ascii="Times New Roman" w:hAnsi="Times New Roman" w:cs="Times New Roman"/>
                <w:sz w:val="26"/>
                <w:szCs w:val="26"/>
                <w:lang w:val="nl-NL"/>
              </w:rPr>
              <w:t>Lãnh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đạo</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xem</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xét</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hồ</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sơ</w:t>
            </w:r>
            <w:proofErr w:type="spellEnd"/>
            <w:r w:rsidRPr="00F4367C">
              <w:rPr>
                <w:rFonts w:ascii="Times New Roman" w:hAnsi="Times New Roman" w:cs="Times New Roman"/>
                <w:sz w:val="26"/>
                <w:szCs w:val="26"/>
                <w:lang w:val="nl-NL"/>
              </w:rPr>
              <w:t>:</w:t>
            </w:r>
          </w:p>
          <w:p w14:paraId="536E26E5" w14:textId="77777777" w:rsidR="00925AB6" w:rsidRPr="00F4367C" w:rsidRDefault="00925AB6" w:rsidP="002A6382">
            <w:pPr>
              <w:jc w:val="both"/>
              <w:rPr>
                <w:rFonts w:ascii="Times New Roman" w:hAnsi="Times New Roman" w:cs="Times New Roman"/>
                <w:sz w:val="26"/>
                <w:szCs w:val="26"/>
                <w:lang w:val="nl-NL"/>
              </w:rPr>
            </w:pPr>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Nếu</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đồng</w:t>
            </w:r>
            <w:proofErr w:type="spellEnd"/>
            <w:r w:rsidRPr="00F4367C">
              <w:rPr>
                <w:rFonts w:ascii="Times New Roman" w:hAnsi="Times New Roman" w:cs="Times New Roman"/>
                <w:sz w:val="26"/>
                <w:szCs w:val="26"/>
                <w:lang w:val="nl-NL"/>
              </w:rPr>
              <w:t xml:space="preserve"> ý: </w:t>
            </w:r>
            <w:proofErr w:type="spellStart"/>
            <w:r w:rsidRPr="00F4367C">
              <w:rPr>
                <w:rFonts w:ascii="Times New Roman" w:hAnsi="Times New Roman" w:cs="Times New Roman"/>
                <w:sz w:val="26"/>
                <w:szCs w:val="26"/>
                <w:lang w:val="nl-NL"/>
              </w:rPr>
              <w:t>ký</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nháy</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các</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dự</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thảo</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kết</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quả</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trình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Lãnh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đạo</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Ủy</w:t>
            </w:r>
            <w:proofErr w:type="spellEnd"/>
            <w:r w:rsidRPr="00F4367C">
              <w:rPr>
                <w:rFonts w:ascii="Times New Roman" w:hAnsi="Times New Roman" w:cs="Times New Roman"/>
                <w:sz w:val="26"/>
                <w:szCs w:val="26"/>
                <w:lang w:val="nl-NL"/>
              </w:rPr>
              <w:t xml:space="preserve"> ban </w:t>
            </w:r>
            <w:proofErr w:type="spellStart"/>
            <w:r w:rsidRPr="00F4367C">
              <w:rPr>
                <w:rFonts w:ascii="Times New Roman" w:hAnsi="Times New Roman" w:cs="Times New Roman"/>
                <w:sz w:val="26"/>
                <w:szCs w:val="26"/>
                <w:lang w:val="nl-NL"/>
              </w:rPr>
              <w:t>nhân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dân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Thành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phố</w:t>
            </w:r>
            <w:proofErr w:type="spellEnd"/>
            <w:r w:rsidRPr="00F4367C">
              <w:rPr>
                <w:rFonts w:ascii="Times New Roman" w:hAnsi="Times New Roman" w:cs="Times New Roman"/>
                <w:sz w:val="26"/>
                <w:szCs w:val="26"/>
                <w:lang w:val="nl-NL"/>
              </w:rPr>
              <w:t>.</w:t>
            </w:r>
          </w:p>
          <w:p w14:paraId="43D70FE2" w14:textId="77777777" w:rsidR="00925AB6" w:rsidRPr="00A71308" w:rsidRDefault="00925AB6" w:rsidP="002A6382">
            <w:pPr>
              <w:jc w:val="both"/>
              <w:rPr>
                <w:rFonts w:ascii="Times New Roman" w:hAnsi="Times New Roman" w:cs="Times New Roman"/>
                <w:sz w:val="26"/>
                <w:szCs w:val="26"/>
                <w:lang w:val="nl-NL"/>
              </w:rPr>
            </w:pPr>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Nếu</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không</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đồng</w:t>
            </w:r>
            <w:proofErr w:type="spellEnd"/>
            <w:r w:rsidRPr="00F4367C">
              <w:rPr>
                <w:rFonts w:ascii="Times New Roman" w:hAnsi="Times New Roman" w:cs="Times New Roman"/>
                <w:sz w:val="26"/>
                <w:szCs w:val="26"/>
                <w:lang w:val="nl-NL"/>
              </w:rPr>
              <w:t xml:space="preserve"> ý: </w:t>
            </w:r>
            <w:proofErr w:type="spellStart"/>
            <w:r w:rsidRPr="00F4367C">
              <w:rPr>
                <w:rFonts w:ascii="Times New Roman" w:hAnsi="Times New Roman" w:cs="Times New Roman"/>
                <w:sz w:val="26"/>
                <w:szCs w:val="26"/>
                <w:lang w:val="nl-NL"/>
              </w:rPr>
              <w:t>Chuyển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lại</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Bước</w:t>
            </w:r>
            <w:proofErr w:type="spellEnd"/>
            <w:r w:rsidRPr="00F4367C">
              <w:rPr>
                <w:rFonts w:ascii="Times New Roman" w:hAnsi="Times New Roman" w:cs="Times New Roman"/>
                <w:sz w:val="26"/>
                <w:szCs w:val="26"/>
                <w:lang w:val="nl-NL"/>
              </w:rPr>
              <w:t xml:space="preserve"> 6</w:t>
            </w:r>
          </w:p>
        </w:tc>
      </w:tr>
      <w:tr w:rsidR="00925AB6" w:rsidRPr="006728A0" w14:paraId="0CD1EACC" w14:textId="77777777" w:rsidTr="002A6382">
        <w:trPr>
          <w:trHeight w:val="1556"/>
        </w:trPr>
        <w:tc>
          <w:tcPr>
            <w:tcW w:w="959" w:type="dxa"/>
          </w:tcPr>
          <w:p w14:paraId="265524CF" w14:textId="77777777" w:rsidR="00925AB6" w:rsidRPr="00A71308" w:rsidRDefault="00925AB6" w:rsidP="002A6382">
            <w:pPr>
              <w:jc w:val="center"/>
              <w:rPr>
                <w:rFonts w:ascii="Times New Roman" w:hAnsi="Times New Roman" w:cs="Times New Roman"/>
                <w:sz w:val="26"/>
                <w:szCs w:val="26"/>
                <w:lang w:val="en-US"/>
              </w:rPr>
            </w:pPr>
            <w:r w:rsidRPr="00A71308">
              <w:rPr>
                <w:rFonts w:ascii="Times New Roman" w:hAnsi="Times New Roman" w:cs="Times New Roman"/>
                <w:sz w:val="26"/>
                <w:szCs w:val="26"/>
              </w:rPr>
              <w:t>B8</w:t>
            </w:r>
          </w:p>
        </w:tc>
        <w:tc>
          <w:tcPr>
            <w:tcW w:w="1730" w:type="dxa"/>
          </w:tcPr>
          <w:p w14:paraId="2B71E69A" w14:textId="77777777" w:rsidR="00925AB6" w:rsidRPr="00A71308" w:rsidRDefault="00925AB6" w:rsidP="002A6382">
            <w:pPr>
              <w:jc w:val="center"/>
              <w:rPr>
                <w:rFonts w:ascii="Times New Roman" w:hAnsi="Times New Roman" w:cs="Times New Roman"/>
                <w:b/>
                <w:sz w:val="26"/>
                <w:szCs w:val="26"/>
              </w:rPr>
            </w:pPr>
            <w:r w:rsidRPr="00A71308">
              <w:rPr>
                <w:rFonts w:ascii="Times New Roman" w:hAnsi="Times New Roman" w:cs="Times New Roman"/>
                <w:b/>
                <w:sz w:val="26"/>
                <w:szCs w:val="26"/>
                <w:lang w:val="nl-NL"/>
              </w:rPr>
              <w:t xml:space="preserve">Ban </w:t>
            </w:r>
            <w:proofErr w:type="spellStart"/>
            <w:r w:rsidRPr="00A71308">
              <w:rPr>
                <w:rFonts w:ascii="Times New Roman" w:hAnsi="Times New Roman" w:cs="Times New Roman"/>
                <w:b/>
                <w:sz w:val="26"/>
                <w:szCs w:val="26"/>
                <w:lang w:val="nl-NL"/>
              </w:rPr>
              <w:t>hành</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văn</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bản</w:t>
            </w:r>
            <w:proofErr w:type="spellEnd"/>
          </w:p>
        </w:tc>
        <w:tc>
          <w:tcPr>
            <w:tcW w:w="1823" w:type="dxa"/>
          </w:tcPr>
          <w:p w14:paraId="4BA86DC6" w14:textId="77777777" w:rsidR="00925AB6" w:rsidRPr="00A71308" w:rsidRDefault="00925AB6" w:rsidP="002A6382">
            <w:pPr>
              <w:jc w:val="center"/>
              <w:rPr>
                <w:rFonts w:ascii="Times New Roman" w:hAnsi="Times New Roman" w:cs="Times New Roman"/>
                <w:sz w:val="26"/>
                <w:szCs w:val="26"/>
              </w:rPr>
            </w:pPr>
            <w:proofErr w:type="spellStart"/>
            <w:r w:rsidRPr="00A71308">
              <w:rPr>
                <w:rFonts w:ascii="Times New Roman" w:hAnsi="Times New Roman" w:cs="Times New Roman"/>
                <w:sz w:val="26"/>
                <w:szCs w:val="26"/>
              </w:rPr>
              <w:t>Công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chức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thụ</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lý</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p>
        </w:tc>
        <w:tc>
          <w:tcPr>
            <w:tcW w:w="1179" w:type="dxa"/>
            <w:vMerge/>
          </w:tcPr>
          <w:p w14:paraId="178817E1" w14:textId="77777777" w:rsidR="00925AB6" w:rsidRPr="00A71308" w:rsidRDefault="00925AB6" w:rsidP="002A6382">
            <w:pPr>
              <w:jc w:val="center"/>
              <w:rPr>
                <w:rFonts w:ascii="Times New Roman" w:hAnsi="Times New Roman" w:cs="Times New Roman"/>
                <w:sz w:val="26"/>
                <w:szCs w:val="26"/>
                <w:lang w:val="nl-NL"/>
              </w:rPr>
            </w:pPr>
          </w:p>
        </w:tc>
        <w:tc>
          <w:tcPr>
            <w:tcW w:w="1588" w:type="dxa"/>
          </w:tcPr>
          <w:p w14:paraId="5B08C923" w14:textId="77777777" w:rsidR="00925AB6" w:rsidRPr="00A71308" w:rsidRDefault="00925AB6" w:rsidP="002A6382">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p>
        </w:tc>
        <w:tc>
          <w:tcPr>
            <w:tcW w:w="2612" w:type="dxa"/>
          </w:tcPr>
          <w:p w14:paraId="7B19189B" w14:textId="77777777" w:rsidR="00925AB6" w:rsidRPr="00A71308" w:rsidRDefault="00925AB6" w:rsidP="002A6382">
            <w:pPr>
              <w:jc w:val="both"/>
              <w:rPr>
                <w:rFonts w:ascii="Times New Roman" w:hAnsi="Times New Roman" w:cs="Times New Roman"/>
                <w:sz w:val="26"/>
                <w:szCs w:val="26"/>
                <w:lang w:val="vi-VN"/>
              </w:rPr>
            </w:pPr>
            <w:proofErr w:type="spellStart"/>
            <w:r w:rsidRPr="00A71308">
              <w:rPr>
                <w:rFonts w:ascii="Times New Roman" w:hAnsi="Times New Roman" w:cs="Times New Roman"/>
                <w:sz w:val="26"/>
                <w:szCs w:val="26"/>
                <w:lang w:val="nl-NL"/>
              </w:rPr>
              <w:t>Lấy</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số</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đóng</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dấu</w:t>
            </w:r>
            <w:proofErr w:type="spellEnd"/>
            <w:r w:rsidRPr="00A71308">
              <w:rPr>
                <w:rFonts w:ascii="Times New Roman" w:hAnsi="Times New Roman" w:cs="Times New Roman"/>
                <w:sz w:val="26"/>
                <w:szCs w:val="26"/>
                <w:lang w:val="nl-NL"/>
              </w:rPr>
              <w:t xml:space="preserve">, ban </w:t>
            </w:r>
            <w:proofErr w:type="spellStart"/>
            <w:r w:rsidRPr="00A71308">
              <w:rPr>
                <w:rFonts w:ascii="Times New Roman" w:hAnsi="Times New Roman" w:cs="Times New Roman"/>
                <w:sz w:val="26"/>
                <w:szCs w:val="26"/>
                <w:lang w:val="nl-NL"/>
              </w:rPr>
              <w:t>hành</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Tờ</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trình</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và</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các</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dự</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thảo</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liên</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quan</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chuyển</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hồ</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sơ</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cho</w:t>
            </w:r>
            <w:proofErr w:type="spellEnd"/>
            <w:r w:rsidRPr="00A71308">
              <w:rPr>
                <w:rFonts w:ascii="Times New Roman" w:hAnsi="Times New Roman" w:cs="Times New Roman"/>
                <w:sz w:val="26"/>
                <w:szCs w:val="26"/>
                <w:lang w:val="nl-NL"/>
              </w:rPr>
              <w:t xml:space="preserve"> UBND </w:t>
            </w:r>
            <w:proofErr w:type="spellStart"/>
            <w:r w:rsidRPr="00A71308">
              <w:rPr>
                <w:rFonts w:ascii="Times New Roman" w:hAnsi="Times New Roman" w:cs="Times New Roman"/>
                <w:sz w:val="26"/>
                <w:szCs w:val="26"/>
                <w:lang w:val="nl-NL"/>
              </w:rPr>
              <w:t>thành</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phố</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phê</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duyệt</w:t>
            </w:r>
            <w:proofErr w:type="spellEnd"/>
          </w:p>
        </w:tc>
      </w:tr>
      <w:tr w:rsidR="00925AB6" w:rsidRPr="00A71308" w14:paraId="12A9E173" w14:textId="77777777" w:rsidTr="002A6382">
        <w:trPr>
          <w:trHeight w:val="782"/>
        </w:trPr>
        <w:tc>
          <w:tcPr>
            <w:tcW w:w="959" w:type="dxa"/>
          </w:tcPr>
          <w:p w14:paraId="6C294A94" w14:textId="77777777" w:rsidR="00925AB6" w:rsidRPr="00A71308" w:rsidRDefault="00925AB6" w:rsidP="002A6382">
            <w:pPr>
              <w:jc w:val="center"/>
              <w:rPr>
                <w:rFonts w:ascii="Times New Roman" w:hAnsi="Times New Roman" w:cs="Times New Roman"/>
                <w:sz w:val="26"/>
                <w:szCs w:val="26"/>
                <w:lang w:val="en-US"/>
              </w:rPr>
            </w:pPr>
            <w:r w:rsidRPr="00A71308">
              <w:rPr>
                <w:rFonts w:ascii="Times New Roman" w:hAnsi="Times New Roman" w:cs="Times New Roman"/>
                <w:sz w:val="26"/>
                <w:szCs w:val="26"/>
              </w:rPr>
              <w:t>B9</w:t>
            </w:r>
          </w:p>
        </w:tc>
        <w:tc>
          <w:tcPr>
            <w:tcW w:w="1730" w:type="dxa"/>
          </w:tcPr>
          <w:p w14:paraId="071F11FF" w14:textId="77777777" w:rsidR="00925AB6" w:rsidRPr="00A71308" w:rsidRDefault="00925AB6" w:rsidP="002A6382">
            <w:pPr>
              <w:jc w:val="center"/>
              <w:rPr>
                <w:rFonts w:ascii="Times New Roman" w:hAnsi="Times New Roman" w:cs="Times New Roman"/>
                <w:b/>
                <w:sz w:val="26"/>
                <w:szCs w:val="26"/>
              </w:rPr>
            </w:pPr>
            <w:proofErr w:type="spellStart"/>
            <w:r w:rsidRPr="00A71308">
              <w:rPr>
                <w:rFonts w:ascii="Times New Roman" w:hAnsi="Times New Roman" w:cs="Times New Roman"/>
                <w:b/>
                <w:sz w:val="26"/>
                <w:szCs w:val="26"/>
                <w:lang w:val="nl-NL"/>
              </w:rPr>
              <w:t>Tiếp</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nhận</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và</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chuyển</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hồ</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sơ</w:t>
            </w:r>
            <w:proofErr w:type="spellEnd"/>
          </w:p>
        </w:tc>
        <w:tc>
          <w:tcPr>
            <w:tcW w:w="1823" w:type="dxa"/>
          </w:tcPr>
          <w:p w14:paraId="4E020B6C" w14:textId="77777777" w:rsidR="00925AB6" w:rsidRPr="00A71308" w:rsidRDefault="00925AB6" w:rsidP="002A6382">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lang w:val="nl-NL"/>
              </w:rPr>
              <w:t>Văn</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thư</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Phòng</w:t>
            </w:r>
            <w:proofErr w:type="spellEnd"/>
            <w:r w:rsidRPr="00A71308">
              <w:rPr>
                <w:rFonts w:ascii="Times New Roman" w:hAnsi="Times New Roman" w:cs="Times New Roman"/>
                <w:sz w:val="26"/>
                <w:szCs w:val="26"/>
                <w:lang w:val="nl-NL"/>
              </w:rPr>
              <w:t xml:space="preserve"> HCQT – </w:t>
            </w:r>
            <w:proofErr w:type="spellStart"/>
            <w:r w:rsidRPr="00A71308">
              <w:rPr>
                <w:rFonts w:ascii="Times New Roman" w:hAnsi="Times New Roman" w:cs="Times New Roman"/>
                <w:sz w:val="26"/>
                <w:szCs w:val="26"/>
                <w:lang w:val="nl-NL"/>
              </w:rPr>
              <w:t>Văn</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lastRenderedPageBreak/>
              <w:t>phòng</w:t>
            </w:r>
            <w:proofErr w:type="spellEnd"/>
            <w:r w:rsidRPr="00A71308">
              <w:rPr>
                <w:rFonts w:ascii="Times New Roman" w:hAnsi="Times New Roman" w:cs="Times New Roman"/>
                <w:sz w:val="26"/>
                <w:szCs w:val="26"/>
                <w:lang w:val="nl-NL"/>
              </w:rPr>
              <w:t xml:space="preserve"> UBND </w:t>
            </w:r>
            <w:proofErr w:type="spellStart"/>
            <w:r w:rsidRPr="00A71308">
              <w:rPr>
                <w:rFonts w:ascii="Times New Roman" w:hAnsi="Times New Roman" w:cs="Times New Roman"/>
                <w:sz w:val="26"/>
                <w:szCs w:val="26"/>
                <w:lang w:val="nl-NL"/>
              </w:rPr>
              <w:t>Thành</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phố</w:t>
            </w:r>
            <w:proofErr w:type="spellEnd"/>
          </w:p>
        </w:tc>
        <w:tc>
          <w:tcPr>
            <w:tcW w:w="1179" w:type="dxa"/>
          </w:tcPr>
          <w:p w14:paraId="3F7D1962" w14:textId="403F3DD1" w:rsidR="00925AB6" w:rsidRPr="00A71308" w:rsidRDefault="003B11FB" w:rsidP="002A6382">
            <w:pPr>
              <w:jc w:val="center"/>
              <w:rPr>
                <w:rFonts w:ascii="Times New Roman" w:hAnsi="Times New Roman" w:cs="Times New Roman"/>
                <w:sz w:val="26"/>
                <w:szCs w:val="26"/>
              </w:rPr>
            </w:pPr>
            <w:r>
              <w:rPr>
                <w:rFonts w:ascii="Times New Roman" w:hAnsi="Times New Roman" w:cs="Times New Roman"/>
                <w:sz w:val="26"/>
                <w:szCs w:val="26"/>
                <w:lang w:val="nl-NL"/>
              </w:rPr>
              <w:lastRenderedPageBreak/>
              <w:t xml:space="preserve">02 </w:t>
            </w:r>
            <w:proofErr w:type="spellStart"/>
            <w:r>
              <w:rPr>
                <w:rFonts w:ascii="Times New Roman" w:hAnsi="Times New Roman" w:cs="Times New Roman"/>
                <w:sz w:val="26"/>
                <w:szCs w:val="26"/>
                <w:lang w:val="nl-NL"/>
              </w:rPr>
              <w:t>giờ</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làm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việc</w:t>
            </w:r>
            <w:proofErr w:type="spellEnd"/>
          </w:p>
        </w:tc>
        <w:tc>
          <w:tcPr>
            <w:tcW w:w="1588" w:type="dxa"/>
          </w:tcPr>
          <w:p w14:paraId="3D4394B3" w14:textId="77777777" w:rsidR="00925AB6" w:rsidRPr="00A71308" w:rsidRDefault="00925AB6" w:rsidP="002A6382">
            <w:pPr>
              <w:jc w:val="center"/>
              <w:rPr>
                <w:rFonts w:ascii="Times New Roman" w:hAnsi="Times New Roman" w:cs="Times New Roman"/>
                <w:sz w:val="26"/>
                <w:szCs w:val="26"/>
              </w:rPr>
            </w:pPr>
            <w:proofErr w:type="spellStart"/>
            <w:r w:rsidRPr="00A71308">
              <w:rPr>
                <w:rFonts w:ascii="Times New Roman" w:hAnsi="Times New Roman" w:cs="Times New Roman"/>
                <w:sz w:val="26"/>
                <w:szCs w:val="26"/>
              </w:rPr>
              <w:t>Bộ</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của</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Sở</w:t>
            </w:r>
            <w:proofErr w:type="spellEnd"/>
          </w:p>
        </w:tc>
        <w:tc>
          <w:tcPr>
            <w:tcW w:w="2612" w:type="dxa"/>
          </w:tcPr>
          <w:p w14:paraId="64AC7788" w14:textId="77777777" w:rsidR="00925AB6" w:rsidRPr="00A71308" w:rsidRDefault="00925AB6" w:rsidP="002A6382">
            <w:pPr>
              <w:jc w:val="both"/>
              <w:rPr>
                <w:rFonts w:ascii="Times New Roman" w:hAnsi="Times New Roman" w:cs="Times New Roman"/>
                <w:sz w:val="26"/>
                <w:szCs w:val="26"/>
              </w:rPr>
            </w:pPr>
            <w:proofErr w:type="spellStart"/>
            <w:r w:rsidRPr="00A71308">
              <w:rPr>
                <w:rFonts w:ascii="Times New Roman" w:hAnsi="Times New Roman" w:cs="Times New Roman"/>
                <w:sz w:val="26"/>
                <w:szCs w:val="26"/>
              </w:rPr>
              <w:t>Tiếp</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nhận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kiểm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tra</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thành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phần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tài</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lastRenderedPageBreak/>
              <w:t>liệu</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liên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quan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và</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ghi</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giấy</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biên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nhận</w:t>
            </w:r>
            <w:proofErr w:type="spellEnd"/>
            <w:r w:rsidRPr="00A71308">
              <w:rPr>
                <w:rFonts w:ascii="Times New Roman" w:hAnsi="Times New Roman" w:cs="Times New Roman"/>
                <w:sz w:val="26"/>
                <w:szCs w:val="26"/>
              </w:rPr>
              <w:t>.</w:t>
            </w:r>
          </w:p>
          <w:p w14:paraId="47729ACF" w14:textId="77777777" w:rsidR="00925AB6" w:rsidRPr="00A71308" w:rsidRDefault="00925AB6" w:rsidP="002A6382">
            <w:pPr>
              <w:jc w:val="both"/>
              <w:rPr>
                <w:rFonts w:ascii="Times New Roman" w:hAnsi="Times New Roman" w:cs="Times New Roman"/>
                <w:sz w:val="26"/>
                <w:szCs w:val="26"/>
              </w:rPr>
            </w:pPr>
            <w:proofErr w:type="spellStart"/>
            <w:r w:rsidRPr="006728A0">
              <w:rPr>
                <w:rFonts w:ascii="Times New Roman" w:hAnsi="Times New Roman" w:cs="Times New Roman"/>
                <w:sz w:val="26"/>
                <w:szCs w:val="26"/>
              </w:rPr>
              <w:t>Chuyển</w:t>
            </w:r>
            <w:proofErr w:type="spellEnd"/>
            <w:r w:rsidRPr="006728A0">
              <w:rPr>
                <w:rFonts w:ascii="Times New Roman" w:hAnsi="Times New Roman" w:cs="Times New Roman"/>
                <w:sz w:val="26"/>
                <w:szCs w:val="26"/>
              </w:rPr>
              <w:t xml:space="preserve"> </w:t>
            </w:r>
            <w:proofErr w:type="spellStart"/>
            <w:r w:rsidRPr="006728A0">
              <w:rPr>
                <w:rFonts w:ascii="Times New Roman" w:hAnsi="Times New Roman" w:cs="Times New Roman"/>
                <w:sz w:val="26"/>
                <w:szCs w:val="26"/>
              </w:rPr>
              <w:t>hồ</w:t>
            </w:r>
            <w:proofErr w:type="spellEnd"/>
            <w:r w:rsidRPr="006728A0">
              <w:rPr>
                <w:rFonts w:ascii="Times New Roman" w:hAnsi="Times New Roman" w:cs="Times New Roman"/>
                <w:sz w:val="26"/>
                <w:szCs w:val="26"/>
              </w:rPr>
              <w:t xml:space="preserve"> </w:t>
            </w:r>
            <w:proofErr w:type="spellStart"/>
            <w:r w:rsidRPr="006728A0">
              <w:rPr>
                <w:rFonts w:ascii="Times New Roman" w:hAnsi="Times New Roman" w:cs="Times New Roman"/>
                <w:sz w:val="26"/>
                <w:szCs w:val="26"/>
              </w:rPr>
              <w:t>sơ</w:t>
            </w:r>
            <w:proofErr w:type="spellEnd"/>
            <w:r w:rsidRPr="006728A0">
              <w:rPr>
                <w:rFonts w:ascii="Times New Roman" w:hAnsi="Times New Roman" w:cs="Times New Roman"/>
                <w:sz w:val="26"/>
                <w:szCs w:val="26"/>
              </w:rPr>
              <w:t xml:space="preserve"> </w:t>
            </w:r>
            <w:proofErr w:type="spellStart"/>
            <w:r w:rsidRPr="006728A0">
              <w:rPr>
                <w:rFonts w:ascii="Times New Roman" w:hAnsi="Times New Roman" w:cs="Times New Roman"/>
                <w:sz w:val="26"/>
                <w:szCs w:val="26"/>
              </w:rPr>
              <w:t>cho</w:t>
            </w:r>
            <w:proofErr w:type="spellEnd"/>
            <w:r w:rsidRPr="006728A0">
              <w:rPr>
                <w:rFonts w:ascii="Times New Roman" w:hAnsi="Times New Roman" w:cs="Times New Roman"/>
                <w:sz w:val="26"/>
                <w:szCs w:val="26"/>
              </w:rPr>
              <w:t xml:space="preserve"> </w:t>
            </w:r>
            <w:proofErr w:type="spellStart"/>
            <w:r w:rsidRPr="006728A0">
              <w:rPr>
                <w:rFonts w:ascii="Times New Roman" w:hAnsi="Times New Roman" w:cs="Times New Roman"/>
                <w:sz w:val="26"/>
                <w:szCs w:val="26"/>
              </w:rPr>
              <w:t>Lãnh</w:t>
            </w:r>
            <w:proofErr w:type="spellEnd"/>
            <w:r w:rsidRPr="006728A0">
              <w:rPr>
                <w:rFonts w:ascii="Times New Roman" w:hAnsi="Times New Roman" w:cs="Times New Roman"/>
                <w:sz w:val="26"/>
                <w:szCs w:val="26"/>
              </w:rPr>
              <w:t xml:space="preserve"> </w:t>
            </w:r>
            <w:proofErr w:type="spellStart"/>
            <w:r w:rsidRPr="006728A0">
              <w:rPr>
                <w:rFonts w:ascii="Times New Roman" w:hAnsi="Times New Roman" w:cs="Times New Roman"/>
                <w:sz w:val="26"/>
                <w:szCs w:val="26"/>
              </w:rPr>
              <w:t>đạo</w:t>
            </w:r>
            <w:proofErr w:type="spellEnd"/>
            <w:r w:rsidRPr="006728A0">
              <w:rPr>
                <w:rFonts w:ascii="Times New Roman" w:hAnsi="Times New Roman" w:cs="Times New Roman"/>
                <w:sz w:val="26"/>
                <w:szCs w:val="26"/>
              </w:rPr>
              <w:t xml:space="preserve"> </w:t>
            </w:r>
            <w:proofErr w:type="spellStart"/>
            <w:r w:rsidRPr="006728A0">
              <w:rPr>
                <w:rFonts w:ascii="Times New Roman" w:hAnsi="Times New Roman" w:cs="Times New Roman"/>
                <w:sz w:val="26"/>
                <w:szCs w:val="26"/>
              </w:rPr>
              <w:t>Phòng</w:t>
            </w:r>
            <w:proofErr w:type="spellEnd"/>
            <w:r w:rsidRPr="006728A0">
              <w:rPr>
                <w:rFonts w:ascii="Times New Roman" w:hAnsi="Times New Roman" w:cs="Times New Roman"/>
                <w:sz w:val="26"/>
                <w:szCs w:val="26"/>
              </w:rPr>
              <w:t xml:space="preserve"> </w:t>
            </w:r>
            <w:proofErr w:type="spellStart"/>
            <w:r w:rsidRPr="006728A0">
              <w:rPr>
                <w:rFonts w:ascii="Times New Roman" w:hAnsi="Times New Roman" w:cs="Times New Roman"/>
                <w:sz w:val="26"/>
                <w:szCs w:val="26"/>
              </w:rPr>
              <w:t>Chuyên</w:t>
            </w:r>
            <w:proofErr w:type="spellEnd"/>
            <w:r w:rsidRPr="006728A0">
              <w:rPr>
                <w:rFonts w:ascii="Times New Roman" w:hAnsi="Times New Roman" w:cs="Times New Roman"/>
                <w:sz w:val="26"/>
                <w:szCs w:val="26"/>
              </w:rPr>
              <w:t xml:space="preserve"> </w:t>
            </w:r>
            <w:proofErr w:type="spellStart"/>
            <w:r w:rsidRPr="006728A0">
              <w:rPr>
                <w:rFonts w:ascii="Times New Roman" w:hAnsi="Times New Roman" w:cs="Times New Roman"/>
                <w:sz w:val="26"/>
                <w:szCs w:val="26"/>
              </w:rPr>
              <w:t>môn</w:t>
            </w:r>
            <w:proofErr w:type="spellEnd"/>
            <w:r w:rsidRPr="006728A0">
              <w:rPr>
                <w:rFonts w:ascii="Times New Roman" w:hAnsi="Times New Roman" w:cs="Times New Roman"/>
                <w:sz w:val="26"/>
                <w:szCs w:val="26"/>
              </w:rPr>
              <w:t xml:space="preserve"> – </w:t>
            </w:r>
            <w:proofErr w:type="spellStart"/>
            <w:r w:rsidRPr="006728A0">
              <w:rPr>
                <w:rFonts w:ascii="Times New Roman" w:hAnsi="Times New Roman" w:cs="Times New Roman"/>
                <w:sz w:val="26"/>
                <w:szCs w:val="26"/>
              </w:rPr>
              <w:t>Văn</w:t>
            </w:r>
            <w:proofErr w:type="spellEnd"/>
            <w:r w:rsidRPr="006728A0">
              <w:rPr>
                <w:rFonts w:ascii="Times New Roman" w:hAnsi="Times New Roman" w:cs="Times New Roman"/>
                <w:sz w:val="26"/>
                <w:szCs w:val="26"/>
              </w:rPr>
              <w:t xml:space="preserve"> </w:t>
            </w:r>
            <w:proofErr w:type="spellStart"/>
            <w:r w:rsidRPr="006728A0">
              <w:rPr>
                <w:rFonts w:ascii="Times New Roman" w:hAnsi="Times New Roman" w:cs="Times New Roman"/>
                <w:sz w:val="26"/>
                <w:szCs w:val="26"/>
              </w:rPr>
              <w:t>phòng</w:t>
            </w:r>
            <w:proofErr w:type="spellEnd"/>
            <w:r w:rsidRPr="006728A0">
              <w:rPr>
                <w:rFonts w:ascii="Times New Roman" w:hAnsi="Times New Roman" w:cs="Times New Roman"/>
                <w:sz w:val="26"/>
                <w:szCs w:val="26"/>
              </w:rPr>
              <w:t xml:space="preserve"> UBND </w:t>
            </w:r>
            <w:proofErr w:type="spellStart"/>
            <w:r w:rsidRPr="006728A0">
              <w:rPr>
                <w:rFonts w:ascii="Times New Roman" w:hAnsi="Times New Roman" w:cs="Times New Roman"/>
                <w:sz w:val="26"/>
                <w:szCs w:val="26"/>
              </w:rPr>
              <w:t>Thành</w:t>
            </w:r>
            <w:proofErr w:type="spellEnd"/>
            <w:r w:rsidRPr="006728A0">
              <w:rPr>
                <w:rFonts w:ascii="Times New Roman" w:hAnsi="Times New Roman" w:cs="Times New Roman"/>
                <w:sz w:val="26"/>
                <w:szCs w:val="26"/>
              </w:rPr>
              <w:t xml:space="preserve"> </w:t>
            </w:r>
            <w:proofErr w:type="spellStart"/>
            <w:r w:rsidRPr="006728A0">
              <w:rPr>
                <w:rFonts w:ascii="Times New Roman" w:hAnsi="Times New Roman" w:cs="Times New Roman"/>
                <w:sz w:val="26"/>
                <w:szCs w:val="26"/>
              </w:rPr>
              <w:t>phố</w:t>
            </w:r>
            <w:proofErr w:type="spellEnd"/>
            <w:r w:rsidRPr="006728A0">
              <w:rPr>
                <w:rFonts w:ascii="Times New Roman" w:hAnsi="Times New Roman" w:cs="Times New Roman"/>
                <w:sz w:val="26"/>
                <w:szCs w:val="26"/>
              </w:rPr>
              <w:t>.</w:t>
            </w:r>
          </w:p>
        </w:tc>
      </w:tr>
      <w:tr w:rsidR="00925AB6" w:rsidRPr="00A71308" w14:paraId="6CAB83F4" w14:textId="77777777" w:rsidTr="002A6382">
        <w:trPr>
          <w:trHeight w:val="1178"/>
        </w:trPr>
        <w:tc>
          <w:tcPr>
            <w:tcW w:w="959" w:type="dxa"/>
          </w:tcPr>
          <w:p w14:paraId="1A3AC1FC" w14:textId="77777777" w:rsidR="00925AB6" w:rsidRPr="00A71308" w:rsidRDefault="00925AB6" w:rsidP="002A6382">
            <w:pPr>
              <w:jc w:val="center"/>
              <w:rPr>
                <w:rFonts w:ascii="Times New Roman" w:hAnsi="Times New Roman" w:cs="Times New Roman"/>
                <w:sz w:val="26"/>
                <w:szCs w:val="26"/>
              </w:rPr>
            </w:pPr>
            <w:r>
              <w:rPr>
                <w:rFonts w:ascii="Times New Roman" w:hAnsi="Times New Roman" w:cs="Times New Roman"/>
                <w:sz w:val="26"/>
                <w:szCs w:val="26"/>
              </w:rPr>
              <w:lastRenderedPageBreak/>
              <w:t>B10</w:t>
            </w:r>
          </w:p>
        </w:tc>
        <w:tc>
          <w:tcPr>
            <w:tcW w:w="1730" w:type="dxa"/>
          </w:tcPr>
          <w:p w14:paraId="5B30A5C7" w14:textId="77777777" w:rsidR="00925AB6" w:rsidRPr="00A71308" w:rsidRDefault="00925AB6" w:rsidP="002A6382">
            <w:pPr>
              <w:jc w:val="center"/>
              <w:rPr>
                <w:rFonts w:ascii="Times New Roman" w:hAnsi="Times New Roman" w:cs="Times New Roman"/>
                <w:b/>
                <w:sz w:val="26"/>
                <w:szCs w:val="26"/>
                <w:lang w:val="en-US"/>
              </w:rPr>
            </w:pPr>
            <w:proofErr w:type="spellStart"/>
            <w:r w:rsidRPr="00A71308">
              <w:rPr>
                <w:rFonts w:ascii="Times New Roman" w:hAnsi="Times New Roman" w:cs="Times New Roman"/>
                <w:b/>
                <w:sz w:val="26"/>
                <w:szCs w:val="26"/>
                <w:lang w:val="nl-NL"/>
              </w:rPr>
              <w:t>Rà</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soát</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thẩm</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định</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hồ</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sơ</w:t>
            </w:r>
            <w:proofErr w:type="spellEnd"/>
          </w:p>
        </w:tc>
        <w:tc>
          <w:tcPr>
            <w:tcW w:w="1823" w:type="dxa"/>
          </w:tcPr>
          <w:p w14:paraId="7454BD33" w14:textId="77777777" w:rsidR="00925AB6" w:rsidRPr="00A71308" w:rsidRDefault="00925AB6" w:rsidP="002A6382">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lang w:val="nl-NL"/>
              </w:rPr>
              <w:t>Chuyên</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viên</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Phòng</w:t>
            </w:r>
            <w:proofErr w:type="spellEnd"/>
            <w:r w:rsidRPr="00A71308">
              <w:rPr>
                <w:rFonts w:ascii="Times New Roman" w:hAnsi="Times New Roman" w:cs="Times New Roman"/>
                <w:sz w:val="26"/>
                <w:szCs w:val="26"/>
                <w:lang w:val="nl-NL"/>
              </w:rPr>
              <w:t xml:space="preserve"> </w:t>
            </w:r>
            <w:r>
              <w:rPr>
                <w:rFonts w:ascii="Times New Roman" w:hAnsi="Times New Roman" w:cs="Times New Roman"/>
                <w:sz w:val="26"/>
                <w:szCs w:val="26"/>
                <w:lang w:val="vi-VN"/>
              </w:rPr>
              <w:t xml:space="preserve">Chuyên môn </w:t>
            </w:r>
            <w:r w:rsidRPr="00A71308">
              <w:rPr>
                <w:rFonts w:ascii="Times New Roman" w:hAnsi="Times New Roman" w:cs="Times New Roman"/>
                <w:sz w:val="26"/>
                <w:szCs w:val="26"/>
                <w:lang w:val="nl-NL"/>
              </w:rPr>
              <w:t>-</w:t>
            </w:r>
            <w:proofErr w:type="spellStart"/>
            <w:r w:rsidRPr="00A71308">
              <w:rPr>
                <w:rFonts w:ascii="Times New Roman" w:hAnsi="Times New Roman" w:cs="Times New Roman"/>
                <w:sz w:val="26"/>
                <w:szCs w:val="26"/>
                <w:lang w:val="nl-NL"/>
              </w:rPr>
              <w:t>Văn</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phòng</w:t>
            </w:r>
            <w:proofErr w:type="spellEnd"/>
            <w:r w:rsidRPr="00A71308">
              <w:rPr>
                <w:rFonts w:ascii="Times New Roman" w:hAnsi="Times New Roman" w:cs="Times New Roman"/>
                <w:sz w:val="26"/>
                <w:szCs w:val="26"/>
                <w:lang w:val="nl-NL"/>
              </w:rPr>
              <w:t xml:space="preserve"> UBND </w:t>
            </w:r>
            <w:proofErr w:type="spellStart"/>
            <w:r w:rsidRPr="00A71308">
              <w:rPr>
                <w:rFonts w:ascii="Times New Roman" w:hAnsi="Times New Roman" w:cs="Times New Roman"/>
                <w:sz w:val="26"/>
                <w:szCs w:val="26"/>
                <w:lang w:val="nl-NL"/>
              </w:rPr>
              <w:t>Thành</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phố</w:t>
            </w:r>
            <w:proofErr w:type="spellEnd"/>
          </w:p>
        </w:tc>
        <w:tc>
          <w:tcPr>
            <w:tcW w:w="1179" w:type="dxa"/>
          </w:tcPr>
          <w:p w14:paraId="71EB3BAB" w14:textId="02A27733" w:rsidR="00925AB6" w:rsidRPr="00A71308" w:rsidRDefault="003B11FB" w:rsidP="002A6382">
            <w:pPr>
              <w:jc w:val="center"/>
              <w:rPr>
                <w:rFonts w:ascii="Times New Roman" w:hAnsi="Times New Roman" w:cs="Times New Roman"/>
                <w:sz w:val="26"/>
                <w:szCs w:val="26"/>
              </w:rPr>
            </w:pPr>
            <w:r>
              <w:rPr>
                <w:rFonts w:ascii="Times New Roman" w:hAnsi="Times New Roman" w:cs="Times New Roman"/>
                <w:sz w:val="26"/>
                <w:szCs w:val="26"/>
                <w:lang w:val="nl-NL"/>
              </w:rPr>
              <w:t xml:space="preserve">02 </w:t>
            </w:r>
            <w:proofErr w:type="spellStart"/>
            <w:r>
              <w:rPr>
                <w:rFonts w:ascii="Times New Roman" w:hAnsi="Times New Roman" w:cs="Times New Roman"/>
                <w:sz w:val="26"/>
                <w:szCs w:val="26"/>
                <w:lang w:val="nl-NL"/>
              </w:rPr>
              <w:t>giờ</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làm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việc</w:t>
            </w:r>
            <w:proofErr w:type="spellEnd"/>
          </w:p>
        </w:tc>
        <w:tc>
          <w:tcPr>
            <w:tcW w:w="1588" w:type="dxa"/>
          </w:tcPr>
          <w:p w14:paraId="685D0FEC" w14:textId="77777777" w:rsidR="00925AB6" w:rsidRPr="00A71308" w:rsidRDefault="00925AB6" w:rsidP="002A6382">
            <w:pPr>
              <w:jc w:val="center"/>
              <w:rPr>
                <w:rFonts w:ascii="Times New Roman" w:hAnsi="Times New Roman" w:cs="Times New Roman"/>
                <w:sz w:val="26"/>
                <w:szCs w:val="26"/>
              </w:rPr>
            </w:pPr>
            <w:proofErr w:type="spellStart"/>
            <w:r w:rsidRPr="00A71308">
              <w:rPr>
                <w:rFonts w:ascii="Times New Roman" w:hAnsi="Times New Roman" w:cs="Times New Roman"/>
                <w:sz w:val="26"/>
                <w:szCs w:val="26"/>
              </w:rPr>
              <w:t>Lập</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p>
        </w:tc>
        <w:tc>
          <w:tcPr>
            <w:tcW w:w="2612" w:type="dxa"/>
          </w:tcPr>
          <w:p w14:paraId="5538B3DD" w14:textId="77777777" w:rsidR="00925AB6" w:rsidRPr="00A71308" w:rsidRDefault="00925AB6" w:rsidP="002A6382">
            <w:pPr>
              <w:jc w:val="both"/>
              <w:rPr>
                <w:rFonts w:ascii="Times New Roman" w:hAnsi="Times New Roman" w:cs="Times New Roman"/>
                <w:sz w:val="26"/>
                <w:szCs w:val="26"/>
              </w:rPr>
            </w:pPr>
            <w:proofErr w:type="spellStart"/>
            <w:r w:rsidRPr="00A71308">
              <w:rPr>
                <w:rFonts w:ascii="Times New Roman" w:hAnsi="Times New Roman" w:cs="Times New Roman"/>
                <w:sz w:val="26"/>
                <w:szCs w:val="26"/>
              </w:rPr>
              <w:t>Xem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xét</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thẩm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định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tài</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liệu</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liên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quan</w:t>
            </w:r>
            <w:proofErr w:type="spellEnd"/>
            <w:r w:rsidRPr="00A71308">
              <w:rPr>
                <w:rFonts w:ascii="Times New Roman" w:hAnsi="Times New Roman" w:cs="Times New Roman"/>
                <w:sz w:val="26"/>
                <w:szCs w:val="26"/>
              </w:rPr>
              <w:t>:</w:t>
            </w:r>
          </w:p>
          <w:p w14:paraId="7B590B09" w14:textId="77777777" w:rsidR="00925AB6" w:rsidRDefault="00925AB6" w:rsidP="002A6382">
            <w:pPr>
              <w:jc w:val="both"/>
              <w:rPr>
                <w:rFonts w:ascii="Times New Roman" w:hAnsi="Times New Roman" w:cs="Times New Roman"/>
                <w:sz w:val="26"/>
                <w:szCs w:val="26"/>
              </w:rPr>
            </w:pPr>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Hồ</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sơ</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đạt</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yêu</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cầu</w:t>
            </w:r>
            <w:proofErr w:type="spellEnd"/>
            <w:r w:rsidRPr="00A71308">
              <w:rPr>
                <w:rFonts w:ascii="Times New Roman" w:hAnsi="Times New Roman" w:cs="Times New Roman"/>
                <w:b/>
                <w:i/>
                <w:sz w:val="26"/>
                <w:szCs w:val="26"/>
              </w:rPr>
              <w:t>:</w:t>
            </w:r>
          </w:p>
          <w:p w14:paraId="22094BBC" w14:textId="77777777" w:rsidR="00925AB6" w:rsidRPr="005E238D" w:rsidRDefault="00925AB6" w:rsidP="002A6382">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Tham</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mưu</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văn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bản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lấy</w:t>
            </w:r>
            <w:proofErr w:type="spellEnd"/>
            <w:r w:rsidRPr="005E238D">
              <w:rPr>
                <w:rFonts w:ascii="Times New Roman" w:hAnsi="Times New Roman" w:cs="Times New Roman"/>
                <w:sz w:val="26"/>
                <w:szCs w:val="26"/>
                <w:lang w:val="nl-NL"/>
              </w:rPr>
              <w:t xml:space="preserve"> ý </w:t>
            </w:r>
            <w:proofErr w:type="spellStart"/>
            <w:r w:rsidRPr="005E238D">
              <w:rPr>
                <w:rFonts w:ascii="Times New Roman" w:hAnsi="Times New Roman" w:cs="Times New Roman"/>
                <w:sz w:val="26"/>
                <w:szCs w:val="26"/>
                <w:lang w:val="nl-NL"/>
              </w:rPr>
              <w:t>kiến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của</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thành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viên</w:t>
            </w:r>
            <w:proofErr w:type="spellEnd"/>
            <w:r w:rsidRPr="005E238D">
              <w:rPr>
                <w:rFonts w:ascii="Times New Roman" w:hAnsi="Times New Roman" w:cs="Times New Roman"/>
                <w:sz w:val="26"/>
                <w:szCs w:val="26"/>
                <w:lang w:val="nl-NL"/>
              </w:rPr>
              <w:t xml:space="preserve"> UBND </w:t>
            </w:r>
            <w:proofErr w:type="spellStart"/>
            <w:r w:rsidRPr="005E238D">
              <w:rPr>
                <w:rFonts w:ascii="Times New Roman" w:hAnsi="Times New Roman" w:cs="Times New Roman"/>
                <w:sz w:val="26"/>
                <w:szCs w:val="26"/>
                <w:lang w:val="nl-NL"/>
              </w:rPr>
              <w:t>Thành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phố</w:t>
            </w:r>
            <w:proofErr w:type="spellEnd"/>
            <w:r w:rsidRPr="005E238D">
              <w:rPr>
                <w:rFonts w:ascii="Times New Roman" w:hAnsi="Times New Roman" w:cs="Times New Roman"/>
                <w:sz w:val="26"/>
                <w:szCs w:val="26"/>
                <w:lang w:val="nl-NL"/>
              </w:rPr>
              <w:t>.</w:t>
            </w:r>
          </w:p>
          <w:p w14:paraId="59AB41B0" w14:textId="77777777" w:rsidR="00925AB6" w:rsidRPr="005E238D" w:rsidRDefault="00925AB6" w:rsidP="002A6382">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Tổng</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hợp</w:t>
            </w:r>
            <w:proofErr w:type="spellEnd"/>
            <w:r w:rsidRPr="005E238D">
              <w:rPr>
                <w:rFonts w:ascii="Times New Roman" w:hAnsi="Times New Roman" w:cs="Times New Roman"/>
                <w:sz w:val="26"/>
                <w:szCs w:val="26"/>
                <w:lang w:val="nl-NL"/>
              </w:rPr>
              <w:t xml:space="preserve"> ý </w:t>
            </w:r>
            <w:proofErr w:type="spellStart"/>
            <w:r w:rsidRPr="005E238D">
              <w:rPr>
                <w:rFonts w:ascii="Times New Roman" w:hAnsi="Times New Roman" w:cs="Times New Roman"/>
                <w:sz w:val="26"/>
                <w:szCs w:val="26"/>
                <w:lang w:val="nl-NL"/>
              </w:rPr>
              <w:t>kiến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thành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viên</w:t>
            </w:r>
            <w:proofErr w:type="spellEnd"/>
            <w:r w:rsidRPr="005E238D">
              <w:rPr>
                <w:rFonts w:ascii="Times New Roman" w:hAnsi="Times New Roman" w:cs="Times New Roman"/>
                <w:sz w:val="26"/>
                <w:szCs w:val="26"/>
                <w:lang w:val="nl-NL"/>
              </w:rPr>
              <w:t xml:space="preserve"> UBND </w:t>
            </w:r>
            <w:proofErr w:type="spellStart"/>
            <w:r w:rsidRPr="005E238D">
              <w:rPr>
                <w:rFonts w:ascii="Times New Roman" w:hAnsi="Times New Roman" w:cs="Times New Roman"/>
                <w:sz w:val="26"/>
                <w:szCs w:val="26"/>
                <w:lang w:val="nl-NL"/>
              </w:rPr>
              <w:t>Thành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phố</w:t>
            </w:r>
            <w:proofErr w:type="spellEnd"/>
            <w:r w:rsidRPr="005E238D">
              <w:rPr>
                <w:rFonts w:ascii="Times New Roman" w:hAnsi="Times New Roman" w:cs="Times New Roman"/>
                <w:sz w:val="26"/>
                <w:szCs w:val="26"/>
                <w:lang w:val="nl-NL"/>
              </w:rPr>
              <w:t>.</w:t>
            </w:r>
          </w:p>
          <w:p w14:paraId="1A03E757" w14:textId="77777777" w:rsidR="00925AB6" w:rsidRPr="00A71308" w:rsidRDefault="00925AB6" w:rsidP="002A6382">
            <w:pPr>
              <w:jc w:val="both"/>
              <w:rPr>
                <w:rFonts w:ascii="Times New Roman" w:hAnsi="Times New Roman" w:cs="Times New Roman"/>
                <w:sz w:val="26"/>
                <w:szCs w:val="26"/>
              </w:rPr>
            </w:pPr>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Thẩm</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định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hoàn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thiện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hồ</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sơ</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trình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lãnh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đạo</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Phòng</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chuyên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môn</w:t>
            </w:r>
            <w:proofErr w:type="spellEnd"/>
            <w:r w:rsidRPr="00A71308">
              <w:rPr>
                <w:rFonts w:ascii="Times New Roman" w:hAnsi="Times New Roman" w:cs="Times New Roman"/>
                <w:sz w:val="26"/>
                <w:szCs w:val="26"/>
              </w:rPr>
              <w:t>.</w:t>
            </w:r>
          </w:p>
          <w:p w14:paraId="22CEA563" w14:textId="77777777" w:rsidR="00925AB6" w:rsidRPr="00A71308" w:rsidRDefault="00925AB6" w:rsidP="002A6382">
            <w:pPr>
              <w:jc w:val="both"/>
              <w:rPr>
                <w:rFonts w:ascii="Times New Roman" w:hAnsi="Times New Roman" w:cs="Times New Roman"/>
                <w:sz w:val="26"/>
                <w:szCs w:val="26"/>
              </w:rPr>
            </w:pPr>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Hồ</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sơ</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chưa</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đạt</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yêu</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cầu</w:t>
            </w:r>
            <w:proofErr w:type="spellEnd"/>
            <w:r w:rsidRPr="00A71308">
              <w:rPr>
                <w:rFonts w:ascii="Times New Roman" w:hAnsi="Times New Roman" w:cs="Times New Roman"/>
                <w:b/>
                <w:i/>
                <w:sz w:val="26"/>
                <w:szCs w:val="26"/>
              </w:rPr>
              <w:t>:</w:t>
            </w: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lang w:val="nl-NL"/>
              </w:rPr>
              <w:t>Chuyên</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viên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lập</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kèm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dự</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thảo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Công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chuyển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trả</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Sở</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ngành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được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phân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công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quản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lý</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lãnh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đạo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Phòng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chuyên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môn</w:t>
            </w:r>
            <w:proofErr w:type="spellEnd"/>
            <w:r>
              <w:rPr>
                <w:rFonts w:ascii="Times New Roman" w:hAnsi="Times New Roman" w:cs="Times New Roman"/>
                <w:sz w:val="26"/>
                <w:szCs w:val="26"/>
                <w:lang w:val="vi-VN"/>
              </w:rPr>
              <w:t xml:space="preserve"> -</w:t>
            </w: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phòng</w:t>
            </w:r>
            <w:proofErr w:type="spellEnd"/>
            <w:r w:rsidRPr="00A71308">
              <w:rPr>
                <w:rFonts w:ascii="Times New Roman" w:hAnsi="Times New Roman" w:cs="Times New Roman"/>
                <w:sz w:val="26"/>
                <w:szCs w:val="26"/>
              </w:rPr>
              <w:t xml:space="preserve"> UBND </w:t>
            </w:r>
            <w:proofErr w:type="spellStart"/>
            <w:r w:rsidRPr="00A71308">
              <w:rPr>
                <w:rFonts w:ascii="Times New Roman" w:hAnsi="Times New Roman" w:cs="Times New Roman"/>
                <w:sz w:val="26"/>
                <w:szCs w:val="26"/>
              </w:rPr>
              <w:t>Thành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phố</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xem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xét</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quyết</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định</w:t>
            </w:r>
            <w:proofErr w:type="spellEnd"/>
            <w:r w:rsidRPr="00A71308">
              <w:rPr>
                <w:rFonts w:ascii="Times New Roman" w:hAnsi="Times New Roman" w:cs="Times New Roman"/>
                <w:sz w:val="26"/>
                <w:szCs w:val="26"/>
              </w:rPr>
              <w:t>.</w:t>
            </w:r>
          </w:p>
        </w:tc>
      </w:tr>
      <w:tr w:rsidR="00925AB6" w:rsidRPr="00A71308" w14:paraId="057723D2" w14:textId="77777777" w:rsidTr="002A6382">
        <w:trPr>
          <w:trHeight w:val="1178"/>
        </w:trPr>
        <w:tc>
          <w:tcPr>
            <w:tcW w:w="959" w:type="dxa"/>
          </w:tcPr>
          <w:p w14:paraId="0AF2224D" w14:textId="77777777" w:rsidR="00925AB6" w:rsidRPr="00A71308" w:rsidRDefault="00925AB6" w:rsidP="002A6382">
            <w:pPr>
              <w:jc w:val="center"/>
              <w:rPr>
                <w:rFonts w:ascii="Times New Roman" w:hAnsi="Times New Roman" w:cs="Times New Roman"/>
                <w:sz w:val="26"/>
                <w:szCs w:val="26"/>
              </w:rPr>
            </w:pPr>
            <w:r>
              <w:rPr>
                <w:rFonts w:ascii="Times New Roman" w:hAnsi="Times New Roman" w:cs="Times New Roman"/>
                <w:sz w:val="26"/>
                <w:szCs w:val="26"/>
              </w:rPr>
              <w:t>B11</w:t>
            </w:r>
          </w:p>
        </w:tc>
        <w:tc>
          <w:tcPr>
            <w:tcW w:w="1730" w:type="dxa"/>
          </w:tcPr>
          <w:p w14:paraId="061AA4CA" w14:textId="77777777" w:rsidR="00925AB6" w:rsidRPr="00A71308" w:rsidRDefault="00925AB6" w:rsidP="002A6382">
            <w:pPr>
              <w:jc w:val="center"/>
              <w:rPr>
                <w:rFonts w:ascii="Times New Roman" w:hAnsi="Times New Roman" w:cs="Times New Roman"/>
                <w:b/>
                <w:sz w:val="26"/>
                <w:szCs w:val="26"/>
                <w:lang w:val="nl-NL"/>
              </w:rPr>
            </w:pPr>
            <w:proofErr w:type="spellStart"/>
            <w:r w:rsidRPr="00A71308">
              <w:rPr>
                <w:rFonts w:ascii="Times New Roman" w:hAnsi="Times New Roman" w:cs="Times New Roman"/>
                <w:b/>
                <w:sz w:val="26"/>
                <w:szCs w:val="26"/>
                <w:lang w:val="nl-NL"/>
              </w:rPr>
              <w:t>Xem</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xét</w:t>
            </w:r>
            <w:proofErr w:type="spellEnd"/>
          </w:p>
        </w:tc>
        <w:tc>
          <w:tcPr>
            <w:tcW w:w="1823" w:type="dxa"/>
          </w:tcPr>
          <w:p w14:paraId="4730916E" w14:textId="77777777" w:rsidR="00925AB6" w:rsidRPr="00A71308" w:rsidRDefault="00925AB6" w:rsidP="002A6382">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lang w:val="nl-NL"/>
              </w:rPr>
              <w:t>Lãnh</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đạo</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Phòng</w:t>
            </w:r>
            <w:proofErr w:type="spellEnd"/>
            <w:r w:rsidRPr="00A71308">
              <w:rPr>
                <w:rFonts w:ascii="Times New Roman" w:hAnsi="Times New Roman" w:cs="Times New Roman"/>
                <w:sz w:val="26"/>
                <w:szCs w:val="26"/>
                <w:lang w:val="nl-NL"/>
              </w:rPr>
              <w:t xml:space="preserve"> </w:t>
            </w:r>
            <w:r>
              <w:rPr>
                <w:rFonts w:ascii="Times New Roman" w:hAnsi="Times New Roman" w:cs="Times New Roman"/>
                <w:sz w:val="26"/>
                <w:szCs w:val="26"/>
                <w:lang w:val="vi-VN"/>
              </w:rPr>
              <w:t xml:space="preserve">Chuyên môn </w:t>
            </w:r>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Văn</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phòng</w:t>
            </w:r>
            <w:proofErr w:type="spellEnd"/>
            <w:r w:rsidRPr="00A71308">
              <w:rPr>
                <w:rFonts w:ascii="Times New Roman" w:hAnsi="Times New Roman" w:cs="Times New Roman"/>
                <w:sz w:val="26"/>
                <w:szCs w:val="26"/>
                <w:lang w:val="nl-NL"/>
              </w:rPr>
              <w:t xml:space="preserve"> UBND </w:t>
            </w:r>
            <w:proofErr w:type="spellStart"/>
            <w:r w:rsidRPr="00A71308">
              <w:rPr>
                <w:rFonts w:ascii="Times New Roman" w:hAnsi="Times New Roman" w:cs="Times New Roman"/>
                <w:sz w:val="26"/>
                <w:szCs w:val="26"/>
                <w:lang w:val="nl-NL"/>
              </w:rPr>
              <w:t>Thành</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phố</w:t>
            </w:r>
            <w:proofErr w:type="spellEnd"/>
          </w:p>
        </w:tc>
        <w:tc>
          <w:tcPr>
            <w:tcW w:w="1179" w:type="dxa"/>
          </w:tcPr>
          <w:p w14:paraId="2D47FDB5" w14:textId="23647B6D" w:rsidR="00925AB6" w:rsidRPr="00A71308" w:rsidRDefault="003B11FB" w:rsidP="002A6382">
            <w:pPr>
              <w:jc w:val="center"/>
              <w:rPr>
                <w:rFonts w:ascii="Times New Roman" w:hAnsi="Times New Roman" w:cs="Times New Roman"/>
                <w:sz w:val="26"/>
                <w:szCs w:val="26"/>
              </w:rPr>
            </w:pPr>
            <w:r>
              <w:rPr>
                <w:rFonts w:ascii="Times New Roman" w:hAnsi="Times New Roman" w:cs="Times New Roman"/>
                <w:sz w:val="26"/>
                <w:szCs w:val="26"/>
                <w:lang w:val="nl-NL"/>
              </w:rPr>
              <w:t xml:space="preserve">02 </w:t>
            </w:r>
            <w:proofErr w:type="spellStart"/>
            <w:r>
              <w:rPr>
                <w:rFonts w:ascii="Times New Roman" w:hAnsi="Times New Roman" w:cs="Times New Roman"/>
                <w:sz w:val="26"/>
                <w:szCs w:val="26"/>
                <w:lang w:val="nl-NL"/>
              </w:rPr>
              <w:t>giờ</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làm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việc</w:t>
            </w:r>
            <w:proofErr w:type="spellEnd"/>
          </w:p>
        </w:tc>
        <w:tc>
          <w:tcPr>
            <w:tcW w:w="1588" w:type="dxa"/>
          </w:tcPr>
          <w:p w14:paraId="3DDCCCF0" w14:textId="77777777" w:rsidR="00925AB6" w:rsidRPr="00A71308" w:rsidRDefault="00925AB6" w:rsidP="002A6382">
            <w:pPr>
              <w:jc w:val="center"/>
              <w:rPr>
                <w:rFonts w:ascii="Times New Roman" w:hAnsi="Times New Roman" w:cs="Times New Roman"/>
                <w:sz w:val="26"/>
                <w:szCs w:val="26"/>
              </w:rPr>
            </w:pP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p>
        </w:tc>
        <w:tc>
          <w:tcPr>
            <w:tcW w:w="2612" w:type="dxa"/>
          </w:tcPr>
          <w:p w14:paraId="5AAEF844" w14:textId="77777777" w:rsidR="00925AB6" w:rsidRPr="00A71308" w:rsidRDefault="00925AB6" w:rsidP="002A6382">
            <w:pPr>
              <w:jc w:val="both"/>
              <w:rPr>
                <w:rFonts w:ascii="Times New Roman" w:hAnsi="Times New Roman" w:cs="Times New Roman"/>
                <w:sz w:val="26"/>
                <w:szCs w:val="26"/>
              </w:rPr>
            </w:pPr>
            <w:proofErr w:type="spellStart"/>
            <w:r w:rsidRPr="00A71308">
              <w:rPr>
                <w:rFonts w:ascii="Times New Roman" w:hAnsi="Times New Roman" w:cs="Times New Roman"/>
                <w:sz w:val="26"/>
                <w:szCs w:val="26"/>
              </w:rPr>
              <w:t>Lãnh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đạo</w:t>
            </w:r>
            <w:proofErr w:type="spellEnd"/>
            <w:r w:rsidRPr="00A71308">
              <w:rPr>
                <w:rFonts w:ascii="Times New Roman" w:hAnsi="Times New Roman" w:cs="Times New Roman"/>
                <w:sz w:val="26"/>
                <w:szCs w:val="26"/>
              </w:rPr>
              <w:t xml:space="preserve"> </w:t>
            </w:r>
            <w:r>
              <w:rPr>
                <w:rFonts w:ascii="Times New Roman" w:hAnsi="Times New Roman" w:cs="Times New Roman"/>
                <w:sz w:val="26"/>
                <w:szCs w:val="26"/>
                <w:lang w:val="vi-VN"/>
              </w:rPr>
              <w:t xml:space="preserve">Chuyên môn </w:t>
            </w:r>
            <w:r w:rsidRPr="00A71308">
              <w:rPr>
                <w:rFonts w:ascii="Times New Roman" w:hAnsi="Times New Roman" w:cs="Times New Roman"/>
                <w:sz w:val="26"/>
                <w:szCs w:val="26"/>
              </w:rPr>
              <w:t>-</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phòng</w:t>
            </w:r>
            <w:proofErr w:type="spellEnd"/>
            <w:r w:rsidRPr="00A71308">
              <w:rPr>
                <w:rFonts w:ascii="Times New Roman" w:hAnsi="Times New Roman" w:cs="Times New Roman"/>
                <w:sz w:val="26"/>
                <w:szCs w:val="26"/>
              </w:rPr>
              <w:t xml:space="preserve"> UBND </w:t>
            </w:r>
            <w:proofErr w:type="spellStart"/>
            <w:r w:rsidRPr="00A71308">
              <w:rPr>
                <w:rFonts w:ascii="Times New Roman" w:hAnsi="Times New Roman" w:cs="Times New Roman"/>
                <w:sz w:val="26"/>
                <w:szCs w:val="26"/>
              </w:rPr>
              <w:t>Thành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phố</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xem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xét</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và</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của</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công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chức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Phòng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Xã</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ký</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lãnh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đạo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phòng</w:t>
            </w:r>
            <w:proofErr w:type="spellEnd"/>
            <w:r w:rsidRPr="00A71308">
              <w:rPr>
                <w:rFonts w:ascii="Times New Roman" w:hAnsi="Times New Roman" w:cs="Times New Roman"/>
                <w:sz w:val="26"/>
                <w:szCs w:val="26"/>
              </w:rPr>
              <w:t xml:space="preserve"> UBND </w:t>
            </w:r>
            <w:proofErr w:type="spellStart"/>
            <w:r w:rsidRPr="00A71308">
              <w:rPr>
                <w:rFonts w:ascii="Times New Roman" w:hAnsi="Times New Roman" w:cs="Times New Roman"/>
                <w:sz w:val="26"/>
                <w:szCs w:val="26"/>
              </w:rPr>
              <w:t>Thành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phố</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xem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xét</w:t>
            </w:r>
            <w:proofErr w:type="spellEnd"/>
            <w:r w:rsidRPr="00A71308">
              <w:rPr>
                <w:rFonts w:ascii="Times New Roman" w:hAnsi="Times New Roman" w:cs="Times New Roman"/>
                <w:sz w:val="26"/>
                <w:szCs w:val="26"/>
              </w:rPr>
              <w:t>.</w:t>
            </w:r>
          </w:p>
        </w:tc>
      </w:tr>
      <w:tr w:rsidR="00925AB6" w:rsidRPr="00A71308" w14:paraId="2B2B2269" w14:textId="77777777" w:rsidTr="002A6382">
        <w:trPr>
          <w:trHeight w:val="1178"/>
        </w:trPr>
        <w:tc>
          <w:tcPr>
            <w:tcW w:w="959" w:type="dxa"/>
          </w:tcPr>
          <w:p w14:paraId="46A5DDF8" w14:textId="77777777" w:rsidR="00925AB6" w:rsidRPr="00A71308" w:rsidRDefault="00925AB6" w:rsidP="002A6382">
            <w:pPr>
              <w:jc w:val="center"/>
              <w:rPr>
                <w:rFonts w:ascii="Times New Roman" w:hAnsi="Times New Roman" w:cs="Times New Roman"/>
                <w:sz w:val="26"/>
                <w:szCs w:val="26"/>
              </w:rPr>
            </w:pPr>
            <w:r>
              <w:rPr>
                <w:rFonts w:ascii="Times New Roman" w:hAnsi="Times New Roman" w:cs="Times New Roman"/>
                <w:sz w:val="26"/>
                <w:szCs w:val="26"/>
              </w:rPr>
              <w:t>B12</w:t>
            </w:r>
          </w:p>
        </w:tc>
        <w:tc>
          <w:tcPr>
            <w:tcW w:w="1730" w:type="dxa"/>
          </w:tcPr>
          <w:p w14:paraId="64415326" w14:textId="77777777" w:rsidR="00925AB6" w:rsidRPr="00A71308" w:rsidRDefault="00925AB6" w:rsidP="002A6382">
            <w:pPr>
              <w:jc w:val="center"/>
              <w:rPr>
                <w:rFonts w:ascii="Times New Roman" w:hAnsi="Times New Roman" w:cs="Times New Roman"/>
                <w:b/>
                <w:sz w:val="26"/>
                <w:szCs w:val="26"/>
                <w:lang w:val="nl-NL"/>
              </w:rPr>
            </w:pPr>
            <w:proofErr w:type="spellStart"/>
            <w:r w:rsidRPr="00A71308">
              <w:rPr>
                <w:rFonts w:ascii="Times New Roman" w:hAnsi="Times New Roman" w:cs="Times New Roman"/>
                <w:b/>
                <w:sz w:val="26"/>
                <w:szCs w:val="26"/>
                <w:lang w:val="nl-NL"/>
              </w:rPr>
              <w:t>Xem</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xét</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trình</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ký</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văn</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bản</w:t>
            </w:r>
            <w:proofErr w:type="spellEnd"/>
          </w:p>
        </w:tc>
        <w:tc>
          <w:tcPr>
            <w:tcW w:w="1823" w:type="dxa"/>
          </w:tcPr>
          <w:p w14:paraId="391FD3C3" w14:textId="77777777" w:rsidR="00925AB6" w:rsidRPr="00A71308" w:rsidRDefault="00925AB6" w:rsidP="002A6382">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lang w:val="nl-NL"/>
              </w:rPr>
              <w:t>Lãnh</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đạo</w:t>
            </w:r>
            <w:proofErr w:type="spellEnd"/>
          </w:p>
          <w:p w14:paraId="150BBC74" w14:textId="77777777" w:rsidR="00925AB6" w:rsidRPr="00A71308" w:rsidRDefault="00925AB6" w:rsidP="002A6382">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lang w:val="nl-NL"/>
              </w:rPr>
              <w:t>Văn</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phòng</w:t>
            </w:r>
            <w:proofErr w:type="spellEnd"/>
            <w:r w:rsidRPr="00A71308">
              <w:rPr>
                <w:rFonts w:ascii="Times New Roman" w:hAnsi="Times New Roman" w:cs="Times New Roman"/>
                <w:sz w:val="26"/>
                <w:szCs w:val="26"/>
                <w:lang w:val="nl-NL"/>
              </w:rPr>
              <w:t xml:space="preserve"> UBND </w:t>
            </w:r>
            <w:proofErr w:type="spellStart"/>
            <w:r w:rsidRPr="00A71308">
              <w:rPr>
                <w:rFonts w:ascii="Times New Roman" w:hAnsi="Times New Roman" w:cs="Times New Roman"/>
                <w:sz w:val="26"/>
                <w:szCs w:val="26"/>
                <w:lang w:val="nl-NL"/>
              </w:rPr>
              <w:t>Thành</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phố</w:t>
            </w:r>
            <w:proofErr w:type="spellEnd"/>
          </w:p>
        </w:tc>
        <w:tc>
          <w:tcPr>
            <w:tcW w:w="1179" w:type="dxa"/>
          </w:tcPr>
          <w:p w14:paraId="7E497518" w14:textId="3528B748" w:rsidR="00925AB6" w:rsidRPr="00707086" w:rsidRDefault="00925AB6" w:rsidP="002A6382">
            <w:pPr>
              <w:jc w:val="center"/>
            </w:pPr>
            <w:r w:rsidRPr="00A71308">
              <w:rPr>
                <w:rFonts w:ascii="Times New Roman" w:hAnsi="Times New Roman" w:cs="Times New Roman"/>
                <w:sz w:val="26"/>
                <w:szCs w:val="26"/>
              </w:rPr>
              <w:t>0</w:t>
            </w:r>
            <w:r w:rsidR="002771EC">
              <w:rPr>
                <w:rFonts w:ascii="Times New Roman" w:hAnsi="Times New Roman" w:cs="Times New Roman"/>
                <w:sz w:val="26"/>
                <w:szCs w:val="26"/>
                <w:lang w:val="vi-VN"/>
              </w:rPr>
              <w:t>,5</w:t>
            </w: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ngày</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làm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việc</w:t>
            </w:r>
            <w:proofErr w:type="spellEnd"/>
          </w:p>
        </w:tc>
        <w:tc>
          <w:tcPr>
            <w:tcW w:w="1588" w:type="dxa"/>
          </w:tcPr>
          <w:p w14:paraId="631E1A72" w14:textId="77777777" w:rsidR="00925AB6" w:rsidRPr="00A71308" w:rsidRDefault="00925AB6" w:rsidP="002A6382">
            <w:pPr>
              <w:spacing w:before="20" w:after="20"/>
              <w:jc w:val="center"/>
              <w:rPr>
                <w:rFonts w:ascii="Times New Roman" w:hAnsi="Times New Roman" w:cs="Times New Roman"/>
                <w:sz w:val="26"/>
                <w:szCs w:val="26"/>
              </w:rPr>
            </w:pPr>
          </w:p>
          <w:p w14:paraId="14E963A7" w14:textId="77777777" w:rsidR="00925AB6" w:rsidRPr="00A71308" w:rsidRDefault="00925AB6" w:rsidP="002A6382">
            <w:pPr>
              <w:jc w:val="center"/>
              <w:rPr>
                <w:rFonts w:ascii="Times New Roman" w:hAnsi="Times New Roman" w:cs="Times New Roman"/>
                <w:sz w:val="26"/>
                <w:szCs w:val="26"/>
              </w:rPr>
            </w:pP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p>
        </w:tc>
        <w:tc>
          <w:tcPr>
            <w:tcW w:w="2612" w:type="dxa"/>
          </w:tcPr>
          <w:p w14:paraId="58A0C825" w14:textId="77777777" w:rsidR="00925AB6" w:rsidRPr="00A71308" w:rsidRDefault="00925AB6" w:rsidP="002A6382">
            <w:pPr>
              <w:jc w:val="both"/>
              <w:rPr>
                <w:rFonts w:ascii="Times New Roman" w:hAnsi="Times New Roman" w:cs="Times New Roman"/>
                <w:sz w:val="26"/>
                <w:szCs w:val="26"/>
              </w:rPr>
            </w:pPr>
            <w:proofErr w:type="spellStart"/>
            <w:r w:rsidRPr="00A71308">
              <w:rPr>
                <w:rFonts w:ascii="Times New Roman" w:hAnsi="Times New Roman" w:cs="Times New Roman"/>
                <w:sz w:val="26"/>
                <w:szCs w:val="26"/>
                <w:lang w:val="nl-NL"/>
              </w:rPr>
              <w:t>Xem</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xét</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hồ</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sơ</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tài</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liệu</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liên</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quan</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ký</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duyệt</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Tờ</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trình</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trình</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Lãnh</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đạo</w:t>
            </w:r>
            <w:proofErr w:type="spellEnd"/>
            <w:r w:rsidRPr="00A71308">
              <w:rPr>
                <w:rFonts w:ascii="Times New Roman" w:hAnsi="Times New Roman" w:cs="Times New Roman"/>
                <w:sz w:val="26"/>
                <w:szCs w:val="26"/>
                <w:lang w:val="nl-NL"/>
              </w:rPr>
              <w:t xml:space="preserve"> UBND </w:t>
            </w:r>
            <w:proofErr w:type="spellStart"/>
            <w:r w:rsidRPr="00A71308">
              <w:rPr>
                <w:rFonts w:ascii="Times New Roman" w:hAnsi="Times New Roman" w:cs="Times New Roman"/>
                <w:sz w:val="26"/>
                <w:szCs w:val="26"/>
                <w:lang w:val="nl-NL"/>
              </w:rPr>
              <w:t>Thành</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phố</w:t>
            </w:r>
            <w:proofErr w:type="spellEnd"/>
            <w:r w:rsidRPr="00A71308">
              <w:rPr>
                <w:rFonts w:ascii="Times New Roman" w:hAnsi="Times New Roman" w:cs="Times New Roman"/>
                <w:sz w:val="26"/>
                <w:szCs w:val="26"/>
                <w:lang w:val="nl-NL"/>
              </w:rPr>
              <w:t>.</w:t>
            </w:r>
          </w:p>
        </w:tc>
      </w:tr>
      <w:tr w:rsidR="00925AB6" w:rsidRPr="00A71308" w14:paraId="13B00D29" w14:textId="77777777" w:rsidTr="002A6382">
        <w:trPr>
          <w:trHeight w:val="1178"/>
        </w:trPr>
        <w:tc>
          <w:tcPr>
            <w:tcW w:w="959" w:type="dxa"/>
          </w:tcPr>
          <w:p w14:paraId="30D3F05C" w14:textId="77777777" w:rsidR="00925AB6" w:rsidRPr="00A71308" w:rsidRDefault="00925AB6" w:rsidP="002A6382">
            <w:pPr>
              <w:jc w:val="center"/>
              <w:rPr>
                <w:rFonts w:ascii="Times New Roman" w:hAnsi="Times New Roman" w:cs="Times New Roman"/>
                <w:sz w:val="26"/>
                <w:szCs w:val="26"/>
              </w:rPr>
            </w:pPr>
            <w:r>
              <w:rPr>
                <w:rFonts w:ascii="Times New Roman" w:hAnsi="Times New Roman" w:cs="Times New Roman"/>
                <w:sz w:val="26"/>
                <w:szCs w:val="26"/>
              </w:rPr>
              <w:lastRenderedPageBreak/>
              <w:t>B13</w:t>
            </w:r>
          </w:p>
        </w:tc>
        <w:tc>
          <w:tcPr>
            <w:tcW w:w="1730" w:type="dxa"/>
          </w:tcPr>
          <w:p w14:paraId="4DB8C792" w14:textId="77777777" w:rsidR="00925AB6" w:rsidRPr="00A71308" w:rsidRDefault="00925AB6" w:rsidP="002A6382">
            <w:pPr>
              <w:jc w:val="center"/>
              <w:rPr>
                <w:rFonts w:ascii="Times New Roman" w:hAnsi="Times New Roman" w:cs="Times New Roman"/>
                <w:b/>
                <w:sz w:val="26"/>
                <w:szCs w:val="26"/>
                <w:lang w:val="nl-NL"/>
              </w:rPr>
            </w:pPr>
            <w:proofErr w:type="spellStart"/>
            <w:r w:rsidRPr="00A71308">
              <w:rPr>
                <w:rFonts w:ascii="Times New Roman" w:hAnsi="Times New Roman" w:cs="Times New Roman"/>
                <w:b/>
                <w:sz w:val="26"/>
                <w:szCs w:val="26"/>
                <w:lang w:val="nl-NL"/>
              </w:rPr>
              <w:t>Xem</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xét</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ký</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duyệt</w:t>
            </w:r>
            <w:proofErr w:type="spellEnd"/>
          </w:p>
        </w:tc>
        <w:tc>
          <w:tcPr>
            <w:tcW w:w="1823" w:type="dxa"/>
          </w:tcPr>
          <w:p w14:paraId="44CD1730" w14:textId="77777777" w:rsidR="00925AB6" w:rsidRPr="00A71308" w:rsidRDefault="00925AB6" w:rsidP="002A6382">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lang w:val="nl-NL"/>
              </w:rPr>
              <w:t>Lãnh</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đạo</w:t>
            </w:r>
            <w:proofErr w:type="spellEnd"/>
          </w:p>
          <w:p w14:paraId="0AFF5C8A" w14:textId="77777777" w:rsidR="00925AB6" w:rsidRPr="00A71308" w:rsidRDefault="00925AB6" w:rsidP="002A6382">
            <w:pPr>
              <w:jc w:val="center"/>
              <w:rPr>
                <w:rFonts w:ascii="Times New Roman" w:hAnsi="Times New Roman" w:cs="Times New Roman"/>
                <w:sz w:val="26"/>
                <w:szCs w:val="26"/>
                <w:lang w:val="nl-NL"/>
              </w:rPr>
            </w:pPr>
            <w:r w:rsidRPr="00A71308">
              <w:rPr>
                <w:rFonts w:ascii="Times New Roman" w:hAnsi="Times New Roman" w:cs="Times New Roman"/>
                <w:sz w:val="26"/>
                <w:szCs w:val="26"/>
                <w:lang w:val="nl-NL"/>
              </w:rPr>
              <w:t xml:space="preserve">UBND </w:t>
            </w:r>
            <w:proofErr w:type="spellStart"/>
            <w:r w:rsidRPr="00A71308">
              <w:rPr>
                <w:rFonts w:ascii="Times New Roman" w:hAnsi="Times New Roman" w:cs="Times New Roman"/>
                <w:sz w:val="26"/>
                <w:szCs w:val="26"/>
                <w:lang w:val="nl-NL"/>
              </w:rPr>
              <w:t>Thành</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phố</w:t>
            </w:r>
            <w:proofErr w:type="spellEnd"/>
          </w:p>
        </w:tc>
        <w:tc>
          <w:tcPr>
            <w:tcW w:w="1179" w:type="dxa"/>
          </w:tcPr>
          <w:p w14:paraId="018DD448" w14:textId="77777777" w:rsidR="00925AB6" w:rsidRPr="00A71308" w:rsidRDefault="00925AB6" w:rsidP="002A6382">
            <w:pPr>
              <w:jc w:val="center"/>
              <w:rPr>
                <w:rFonts w:ascii="Times New Roman" w:hAnsi="Times New Roman" w:cs="Times New Roman"/>
                <w:sz w:val="26"/>
                <w:szCs w:val="26"/>
              </w:rPr>
            </w:pPr>
            <w:r w:rsidRPr="00A71308">
              <w:rPr>
                <w:rFonts w:ascii="Times New Roman" w:hAnsi="Times New Roman" w:cs="Times New Roman"/>
                <w:sz w:val="26"/>
                <w:szCs w:val="26"/>
              </w:rPr>
              <w:t xml:space="preserve">01 </w:t>
            </w:r>
            <w:proofErr w:type="spellStart"/>
            <w:r w:rsidRPr="00A71308">
              <w:rPr>
                <w:rFonts w:ascii="Times New Roman" w:hAnsi="Times New Roman" w:cs="Times New Roman"/>
                <w:sz w:val="26"/>
                <w:szCs w:val="26"/>
              </w:rPr>
              <w:t>ngày</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làm</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việc</w:t>
            </w:r>
            <w:proofErr w:type="spellEnd"/>
          </w:p>
        </w:tc>
        <w:tc>
          <w:tcPr>
            <w:tcW w:w="1588" w:type="dxa"/>
          </w:tcPr>
          <w:p w14:paraId="39157FD6" w14:textId="77777777" w:rsidR="00925AB6" w:rsidRPr="00A71308" w:rsidRDefault="00925AB6" w:rsidP="002A6382">
            <w:pPr>
              <w:jc w:val="center"/>
              <w:rPr>
                <w:rFonts w:ascii="Times New Roman" w:hAnsi="Times New Roman" w:cs="Times New Roman"/>
                <w:sz w:val="26"/>
                <w:szCs w:val="26"/>
              </w:rPr>
            </w:pP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p>
        </w:tc>
        <w:tc>
          <w:tcPr>
            <w:tcW w:w="2612" w:type="dxa"/>
          </w:tcPr>
          <w:p w14:paraId="08D5F8A2" w14:textId="77777777" w:rsidR="00925AB6" w:rsidRPr="00A71308" w:rsidRDefault="00925AB6" w:rsidP="002A6382">
            <w:pPr>
              <w:jc w:val="both"/>
              <w:rPr>
                <w:rFonts w:ascii="Times New Roman" w:hAnsi="Times New Roman" w:cs="Times New Roman"/>
                <w:sz w:val="26"/>
                <w:szCs w:val="26"/>
              </w:rPr>
            </w:pPr>
            <w:proofErr w:type="spellStart"/>
            <w:r w:rsidRPr="00A71308">
              <w:rPr>
                <w:rFonts w:ascii="Times New Roman" w:hAnsi="Times New Roman" w:cs="Times New Roman"/>
                <w:sz w:val="26"/>
                <w:szCs w:val="26"/>
                <w:lang w:val="en-US"/>
              </w:rPr>
              <w:t>Lãnh</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đạo</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Ủy</w:t>
            </w:r>
            <w:proofErr w:type="spellEnd"/>
            <w:r w:rsidRPr="00A71308">
              <w:rPr>
                <w:rFonts w:ascii="Times New Roman" w:hAnsi="Times New Roman" w:cs="Times New Roman"/>
                <w:sz w:val="26"/>
                <w:szCs w:val="26"/>
                <w:lang w:val="en-US"/>
              </w:rPr>
              <w:t xml:space="preserve"> ban </w:t>
            </w:r>
            <w:proofErr w:type="spellStart"/>
            <w:r w:rsidRPr="00A71308">
              <w:rPr>
                <w:rFonts w:ascii="Times New Roman" w:hAnsi="Times New Roman" w:cs="Times New Roman"/>
                <w:sz w:val="26"/>
                <w:szCs w:val="26"/>
                <w:lang w:val="en-US"/>
              </w:rPr>
              <w:t>nhân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dân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Thành</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phố</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xem</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xét</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hô</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sơ</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và</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ký</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duyệt</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dự</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thảo</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kết</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quả</w:t>
            </w:r>
            <w:proofErr w:type="spellEnd"/>
          </w:p>
        </w:tc>
      </w:tr>
      <w:tr w:rsidR="00925AB6" w:rsidRPr="00A71308" w14:paraId="0C5CD263" w14:textId="77777777" w:rsidTr="002A6382">
        <w:trPr>
          <w:trHeight w:val="1178"/>
        </w:trPr>
        <w:tc>
          <w:tcPr>
            <w:tcW w:w="959" w:type="dxa"/>
          </w:tcPr>
          <w:p w14:paraId="63F59B1C" w14:textId="77777777" w:rsidR="00925AB6" w:rsidRPr="00A71308" w:rsidRDefault="00925AB6" w:rsidP="002A6382">
            <w:pPr>
              <w:jc w:val="center"/>
              <w:rPr>
                <w:rFonts w:ascii="Times New Roman" w:hAnsi="Times New Roman" w:cs="Times New Roman"/>
                <w:sz w:val="26"/>
                <w:szCs w:val="26"/>
              </w:rPr>
            </w:pPr>
            <w:r>
              <w:rPr>
                <w:rFonts w:ascii="Times New Roman" w:hAnsi="Times New Roman" w:cs="Times New Roman"/>
                <w:sz w:val="26"/>
                <w:szCs w:val="26"/>
              </w:rPr>
              <w:t>B14</w:t>
            </w:r>
          </w:p>
        </w:tc>
        <w:tc>
          <w:tcPr>
            <w:tcW w:w="1730" w:type="dxa"/>
          </w:tcPr>
          <w:p w14:paraId="604C6A5F" w14:textId="77777777" w:rsidR="00925AB6" w:rsidRPr="00A71308" w:rsidRDefault="00925AB6" w:rsidP="002A6382">
            <w:pPr>
              <w:jc w:val="center"/>
              <w:rPr>
                <w:rFonts w:ascii="Times New Roman" w:hAnsi="Times New Roman" w:cs="Times New Roman"/>
                <w:b/>
                <w:sz w:val="26"/>
                <w:szCs w:val="26"/>
                <w:lang w:val="nl-NL"/>
              </w:rPr>
            </w:pPr>
            <w:proofErr w:type="spellStart"/>
            <w:r w:rsidRPr="00A71308">
              <w:rPr>
                <w:rFonts w:ascii="Times New Roman" w:hAnsi="Times New Roman" w:cs="Times New Roman"/>
                <w:b/>
                <w:sz w:val="26"/>
                <w:szCs w:val="26"/>
                <w:lang w:val="nl-NL"/>
              </w:rPr>
              <w:t>Phát</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hành</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văn</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bản</w:t>
            </w:r>
            <w:proofErr w:type="spellEnd"/>
          </w:p>
        </w:tc>
        <w:tc>
          <w:tcPr>
            <w:tcW w:w="1823" w:type="dxa"/>
          </w:tcPr>
          <w:p w14:paraId="6E99993F" w14:textId="77777777" w:rsidR="00925AB6" w:rsidRPr="00A71308" w:rsidRDefault="00925AB6" w:rsidP="002A6382">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lang w:val="nl-NL"/>
              </w:rPr>
              <w:t>Văn</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thư</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Phòng</w:t>
            </w:r>
            <w:proofErr w:type="spellEnd"/>
            <w:r w:rsidRPr="00A71308">
              <w:rPr>
                <w:rFonts w:ascii="Times New Roman" w:hAnsi="Times New Roman" w:cs="Times New Roman"/>
                <w:sz w:val="26"/>
                <w:szCs w:val="26"/>
                <w:lang w:val="nl-NL"/>
              </w:rPr>
              <w:t xml:space="preserve"> HCQT -</w:t>
            </w:r>
            <w:proofErr w:type="spellStart"/>
            <w:r w:rsidRPr="00A71308">
              <w:rPr>
                <w:rFonts w:ascii="Times New Roman" w:hAnsi="Times New Roman" w:cs="Times New Roman"/>
                <w:sz w:val="26"/>
                <w:szCs w:val="26"/>
                <w:lang w:val="nl-NL"/>
              </w:rPr>
              <w:t>Văn</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phòng</w:t>
            </w:r>
            <w:proofErr w:type="spellEnd"/>
            <w:r w:rsidRPr="00A71308">
              <w:rPr>
                <w:rFonts w:ascii="Times New Roman" w:hAnsi="Times New Roman" w:cs="Times New Roman"/>
                <w:sz w:val="26"/>
                <w:szCs w:val="26"/>
                <w:lang w:val="nl-NL"/>
              </w:rPr>
              <w:t xml:space="preserve"> UBND </w:t>
            </w:r>
            <w:proofErr w:type="spellStart"/>
            <w:r w:rsidRPr="00A71308">
              <w:rPr>
                <w:rFonts w:ascii="Times New Roman" w:hAnsi="Times New Roman" w:cs="Times New Roman"/>
                <w:sz w:val="26"/>
                <w:szCs w:val="26"/>
                <w:lang w:val="nl-NL"/>
              </w:rPr>
              <w:t>Thành</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phố</w:t>
            </w:r>
            <w:proofErr w:type="spellEnd"/>
          </w:p>
        </w:tc>
        <w:tc>
          <w:tcPr>
            <w:tcW w:w="1179" w:type="dxa"/>
          </w:tcPr>
          <w:p w14:paraId="159904D1" w14:textId="0DA81768" w:rsidR="00925AB6" w:rsidRPr="00A71308" w:rsidRDefault="003B11FB" w:rsidP="002A6382">
            <w:pPr>
              <w:jc w:val="center"/>
              <w:rPr>
                <w:rFonts w:ascii="Times New Roman" w:hAnsi="Times New Roman" w:cs="Times New Roman"/>
                <w:sz w:val="26"/>
                <w:szCs w:val="26"/>
              </w:rPr>
            </w:pPr>
            <w:r>
              <w:rPr>
                <w:rFonts w:ascii="Times New Roman" w:hAnsi="Times New Roman" w:cs="Times New Roman"/>
                <w:sz w:val="26"/>
                <w:szCs w:val="26"/>
                <w:lang w:val="nl-NL"/>
              </w:rPr>
              <w:t xml:space="preserve">02 </w:t>
            </w:r>
            <w:proofErr w:type="spellStart"/>
            <w:r>
              <w:rPr>
                <w:rFonts w:ascii="Times New Roman" w:hAnsi="Times New Roman" w:cs="Times New Roman"/>
                <w:sz w:val="26"/>
                <w:szCs w:val="26"/>
                <w:lang w:val="nl-NL"/>
              </w:rPr>
              <w:t>giờ</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làm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việc</w:t>
            </w:r>
            <w:proofErr w:type="spellEnd"/>
          </w:p>
        </w:tc>
        <w:tc>
          <w:tcPr>
            <w:tcW w:w="1588" w:type="dxa"/>
          </w:tcPr>
          <w:p w14:paraId="2A5A9461" w14:textId="77777777" w:rsidR="00925AB6" w:rsidRPr="00A71308" w:rsidRDefault="00925AB6" w:rsidP="002A6382">
            <w:pPr>
              <w:jc w:val="center"/>
              <w:rPr>
                <w:rFonts w:ascii="Times New Roman" w:hAnsi="Times New Roman" w:cs="Times New Roman"/>
                <w:sz w:val="26"/>
                <w:szCs w:val="26"/>
              </w:rPr>
            </w:pP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đã</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được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phê</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duyệt</w:t>
            </w:r>
            <w:proofErr w:type="spellEnd"/>
            <w:r w:rsidRPr="00A71308">
              <w:rPr>
                <w:rFonts w:ascii="Times New Roman" w:hAnsi="Times New Roman" w:cs="Times New Roman"/>
                <w:sz w:val="26"/>
                <w:szCs w:val="26"/>
              </w:rPr>
              <w:t xml:space="preserve"> k</w:t>
            </w:r>
            <w:r w:rsidRPr="00A71308">
              <w:rPr>
                <w:rFonts w:ascii="Times New Roman" w:hAnsi="Times New Roman" w:cs="Times New Roman"/>
                <w:sz w:val="26"/>
                <w:szCs w:val="26"/>
                <w:lang w:val="vi-VN"/>
              </w:rPr>
              <w:t>ết quả giải quyết TTHC</w:t>
            </w:r>
          </w:p>
        </w:tc>
        <w:tc>
          <w:tcPr>
            <w:tcW w:w="2612" w:type="dxa"/>
          </w:tcPr>
          <w:p w14:paraId="6FFB0788" w14:textId="77777777" w:rsidR="00925AB6" w:rsidRPr="00A71308" w:rsidRDefault="00925AB6" w:rsidP="002A6382">
            <w:pPr>
              <w:jc w:val="both"/>
              <w:rPr>
                <w:rFonts w:ascii="Times New Roman" w:hAnsi="Times New Roman" w:cs="Times New Roman"/>
                <w:sz w:val="26"/>
                <w:szCs w:val="26"/>
              </w:rPr>
            </w:pPr>
            <w:r w:rsidRPr="00A71308">
              <w:rPr>
                <w:rFonts w:ascii="Times New Roman" w:hAnsi="Times New Roman" w:cs="Times New Roman"/>
                <w:sz w:val="26"/>
                <w:szCs w:val="26"/>
                <w:lang w:val="en-US"/>
              </w:rPr>
              <w:t xml:space="preserve">Cho </w:t>
            </w:r>
            <w:proofErr w:type="spellStart"/>
            <w:r w:rsidRPr="00A71308">
              <w:rPr>
                <w:rFonts w:ascii="Times New Roman" w:hAnsi="Times New Roman" w:cs="Times New Roman"/>
                <w:sz w:val="26"/>
                <w:szCs w:val="26"/>
                <w:lang w:val="en-US"/>
              </w:rPr>
              <w:t>số</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đóng</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dấu</w:t>
            </w:r>
            <w:proofErr w:type="spellEnd"/>
            <w:r w:rsidRPr="00A71308">
              <w:rPr>
                <w:rFonts w:ascii="Times New Roman" w:hAnsi="Times New Roman" w:cs="Times New Roman"/>
                <w:sz w:val="26"/>
                <w:szCs w:val="26"/>
                <w:lang w:val="en-US"/>
              </w:rPr>
              <w:t xml:space="preserve"> ban </w:t>
            </w:r>
            <w:proofErr w:type="spellStart"/>
            <w:r w:rsidRPr="00A71308">
              <w:rPr>
                <w:rFonts w:ascii="Times New Roman" w:hAnsi="Times New Roman" w:cs="Times New Roman"/>
                <w:sz w:val="26"/>
                <w:szCs w:val="26"/>
                <w:lang w:val="en-US"/>
              </w:rPr>
              <w:t>hành</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văn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bản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và</w:t>
            </w:r>
            <w:proofErr w:type="spellEnd"/>
            <w:r w:rsidRPr="00A71308">
              <w:rPr>
                <w:rFonts w:ascii="Times New Roman" w:hAnsi="Times New Roman" w:cs="Times New Roman"/>
                <w:sz w:val="26"/>
                <w:szCs w:val="26"/>
                <w:lang w:val="en-US"/>
              </w:rPr>
              <w:t xml:space="preserve"> </w:t>
            </w:r>
            <w:proofErr w:type="spellStart"/>
            <w:proofErr w:type="gramStart"/>
            <w:r w:rsidRPr="00A71308">
              <w:rPr>
                <w:rFonts w:ascii="Times New Roman" w:hAnsi="Times New Roman" w:cs="Times New Roman"/>
                <w:sz w:val="26"/>
                <w:szCs w:val="26"/>
                <w:lang w:val="en-US"/>
              </w:rPr>
              <w:t>chuyển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kết</w:t>
            </w:r>
            <w:proofErr w:type="spellEnd"/>
            <w:proofErr w:type="gram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quả</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đến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Sở</w:t>
            </w:r>
            <w:proofErr w:type="spellEnd"/>
            <w:r w:rsidRPr="00A71308">
              <w:rPr>
                <w:rFonts w:ascii="Times New Roman" w:hAnsi="Times New Roman" w:cs="Times New Roman"/>
                <w:sz w:val="26"/>
                <w:szCs w:val="26"/>
                <w:lang w:val="en-US"/>
              </w:rPr>
              <w:t xml:space="preserve"> Khoa </w:t>
            </w:r>
            <w:proofErr w:type="spellStart"/>
            <w:r w:rsidRPr="00A71308">
              <w:rPr>
                <w:rFonts w:ascii="Times New Roman" w:hAnsi="Times New Roman" w:cs="Times New Roman"/>
                <w:sz w:val="26"/>
                <w:szCs w:val="26"/>
                <w:lang w:val="en-US"/>
              </w:rPr>
              <w:t>học</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và</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Công</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nghệ</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để</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vào</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sổ</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thực</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hiện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sao</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lưu</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nếu</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có</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chuyển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kết</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quả</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giải</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quyết</w:t>
            </w:r>
            <w:proofErr w:type="spellEnd"/>
            <w:r w:rsidRPr="00A71308">
              <w:rPr>
                <w:rFonts w:ascii="Times New Roman" w:hAnsi="Times New Roman" w:cs="Times New Roman"/>
                <w:sz w:val="26"/>
                <w:szCs w:val="26"/>
                <w:lang w:val="en-US"/>
              </w:rPr>
              <w:t xml:space="preserve"> TTHC </w:t>
            </w:r>
            <w:proofErr w:type="spellStart"/>
            <w:r w:rsidRPr="00A71308">
              <w:rPr>
                <w:rFonts w:ascii="Times New Roman" w:hAnsi="Times New Roman" w:cs="Times New Roman"/>
                <w:sz w:val="26"/>
                <w:szCs w:val="26"/>
                <w:lang w:val="en-US"/>
              </w:rPr>
              <w:t>về</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Bộ</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phận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Một</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cửa</w:t>
            </w:r>
            <w:proofErr w:type="spellEnd"/>
            <w:r w:rsidRPr="00A71308">
              <w:rPr>
                <w:rFonts w:ascii="Times New Roman" w:hAnsi="Times New Roman" w:cs="Times New Roman"/>
                <w:sz w:val="26"/>
                <w:szCs w:val="26"/>
                <w:lang w:val="en-US"/>
              </w:rPr>
              <w:t>.</w:t>
            </w:r>
          </w:p>
        </w:tc>
      </w:tr>
      <w:tr w:rsidR="00925AB6" w:rsidRPr="00A71308" w14:paraId="21CCC95E" w14:textId="77777777" w:rsidTr="002A6382">
        <w:trPr>
          <w:trHeight w:val="1178"/>
        </w:trPr>
        <w:tc>
          <w:tcPr>
            <w:tcW w:w="959" w:type="dxa"/>
          </w:tcPr>
          <w:p w14:paraId="5FFFDBAE" w14:textId="77777777" w:rsidR="00925AB6" w:rsidRPr="00A71308" w:rsidRDefault="00925AB6" w:rsidP="002A6382">
            <w:pPr>
              <w:jc w:val="center"/>
              <w:rPr>
                <w:rFonts w:ascii="Times New Roman" w:hAnsi="Times New Roman" w:cs="Times New Roman"/>
                <w:sz w:val="26"/>
                <w:szCs w:val="26"/>
              </w:rPr>
            </w:pPr>
            <w:r>
              <w:rPr>
                <w:rFonts w:ascii="Times New Roman" w:hAnsi="Times New Roman" w:cs="Times New Roman"/>
                <w:sz w:val="26"/>
                <w:szCs w:val="26"/>
              </w:rPr>
              <w:t>B15</w:t>
            </w:r>
          </w:p>
        </w:tc>
        <w:tc>
          <w:tcPr>
            <w:tcW w:w="1730" w:type="dxa"/>
          </w:tcPr>
          <w:p w14:paraId="759B997E" w14:textId="77777777" w:rsidR="00925AB6" w:rsidRPr="00A71308" w:rsidRDefault="00925AB6" w:rsidP="002A6382">
            <w:pPr>
              <w:jc w:val="center"/>
              <w:rPr>
                <w:rFonts w:ascii="Times New Roman" w:hAnsi="Times New Roman" w:cs="Times New Roman"/>
                <w:b/>
                <w:sz w:val="26"/>
                <w:szCs w:val="26"/>
                <w:lang w:val="nl-NL"/>
              </w:rPr>
            </w:pPr>
            <w:proofErr w:type="spellStart"/>
            <w:r>
              <w:rPr>
                <w:rFonts w:ascii="Times New Roman" w:hAnsi="Times New Roman" w:cs="Times New Roman"/>
                <w:b/>
                <w:sz w:val="26"/>
                <w:szCs w:val="26"/>
                <w:lang w:val="nl-NL"/>
              </w:rPr>
              <w:t>Tiếp</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nhận</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kết</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quả</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của</w:t>
            </w:r>
            <w:proofErr w:type="spellEnd"/>
            <w:r>
              <w:rPr>
                <w:rFonts w:ascii="Times New Roman" w:hAnsi="Times New Roman" w:cs="Times New Roman"/>
                <w:b/>
                <w:sz w:val="26"/>
                <w:szCs w:val="26"/>
                <w:lang w:val="nl-NL"/>
              </w:rPr>
              <w:t xml:space="preserve"> UBND </w:t>
            </w:r>
            <w:proofErr w:type="spellStart"/>
            <w:r>
              <w:rPr>
                <w:rFonts w:ascii="Times New Roman" w:hAnsi="Times New Roman" w:cs="Times New Roman"/>
                <w:b/>
                <w:sz w:val="26"/>
                <w:szCs w:val="26"/>
                <w:lang w:val="nl-NL"/>
              </w:rPr>
              <w:t>Thành</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phố</w:t>
            </w:r>
            <w:proofErr w:type="spellEnd"/>
          </w:p>
        </w:tc>
        <w:tc>
          <w:tcPr>
            <w:tcW w:w="1823" w:type="dxa"/>
          </w:tcPr>
          <w:p w14:paraId="6D5C7D91" w14:textId="77777777" w:rsidR="00925AB6" w:rsidRPr="00A71308" w:rsidRDefault="00925AB6" w:rsidP="002A6382">
            <w:pPr>
              <w:jc w:val="center"/>
              <w:rPr>
                <w:rFonts w:ascii="Times New Roman" w:hAnsi="Times New Roman" w:cs="Times New Roman"/>
                <w:sz w:val="26"/>
                <w:szCs w:val="26"/>
                <w:lang w:val="nl-NL"/>
              </w:rPr>
            </w:pPr>
            <w:proofErr w:type="spellStart"/>
            <w:r>
              <w:rPr>
                <w:rFonts w:ascii="Times New Roman" w:hAnsi="Times New Roman" w:cs="Times New Roman"/>
                <w:sz w:val="26"/>
                <w:szCs w:val="26"/>
                <w:lang w:val="nl-NL"/>
              </w:rPr>
              <w:t>Văn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thư</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Sở</w:t>
            </w:r>
            <w:proofErr w:type="spellEnd"/>
          </w:p>
        </w:tc>
        <w:tc>
          <w:tcPr>
            <w:tcW w:w="1179" w:type="dxa"/>
          </w:tcPr>
          <w:p w14:paraId="104A1B31" w14:textId="77777777" w:rsidR="00925AB6" w:rsidRPr="00A71308" w:rsidRDefault="00925AB6" w:rsidP="002A6382">
            <w:pPr>
              <w:jc w:val="center"/>
              <w:rPr>
                <w:rFonts w:ascii="Times New Roman" w:hAnsi="Times New Roman" w:cs="Times New Roman"/>
                <w:sz w:val="26"/>
                <w:szCs w:val="26"/>
                <w:lang w:val="nl-NL"/>
              </w:rPr>
            </w:pPr>
            <w:r>
              <w:rPr>
                <w:rFonts w:ascii="Times New Roman" w:hAnsi="Times New Roman" w:cs="Times New Roman"/>
                <w:sz w:val="26"/>
                <w:szCs w:val="26"/>
                <w:lang w:val="nl-NL"/>
              </w:rPr>
              <w:t xml:space="preserve">02 </w:t>
            </w:r>
            <w:proofErr w:type="spellStart"/>
            <w:r>
              <w:rPr>
                <w:rFonts w:ascii="Times New Roman" w:hAnsi="Times New Roman" w:cs="Times New Roman"/>
                <w:sz w:val="26"/>
                <w:szCs w:val="26"/>
                <w:lang w:val="nl-NL"/>
              </w:rPr>
              <w:t>giờ</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làm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việc</w:t>
            </w:r>
            <w:proofErr w:type="spellEnd"/>
          </w:p>
        </w:tc>
        <w:tc>
          <w:tcPr>
            <w:tcW w:w="1588" w:type="dxa"/>
          </w:tcPr>
          <w:p w14:paraId="0601CF7E" w14:textId="77777777" w:rsidR="00925AB6" w:rsidRPr="00A71308" w:rsidRDefault="00925AB6" w:rsidP="002A6382">
            <w:pPr>
              <w:jc w:val="center"/>
              <w:rPr>
                <w:rFonts w:ascii="Times New Roman" w:hAnsi="Times New Roman" w:cs="Times New Roman"/>
                <w:sz w:val="26"/>
                <w:szCs w:val="26"/>
              </w:rPr>
            </w:pP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đã</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được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phê</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duyệt</w:t>
            </w:r>
            <w:proofErr w:type="spellEnd"/>
            <w:r w:rsidRPr="00A71308">
              <w:rPr>
                <w:rFonts w:ascii="Times New Roman" w:hAnsi="Times New Roman" w:cs="Times New Roman"/>
                <w:sz w:val="26"/>
                <w:szCs w:val="26"/>
              </w:rPr>
              <w:t xml:space="preserve"> k</w:t>
            </w:r>
            <w:r w:rsidRPr="00A71308">
              <w:rPr>
                <w:rFonts w:ascii="Times New Roman" w:hAnsi="Times New Roman" w:cs="Times New Roman"/>
                <w:sz w:val="26"/>
                <w:szCs w:val="26"/>
                <w:lang w:val="vi-VN"/>
              </w:rPr>
              <w:t>ết quả giải quyết TTHC</w:t>
            </w:r>
          </w:p>
        </w:tc>
        <w:tc>
          <w:tcPr>
            <w:tcW w:w="2612" w:type="dxa"/>
          </w:tcPr>
          <w:p w14:paraId="0E81BA17" w14:textId="77777777" w:rsidR="00925AB6" w:rsidRPr="00A71308" w:rsidRDefault="00925AB6" w:rsidP="002A6382">
            <w:pPr>
              <w:jc w:val="both"/>
              <w:rPr>
                <w:rFonts w:ascii="Times New Roman" w:hAnsi="Times New Roman" w:cs="Times New Roman"/>
                <w:sz w:val="26"/>
                <w:szCs w:val="26"/>
                <w:lang w:val="en-US"/>
              </w:rPr>
            </w:pPr>
            <w:proofErr w:type="spellStart"/>
            <w:r>
              <w:rPr>
                <w:rFonts w:ascii="Times New Roman" w:hAnsi="Times New Roman" w:cs="Times New Roman"/>
                <w:sz w:val="26"/>
                <w:szCs w:val="26"/>
                <w:lang w:val="en-US"/>
              </w:rPr>
              <w:t>Tiếp</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nhận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và</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chuyển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Bộ</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phận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một</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cửa</w:t>
            </w:r>
            <w:proofErr w:type="spellEnd"/>
          </w:p>
        </w:tc>
      </w:tr>
      <w:tr w:rsidR="00925AB6" w:rsidRPr="00A71308" w14:paraId="7B1C4ABA" w14:textId="77777777" w:rsidTr="002A6382">
        <w:trPr>
          <w:trHeight w:val="1178"/>
        </w:trPr>
        <w:tc>
          <w:tcPr>
            <w:tcW w:w="959" w:type="dxa"/>
          </w:tcPr>
          <w:p w14:paraId="4855D9CA" w14:textId="77777777" w:rsidR="00925AB6" w:rsidRPr="00A71308" w:rsidRDefault="00925AB6" w:rsidP="002A6382">
            <w:pPr>
              <w:jc w:val="center"/>
              <w:rPr>
                <w:rFonts w:ascii="Times New Roman" w:hAnsi="Times New Roman" w:cs="Times New Roman"/>
                <w:sz w:val="26"/>
                <w:szCs w:val="26"/>
              </w:rPr>
            </w:pPr>
            <w:r>
              <w:rPr>
                <w:rFonts w:ascii="Times New Roman" w:hAnsi="Times New Roman" w:cs="Times New Roman"/>
                <w:sz w:val="26"/>
                <w:szCs w:val="26"/>
              </w:rPr>
              <w:t>B16</w:t>
            </w:r>
          </w:p>
        </w:tc>
        <w:tc>
          <w:tcPr>
            <w:tcW w:w="1730" w:type="dxa"/>
          </w:tcPr>
          <w:p w14:paraId="2090EE88" w14:textId="77777777" w:rsidR="00925AB6" w:rsidRPr="00A71308" w:rsidRDefault="00925AB6" w:rsidP="002A6382">
            <w:pPr>
              <w:jc w:val="center"/>
              <w:rPr>
                <w:rFonts w:ascii="Times New Roman" w:hAnsi="Times New Roman" w:cs="Times New Roman"/>
                <w:b/>
                <w:sz w:val="26"/>
                <w:szCs w:val="26"/>
                <w:lang w:val="nl-NL"/>
              </w:rPr>
            </w:pPr>
            <w:proofErr w:type="spellStart"/>
            <w:r>
              <w:rPr>
                <w:rFonts w:ascii="Times New Roman" w:hAnsi="Times New Roman" w:cs="Times New Roman"/>
                <w:b/>
                <w:sz w:val="26"/>
                <w:szCs w:val="26"/>
                <w:lang w:val="nl-NL"/>
              </w:rPr>
              <w:t>Trả</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kết</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quả</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lưu</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hồ</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sơ</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thống</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kê</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và</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theo</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dõi</w:t>
            </w:r>
            <w:proofErr w:type="spellEnd"/>
          </w:p>
        </w:tc>
        <w:tc>
          <w:tcPr>
            <w:tcW w:w="1823" w:type="dxa"/>
          </w:tcPr>
          <w:p w14:paraId="731B8A34" w14:textId="77777777" w:rsidR="00925AB6" w:rsidRPr="00A71308" w:rsidRDefault="00925AB6" w:rsidP="002A6382">
            <w:pPr>
              <w:jc w:val="center"/>
              <w:rPr>
                <w:rFonts w:ascii="Times New Roman" w:hAnsi="Times New Roman" w:cs="Times New Roman"/>
                <w:sz w:val="26"/>
                <w:szCs w:val="26"/>
                <w:lang w:val="nl-NL"/>
              </w:rPr>
            </w:pPr>
            <w:proofErr w:type="spellStart"/>
            <w:r>
              <w:rPr>
                <w:rFonts w:ascii="Times New Roman" w:hAnsi="Times New Roman" w:cs="Times New Roman"/>
                <w:sz w:val="26"/>
                <w:szCs w:val="26"/>
                <w:lang w:val="nl-NL"/>
              </w:rPr>
              <w:t>Bộ</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phận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tiếp</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nhận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và</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trả</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kết</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quả</w:t>
            </w:r>
            <w:proofErr w:type="spellEnd"/>
          </w:p>
        </w:tc>
        <w:tc>
          <w:tcPr>
            <w:tcW w:w="1179" w:type="dxa"/>
          </w:tcPr>
          <w:p w14:paraId="0291F2F1" w14:textId="77777777" w:rsidR="00925AB6" w:rsidRPr="00A71308" w:rsidRDefault="00925AB6" w:rsidP="002A6382">
            <w:pPr>
              <w:jc w:val="center"/>
              <w:rPr>
                <w:rFonts w:ascii="Times New Roman" w:hAnsi="Times New Roman" w:cs="Times New Roman"/>
                <w:sz w:val="26"/>
                <w:szCs w:val="26"/>
                <w:lang w:val="nl-NL"/>
              </w:rPr>
            </w:pPr>
            <w:r>
              <w:rPr>
                <w:rFonts w:ascii="Times New Roman" w:hAnsi="Times New Roman" w:cs="Times New Roman"/>
                <w:sz w:val="26"/>
                <w:szCs w:val="26"/>
                <w:lang w:val="nl-NL"/>
              </w:rPr>
              <w:t xml:space="preserve">Theo </w:t>
            </w:r>
            <w:proofErr w:type="spellStart"/>
            <w:r>
              <w:rPr>
                <w:rFonts w:ascii="Times New Roman" w:hAnsi="Times New Roman" w:cs="Times New Roman"/>
                <w:sz w:val="26"/>
                <w:szCs w:val="26"/>
                <w:lang w:val="nl-NL"/>
              </w:rPr>
              <w:t>giấy</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hẹn</w:t>
            </w:r>
            <w:proofErr w:type="spellEnd"/>
          </w:p>
        </w:tc>
        <w:tc>
          <w:tcPr>
            <w:tcW w:w="1588" w:type="dxa"/>
          </w:tcPr>
          <w:p w14:paraId="3421B961" w14:textId="77777777" w:rsidR="00925AB6" w:rsidRPr="00A71308" w:rsidRDefault="00925AB6" w:rsidP="002A6382">
            <w:pPr>
              <w:jc w:val="center"/>
              <w:rPr>
                <w:rFonts w:ascii="Times New Roman" w:hAnsi="Times New Roman" w:cs="Times New Roman"/>
                <w:sz w:val="26"/>
                <w:szCs w:val="26"/>
              </w:rPr>
            </w:pPr>
            <w:proofErr w:type="spellStart"/>
            <w:r>
              <w:rPr>
                <w:rFonts w:ascii="Times New Roman" w:hAnsi="Times New Roman" w:cs="Times New Roman"/>
                <w:sz w:val="26"/>
                <w:szCs w:val="26"/>
              </w:rPr>
              <w:t>Kết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quả</w:t>
            </w:r>
            <w:proofErr w:type="spellEnd"/>
          </w:p>
        </w:tc>
        <w:tc>
          <w:tcPr>
            <w:tcW w:w="2612" w:type="dxa"/>
          </w:tcPr>
          <w:p w14:paraId="0CD19011" w14:textId="77777777" w:rsidR="00925AB6" w:rsidRDefault="00925AB6" w:rsidP="002A6382">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Trả</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kết</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quả</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cho</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tổ</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chức</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cá</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nhân</w:t>
            </w:r>
            <w:proofErr w:type="spellEnd"/>
          </w:p>
          <w:p w14:paraId="5E908DC7" w14:textId="77777777" w:rsidR="00925AB6" w:rsidRDefault="00925AB6" w:rsidP="002A6382">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Thống</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kê</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theo</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dõi</w:t>
            </w:r>
            <w:proofErr w:type="spellEnd"/>
          </w:p>
          <w:p w14:paraId="6A9BEE92" w14:textId="77777777" w:rsidR="00925AB6" w:rsidRPr="00A71308" w:rsidRDefault="00925AB6" w:rsidP="002A6382">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Chuyển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trả</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Văn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thư</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nếu</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có</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yêu</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cầu</w:t>
            </w:r>
            <w:proofErr w:type="spellEnd"/>
            <w:r>
              <w:rPr>
                <w:rFonts w:ascii="Times New Roman" w:hAnsi="Times New Roman" w:cs="Times New Roman"/>
                <w:sz w:val="26"/>
                <w:szCs w:val="26"/>
                <w:lang w:val="en-US"/>
              </w:rPr>
              <w:t>.</w:t>
            </w:r>
          </w:p>
        </w:tc>
      </w:tr>
    </w:tbl>
    <w:p w14:paraId="07B96DEA" w14:textId="77777777" w:rsidR="00D110D0" w:rsidRDefault="00D110D0" w:rsidP="00D110D0">
      <w:pPr>
        <w:pStyle w:val="BodyText"/>
        <w:tabs>
          <w:tab w:val="left" w:pos="851"/>
        </w:tabs>
        <w:spacing w:after="120"/>
        <w:rPr>
          <w:rFonts w:ascii="Times New Roman" w:hAnsi="Times New Roman" w:cs="Times New Roman"/>
          <w:b/>
          <w:sz w:val="26"/>
          <w:szCs w:val="26"/>
          <w:lang w:val="en-US"/>
        </w:rPr>
      </w:pPr>
    </w:p>
    <w:p w14:paraId="5E3651F9" w14:textId="77777777" w:rsidR="00D110D0" w:rsidRPr="00B8706C" w:rsidRDefault="00D110D0" w:rsidP="00D110D0">
      <w:pPr>
        <w:pStyle w:val="BodyText"/>
        <w:tabs>
          <w:tab w:val="left" w:pos="851"/>
        </w:tabs>
        <w:spacing w:after="120"/>
        <w:rPr>
          <w:rFonts w:ascii="Times New Roman" w:hAnsi="Times New Roman" w:cs="Times New Roman"/>
          <w:b/>
          <w:sz w:val="26"/>
          <w:szCs w:val="26"/>
          <w:lang w:val="en-US"/>
        </w:rPr>
      </w:pPr>
    </w:p>
    <w:p w14:paraId="40E33729" w14:textId="77777777" w:rsidR="00246672" w:rsidRPr="00B8706C" w:rsidRDefault="00246672" w:rsidP="0079116D">
      <w:pPr>
        <w:pStyle w:val="BodyText"/>
        <w:numPr>
          <w:ilvl w:val="0"/>
          <w:numId w:val="4"/>
        </w:numPr>
        <w:spacing w:before="120" w:after="120"/>
        <w:ind w:left="0" w:firstLine="709"/>
        <w:rPr>
          <w:rFonts w:ascii="Times New Roman" w:hAnsi="Times New Roman" w:cs="Times New Roman"/>
          <w:b/>
          <w:sz w:val="26"/>
          <w:szCs w:val="26"/>
        </w:rPr>
      </w:pPr>
      <w:r w:rsidRPr="00B8706C">
        <w:rPr>
          <w:rFonts w:ascii="Times New Roman" w:hAnsi="Times New Roman" w:cs="Times New Roman"/>
          <w:b/>
          <w:sz w:val="26"/>
          <w:szCs w:val="26"/>
          <w:lang w:val="en-US"/>
        </w:rPr>
        <w:t>TRƯỜNG HỢP THUỘC THẨM QUYỀN GIẢI QUYẾT CỦA SỞ KHOA HỌC VÀ CÔNG NGHỆ</w:t>
      </w:r>
    </w:p>
    <w:tbl>
      <w:tblPr>
        <w:tblW w:w="998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
        <w:gridCol w:w="2317"/>
        <w:gridCol w:w="1324"/>
        <w:gridCol w:w="1179"/>
        <w:gridCol w:w="1590"/>
        <w:gridCol w:w="2610"/>
      </w:tblGrid>
      <w:tr w:rsidR="00536845" w:rsidRPr="00B8706C" w14:paraId="312F7C3D" w14:textId="77777777" w:rsidTr="000D2788">
        <w:trPr>
          <w:tblHeader/>
        </w:trPr>
        <w:tc>
          <w:tcPr>
            <w:tcW w:w="964" w:type="dxa"/>
            <w:vAlign w:val="center"/>
          </w:tcPr>
          <w:p w14:paraId="67C7E6ED" w14:textId="77777777" w:rsidR="00246672" w:rsidRPr="00B8706C" w:rsidRDefault="00246672" w:rsidP="004C650B">
            <w:pPr>
              <w:jc w:val="center"/>
              <w:rPr>
                <w:rFonts w:ascii="Times New Roman" w:hAnsi="Times New Roman" w:cs="Times New Roman"/>
                <w:b/>
                <w:sz w:val="26"/>
                <w:szCs w:val="26"/>
              </w:rPr>
            </w:pPr>
            <w:proofErr w:type="spellStart"/>
            <w:r w:rsidRPr="00B8706C">
              <w:rPr>
                <w:rFonts w:ascii="Times New Roman" w:hAnsi="Times New Roman" w:cs="Times New Roman"/>
                <w:b/>
                <w:sz w:val="26"/>
                <w:szCs w:val="26"/>
              </w:rPr>
              <w:t>Bước</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công</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việc</w:t>
            </w:r>
            <w:proofErr w:type="spellEnd"/>
          </w:p>
        </w:tc>
        <w:tc>
          <w:tcPr>
            <w:tcW w:w="2317" w:type="dxa"/>
            <w:vAlign w:val="center"/>
          </w:tcPr>
          <w:p w14:paraId="7AF2F36D" w14:textId="77777777" w:rsidR="00246672" w:rsidRPr="00B8706C" w:rsidRDefault="00246672" w:rsidP="004C650B">
            <w:pPr>
              <w:jc w:val="center"/>
              <w:rPr>
                <w:rFonts w:ascii="Times New Roman" w:hAnsi="Times New Roman" w:cs="Times New Roman"/>
                <w:b/>
                <w:noProof/>
                <w:sz w:val="26"/>
                <w:szCs w:val="26"/>
              </w:rPr>
            </w:pPr>
            <w:r w:rsidRPr="00B8706C">
              <w:rPr>
                <w:rFonts w:ascii="Times New Roman" w:hAnsi="Times New Roman" w:cs="Times New Roman"/>
                <w:b/>
                <w:noProof/>
                <w:sz w:val="26"/>
                <w:szCs w:val="26"/>
              </w:rPr>
              <w:t>Nội dung công việc</w:t>
            </w:r>
          </w:p>
        </w:tc>
        <w:tc>
          <w:tcPr>
            <w:tcW w:w="1324" w:type="dxa"/>
            <w:vAlign w:val="center"/>
          </w:tcPr>
          <w:p w14:paraId="55719AED" w14:textId="77777777" w:rsidR="00246672" w:rsidRPr="00B8706C" w:rsidRDefault="00246672" w:rsidP="004C650B">
            <w:pPr>
              <w:jc w:val="center"/>
              <w:rPr>
                <w:rFonts w:ascii="Times New Roman" w:hAnsi="Times New Roman" w:cs="Times New Roman"/>
                <w:b/>
                <w:sz w:val="26"/>
                <w:szCs w:val="26"/>
              </w:rPr>
            </w:pPr>
            <w:proofErr w:type="spellStart"/>
            <w:r w:rsidRPr="00B8706C">
              <w:rPr>
                <w:rFonts w:ascii="Times New Roman" w:hAnsi="Times New Roman" w:cs="Times New Roman"/>
                <w:b/>
                <w:sz w:val="26"/>
                <w:szCs w:val="26"/>
              </w:rPr>
              <w:t>Trách</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nhiệm</w:t>
            </w:r>
            <w:proofErr w:type="spellEnd"/>
          </w:p>
        </w:tc>
        <w:tc>
          <w:tcPr>
            <w:tcW w:w="1179" w:type="dxa"/>
            <w:vAlign w:val="center"/>
          </w:tcPr>
          <w:p w14:paraId="02515988" w14:textId="77777777" w:rsidR="00246672" w:rsidRPr="00B8706C" w:rsidRDefault="00246672" w:rsidP="004C650B">
            <w:pPr>
              <w:jc w:val="center"/>
              <w:rPr>
                <w:rFonts w:ascii="Times New Roman" w:hAnsi="Times New Roman" w:cs="Times New Roman"/>
                <w:b/>
                <w:sz w:val="26"/>
                <w:szCs w:val="26"/>
              </w:rPr>
            </w:pPr>
            <w:proofErr w:type="spellStart"/>
            <w:r w:rsidRPr="00B8706C">
              <w:rPr>
                <w:rFonts w:ascii="Times New Roman" w:hAnsi="Times New Roman" w:cs="Times New Roman"/>
                <w:b/>
                <w:sz w:val="26"/>
                <w:szCs w:val="26"/>
              </w:rPr>
              <w:t>Thời</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gian</w:t>
            </w:r>
            <w:proofErr w:type="spellEnd"/>
          </w:p>
        </w:tc>
        <w:tc>
          <w:tcPr>
            <w:tcW w:w="1590" w:type="dxa"/>
            <w:vAlign w:val="center"/>
          </w:tcPr>
          <w:p w14:paraId="05E46B4F" w14:textId="77777777" w:rsidR="00246672" w:rsidRPr="00B8706C" w:rsidRDefault="00246672" w:rsidP="004C650B">
            <w:pPr>
              <w:jc w:val="center"/>
              <w:rPr>
                <w:rFonts w:ascii="Times New Roman" w:hAnsi="Times New Roman" w:cs="Times New Roman"/>
                <w:b/>
                <w:sz w:val="26"/>
                <w:szCs w:val="26"/>
              </w:rPr>
            </w:pPr>
            <w:proofErr w:type="spellStart"/>
            <w:r w:rsidRPr="00B8706C">
              <w:rPr>
                <w:rFonts w:ascii="Times New Roman" w:hAnsi="Times New Roman" w:cs="Times New Roman"/>
                <w:b/>
                <w:sz w:val="26"/>
                <w:szCs w:val="26"/>
              </w:rPr>
              <w:t>Hồ</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sơ</w:t>
            </w:r>
            <w:proofErr w:type="spellEnd"/>
            <w:r w:rsidRPr="00B8706C">
              <w:rPr>
                <w:rFonts w:ascii="Times New Roman" w:hAnsi="Times New Roman" w:cs="Times New Roman"/>
                <w:b/>
                <w:sz w:val="26"/>
                <w:szCs w:val="26"/>
              </w:rPr>
              <w:t>/</w:t>
            </w:r>
            <w:proofErr w:type="spellStart"/>
            <w:r w:rsidRPr="00B8706C">
              <w:rPr>
                <w:rFonts w:ascii="Times New Roman" w:hAnsi="Times New Roman" w:cs="Times New Roman"/>
                <w:b/>
                <w:sz w:val="26"/>
                <w:szCs w:val="26"/>
              </w:rPr>
              <w:t>Biểu</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mẫu</w:t>
            </w:r>
            <w:proofErr w:type="spellEnd"/>
          </w:p>
        </w:tc>
        <w:tc>
          <w:tcPr>
            <w:tcW w:w="2610" w:type="dxa"/>
            <w:vAlign w:val="center"/>
          </w:tcPr>
          <w:p w14:paraId="26F57252" w14:textId="77777777" w:rsidR="00246672" w:rsidRPr="00B8706C" w:rsidRDefault="00246672" w:rsidP="004C650B">
            <w:pPr>
              <w:autoSpaceDE/>
              <w:autoSpaceDN/>
              <w:jc w:val="center"/>
              <w:rPr>
                <w:rFonts w:ascii="Times New Roman" w:eastAsia="Calibri" w:hAnsi="Times New Roman" w:cs="Times New Roman"/>
                <w:b/>
                <w:bCs/>
                <w:sz w:val="26"/>
                <w:szCs w:val="26"/>
                <w:lang w:val="nl-NL"/>
              </w:rPr>
            </w:pPr>
            <w:proofErr w:type="spellStart"/>
            <w:r w:rsidRPr="00B8706C">
              <w:rPr>
                <w:rFonts w:ascii="Times New Roman" w:eastAsia="Calibri" w:hAnsi="Times New Roman" w:cs="Times New Roman"/>
                <w:b/>
                <w:bCs/>
                <w:sz w:val="26"/>
                <w:szCs w:val="26"/>
                <w:lang w:val="nl-NL"/>
              </w:rPr>
              <w:t>Diễn</w:t>
            </w:r>
            <w:proofErr w:type="spellEnd"/>
            <w:r w:rsidRPr="00B8706C">
              <w:rPr>
                <w:rFonts w:ascii="Times New Roman" w:eastAsia="Calibri" w:hAnsi="Times New Roman" w:cs="Times New Roman"/>
                <w:b/>
                <w:bCs/>
                <w:sz w:val="26"/>
                <w:szCs w:val="26"/>
                <w:lang w:val="nl-NL"/>
              </w:rPr>
              <w:t xml:space="preserve"> </w:t>
            </w:r>
            <w:proofErr w:type="spellStart"/>
            <w:r w:rsidRPr="00B8706C">
              <w:rPr>
                <w:rFonts w:ascii="Times New Roman" w:eastAsia="Calibri" w:hAnsi="Times New Roman" w:cs="Times New Roman"/>
                <w:b/>
                <w:bCs/>
                <w:sz w:val="26"/>
                <w:szCs w:val="26"/>
                <w:lang w:val="nl-NL"/>
              </w:rPr>
              <w:t>giải</w:t>
            </w:r>
            <w:proofErr w:type="spellEnd"/>
          </w:p>
        </w:tc>
      </w:tr>
      <w:tr w:rsidR="00536845" w:rsidRPr="00B8706C" w14:paraId="16C30812" w14:textId="77777777" w:rsidTr="000D2788">
        <w:trPr>
          <w:trHeight w:val="795"/>
        </w:trPr>
        <w:tc>
          <w:tcPr>
            <w:tcW w:w="964" w:type="dxa"/>
            <w:vMerge w:val="restart"/>
          </w:tcPr>
          <w:p w14:paraId="66A1690B" w14:textId="6C4E851B" w:rsidR="00614F54" w:rsidRPr="00B8706C" w:rsidRDefault="00614F54" w:rsidP="00614F54">
            <w:pPr>
              <w:jc w:val="center"/>
              <w:rPr>
                <w:rFonts w:ascii="Times New Roman" w:hAnsi="Times New Roman" w:cs="Times New Roman"/>
                <w:sz w:val="26"/>
                <w:szCs w:val="26"/>
              </w:rPr>
            </w:pPr>
            <w:r w:rsidRPr="00B8706C">
              <w:rPr>
                <w:rFonts w:ascii="Times New Roman" w:hAnsi="Times New Roman" w:cs="Times New Roman"/>
                <w:sz w:val="26"/>
                <w:szCs w:val="26"/>
              </w:rPr>
              <w:t>B1</w:t>
            </w:r>
          </w:p>
        </w:tc>
        <w:tc>
          <w:tcPr>
            <w:tcW w:w="2317" w:type="dxa"/>
          </w:tcPr>
          <w:p w14:paraId="5947ABE1" w14:textId="1B5549E8" w:rsidR="00614F54" w:rsidRPr="00B8706C" w:rsidRDefault="00614F54" w:rsidP="00614F54">
            <w:pPr>
              <w:jc w:val="center"/>
              <w:rPr>
                <w:rFonts w:ascii="Times New Roman" w:hAnsi="Times New Roman" w:cs="Times New Roman"/>
                <w:b/>
                <w:sz w:val="26"/>
                <w:szCs w:val="26"/>
              </w:rPr>
            </w:pPr>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Nộp</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p>
        </w:tc>
        <w:tc>
          <w:tcPr>
            <w:tcW w:w="1324" w:type="dxa"/>
          </w:tcPr>
          <w:p w14:paraId="2D99AB42" w14:textId="32010EBE" w:rsidR="00614F54" w:rsidRPr="00B8706C" w:rsidRDefault="00614F54" w:rsidP="00614F54">
            <w:pPr>
              <w:spacing w:before="20" w:after="20"/>
              <w:jc w:val="center"/>
              <w:rPr>
                <w:rFonts w:ascii="Times New Roman" w:hAnsi="Times New Roman" w:cs="Times New Roman"/>
                <w:sz w:val="26"/>
                <w:szCs w:val="26"/>
              </w:rPr>
            </w:pPr>
            <w:proofErr w:type="spellStart"/>
            <w:r w:rsidRPr="00B8706C">
              <w:rPr>
                <w:rFonts w:ascii="Times New Roman" w:hAnsi="Times New Roman" w:cs="Times New Roman"/>
                <w:sz w:val="26"/>
                <w:szCs w:val="26"/>
              </w:rPr>
              <w:t>Tổ</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chức</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nhân</w:t>
            </w:r>
            <w:proofErr w:type="spellEnd"/>
          </w:p>
        </w:tc>
        <w:tc>
          <w:tcPr>
            <w:tcW w:w="1179" w:type="dxa"/>
          </w:tcPr>
          <w:p w14:paraId="7B4BD89E" w14:textId="77777777" w:rsidR="00614F54" w:rsidRPr="00B8706C" w:rsidRDefault="00614F54" w:rsidP="00614F54">
            <w:pPr>
              <w:spacing w:before="20" w:after="20"/>
              <w:jc w:val="center"/>
              <w:rPr>
                <w:rFonts w:ascii="Times New Roman" w:hAnsi="Times New Roman" w:cs="Times New Roman"/>
                <w:sz w:val="26"/>
                <w:szCs w:val="26"/>
              </w:rPr>
            </w:pPr>
          </w:p>
        </w:tc>
        <w:tc>
          <w:tcPr>
            <w:tcW w:w="1590" w:type="dxa"/>
          </w:tcPr>
          <w:p w14:paraId="27C216D7" w14:textId="6D9F511C" w:rsidR="00614F54" w:rsidRPr="00B8706C" w:rsidRDefault="00614F54" w:rsidP="00614F54">
            <w:pPr>
              <w:spacing w:before="20" w:after="20"/>
              <w:jc w:val="center"/>
              <w:rPr>
                <w:rFonts w:ascii="Times New Roman" w:hAnsi="Times New Roman" w:cs="Times New Roman"/>
                <w:sz w:val="26"/>
                <w:szCs w:val="26"/>
              </w:rPr>
            </w:pPr>
            <w:r w:rsidRPr="00B8706C">
              <w:rPr>
                <w:rFonts w:ascii="Times New Roman" w:hAnsi="Times New Roman" w:cs="Times New Roman"/>
                <w:sz w:val="26"/>
                <w:szCs w:val="26"/>
              </w:rPr>
              <w:t xml:space="preserve">Theo </w:t>
            </w:r>
            <w:proofErr w:type="spellStart"/>
            <w:r w:rsidRPr="00B8706C">
              <w:rPr>
                <w:rFonts w:ascii="Times New Roman" w:hAnsi="Times New Roman" w:cs="Times New Roman"/>
                <w:sz w:val="26"/>
                <w:szCs w:val="26"/>
              </w:rPr>
              <w:t>mục</w:t>
            </w:r>
            <w:proofErr w:type="spellEnd"/>
            <w:r w:rsidRPr="00B8706C">
              <w:rPr>
                <w:rFonts w:ascii="Times New Roman" w:hAnsi="Times New Roman" w:cs="Times New Roman"/>
                <w:sz w:val="26"/>
                <w:szCs w:val="26"/>
              </w:rPr>
              <w:t xml:space="preserve"> I</w:t>
            </w:r>
          </w:p>
        </w:tc>
        <w:tc>
          <w:tcPr>
            <w:tcW w:w="2610" w:type="dxa"/>
          </w:tcPr>
          <w:p w14:paraId="5BF3103E" w14:textId="13F780F5" w:rsidR="00614F54" w:rsidRPr="00B8706C" w:rsidRDefault="00614F54" w:rsidP="00614F54">
            <w:pPr>
              <w:jc w:val="both"/>
              <w:rPr>
                <w:rStyle w:val="apple-converted-space"/>
                <w:rFonts w:ascii="Times New Roman" w:hAnsi="Times New Roman" w:cs="Times New Roman"/>
                <w:sz w:val="26"/>
                <w:szCs w:val="26"/>
              </w:rPr>
            </w:pPr>
            <w:proofErr w:type="spellStart"/>
            <w:r w:rsidRPr="00B8706C">
              <w:rPr>
                <w:rFonts w:ascii="Times New Roman" w:hAnsi="Times New Roman" w:cs="Times New Roman"/>
                <w:sz w:val="26"/>
                <w:szCs w:val="26"/>
              </w:rPr>
              <w:t>Thành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phần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theo</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mục</w:t>
            </w:r>
            <w:proofErr w:type="spellEnd"/>
            <w:r w:rsidRPr="00B8706C">
              <w:rPr>
                <w:rFonts w:ascii="Times New Roman" w:hAnsi="Times New Roman" w:cs="Times New Roman"/>
                <w:sz w:val="26"/>
                <w:szCs w:val="26"/>
              </w:rPr>
              <w:t xml:space="preserve"> I</w:t>
            </w:r>
          </w:p>
        </w:tc>
      </w:tr>
      <w:tr w:rsidR="00536845" w:rsidRPr="00B8706C" w14:paraId="40B3A9EA" w14:textId="77777777" w:rsidTr="000D2788">
        <w:trPr>
          <w:trHeight w:val="795"/>
        </w:trPr>
        <w:tc>
          <w:tcPr>
            <w:tcW w:w="964" w:type="dxa"/>
            <w:vMerge/>
          </w:tcPr>
          <w:p w14:paraId="5EEFEC58" w14:textId="77777777" w:rsidR="00614F54" w:rsidRPr="00B8706C" w:rsidRDefault="00614F54" w:rsidP="00614F54">
            <w:pPr>
              <w:jc w:val="center"/>
              <w:rPr>
                <w:rFonts w:ascii="Times New Roman" w:hAnsi="Times New Roman" w:cs="Times New Roman"/>
                <w:sz w:val="26"/>
                <w:szCs w:val="26"/>
              </w:rPr>
            </w:pPr>
          </w:p>
        </w:tc>
        <w:tc>
          <w:tcPr>
            <w:tcW w:w="2317" w:type="dxa"/>
          </w:tcPr>
          <w:p w14:paraId="354AE73A" w14:textId="191AEC21" w:rsidR="00614F54" w:rsidRPr="00B8706C" w:rsidRDefault="00614F54" w:rsidP="00614F54">
            <w:pPr>
              <w:jc w:val="center"/>
              <w:rPr>
                <w:rFonts w:ascii="Times New Roman" w:hAnsi="Times New Roman" w:cs="Times New Roman"/>
                <w:b/>
                <w:sz w:val="26"/>
                <w:szCs w:val="26"/>
              </w:rPr>
            </w:pPr>
            <w:proofErr w:type="spellStart"/>
            <w:r w:rsidRPr="00B8706C">
              <w:rPr>
                <w:rFonts w:ascii="Times New Roman" w:hAnsi="Times New Roman" w:cs="Times New Roman"/>
                <w:sz w:val="26"/>
                <w:szCs w:val="26"/>
              </w:rPr>
              <w:t>Kiểm</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tra</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tính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đầy</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đủ</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của</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p>
        </w:tc>
        <w:tc>
          <w:tcPr>
            <w:tcW w:w="1324" w:type="dxa"/>
          </w:tcPr>
          <w:p w14:paraId="15956E32" w14:textId="38E17F83" w:rsidR="00614F54" w:rsidRPr="00B8706C" w:rsidRDefault="00614F54" w:rsidP="00614F54">
            <w:pPr>
              <w:spacing w:before="20" w:after="20"/>
              <w:jc w:val="center"/>
              <w:rPr>
                <w:rFonts w:ascii="Times New Roman" w:hAnsi="Times New Roman" w:cs="Times New Roman"/>
                <w:sz w:val="26"/>
                <w:szCs w:val="26"/>
              </w:rPr>
            </w:pPr>
            <w:proofErr w:type="spellStart"/>
            <w:r w:rsidRPr="00B8706C">
              <w:rPr>
                <w:rFonts w:ascii="Times New Roman" w:hAnsi="Times New Roman" w:cs="Times New Roman"/>
                <w:sz w:val="26"/>
                <w:szCs w:val="26"/>
              </w:rPr>
              <w:t>Bộ</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phận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Một</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cửa</w:t>
            </w:r>
            <w:proofErr w:type="spellEnd"/>
          </w:p>
        </w:tc>
        <w:tc>
          <w:tcPr>
            <w:tcW w:w="1179" w:type="dxa"/>
          </w:tcPr>
          <w:p w14:paraId="20B12AA4" w14:textId="2C920F9B" w:rsidR="00614F54" w:rsidRPr="004C0C79" w:rsidRDefault="00614F54" w:rsidP="00614F54">
            <w:pPr>
              <w:spacing w:before="20" w:after="20"/>
              <w:jc w:val="center"/>
              <w:rPr>
                <w:rFonts w:ascii="Times New Roman" w:hAnsi="Times New Roman" w:cs="Times New Roman"/>
                <w:sz w:val="26"/>
                <w:szCs w:val="26"/>
                <w:lang w:val="vi-VN"/>
              </w:rPr>
            </w:pPr>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giờ</w:t>
            </w:r>
            <w:proofErr w:type="spellEnd"/>
            <w:r w:rsidRPr="00B8706C">
              <w:rPr>
                <w:rFonts w:ascii="Times New Roman" w:hAnsi="Times New Roman" w:cs="Times New Roman"/>
                <w:sz w:val="26"/>
                <w:szCs w:val="26"/>
              </w:rPr>
              <w:t xml:space="preserve"> </w:t>
            </w:r>
            <w:proofErr w:type="spellStart"/>
            <w:r w:rsidR="004C0C79">
              <w:rPr>
                <w:rFonts w:ascii="Times New Roman" w:hAnsi="Times New Roman" w:cs="Times New Roman"/>
                <w:sz w:val="26"/>
                <w:szCs w:val="26"/>
              </w:rPr>
              <w:t>hành</w:t>
            </w:r>
            <w:proofErr w:type="spellEnd"/>
            <w:r w:rsidR="004C0C79">
              <w:rPr>
                <w:rFonts w:ascii="Times New Roman" w:hAnsi="Times New Roman" w:cs="Times New Roman"/>
                <w:sz w:val="26"/>
                <w:szCs w:val="26"/>
                <w:lang w:val="vi-VN"/>
              </w:rPr>
              <w:t xml:space="preserve"> chính</w:t>
            </w:r>
          </w:p>
        </w:tc>
        <w:tc>
          <w:tcPr>
            <w:tcW w:w="1590" w:type="dxa"/>
          </w:tcPr>
          <w:p w14:paraId="7D14E4A7" w14:textId="77777777" w:rsidR="005139CC" w:rsidRPr="00B8706C" w:rsidRDefault="005139CC" w:rsidP="005139CC">
            <w:pPr>
              <w:spacing w:before="20" w:after="20"/>
              <w:jc w:val="center"/>
              <w:rPr>
                <w:rFonts w:ascii="Times New Roman" w:hAnsi="Times New Roman" w:cs="Times New Roman"/>
                <w:sz w:val="26"/>
                <w:szCs w:val="26"/>
                <w:lang w:val="vi-VN"/>
              </w:rPr>
            </w:pPr>
            <w:r w:rsidRPr="00B8706C">
              <w:rPr>
                <w:rFonts w:ascii="Times New Roman" w:hAnsi="Times New Roman" w:cs="Times New Roman"/>
                <w:sz w:val="26"/>
                <w:szCs w:val="26"/>
              </w:rPr>
              <w:t xml:space="preserve">Theo </w:t>
            </w:r>
            <w:proofErr w:type="spellStart"/>
            <w:r w:rsidRPr="00B8706C">
              <w:rPr>
                <w:rFonts w:ascii="Times New Roman" w:hAnsi="Times New Roman" w:cs="Times New Roman"/>
                <w:sz w:val="26"/>
                <w:szCs w:val="26"/>
              </w:rPr>
              <w:t>mục</w:t>
            </w:r>
            <w:proofErr w:type="spellEnd"/>
            <w:r w:rsidRPr="00B8706C">
              <w:rPr>
                <w:rFonts w:ascii="Times New Roman" w:hAnsi="Times New Roman" w:cs="Times New Roman"/>
                <w:sz w:val="26"/>
                <w:szCs w:val="26"/>
              </w:rPr>
              <w:t xml:space="preserve"> </w:t>
            </w:r>
            <w:r w:rsidRPr="00B8706C">
              <w:rPr>
                <w:rFonts w:ascii="Times New Roman" w:hAnsi="Times New Roman" w:cs="Times New Roman"/>
                <w:sz w:val="26"/>
                <w:szCs w:val="26"/>
                <w:lang w:val="vi-VN"/>
              </w:rPr>
              <w:t>I</w:t>
            </w:r>
          </w:p>
          <w:p w14:paraId="2594D780" w14:textId="77777777" w:rsidR="005139CC" w:rsidRPr="00B8706C" w:rsidRDefault="005139CC" w:rsidP="005139CC">
            <w:pPr>
              <w:spacing w:before="20" w:after="20"/>
              <w:jc w:val="center"/>
              <w:rPr>
                <w:rFonts w:ascii="Times New Roman" w:hAnsi="Times New Roman" w:cs="Times New Roman"/>
                <w:sz w:val="26"/>
                <w:szCs w:val="26"/>
              </w:rPr>
            </w:pPr>
            <w:r w:rsidRPr="00B8706C">
              <w:rPr>
                <w:rFonts w:ascii="Times New Roman" w:hAnsi="Times New Roman" w:cs="Times New Roman"/>
                <w:sz w:val="26"/>
                <w:szCs w:val="26"/>
              </w:rPr>
              <w:t>BM 01</w:t>
            </w:r>
          </w:p>
          <w:p w14:paraId="5A1C14A7" w14:textId="77777777" w:rsidR="005139CC" w:rsidRPr="00B8706C" w:rsidRDefault="005139CC" w:rsidP="005139CC">
            <w:pPr>
              <w:spacing w:before="20" w:after="20"/>
              <w:jc w:val="center"/>
              <w:rPr>
                <w:rFonts w:ascii="Times New Roman" w:hAnsi="Times New Roman" w:cs="Times New Roman"/>
                <w:sz w:val="26"/>
                <w:szCs w:val="26"/>
              </w:rPr>
            </w:pPr>
            <w:r w:rsidRPr="00B8706C">
              <w:rPr>
                <w:rFonts w:ascii="Times New Roman" w:hAnsi="Times New Roman" w:cs="Times New Roman"/>
                <w:sz w:val="26"/>
                <w:szCs w:val="26"/>
              </w:rPr>
              <w:t>BM 02</w:t>
            </w:r>
          </w:p>
          <w:p w14:paraId="47BD8B14" w14:textId="02512BA1" w:rsidR="00614F54" w:rsidRPr="00B8706C" w:rsidRDefault="005139CC" w:rsidP="005139CC">
            <w:pPr>
              <w:spacing w:before="20" w:after="20"/>
              <w:jc w:val="center"/>
              <w:rPr>
                <w:rFonts w:ascii="Times New Roman" w:hAnsi="Times New Roman" w:cs="Times New Roman"/>
                <w:sz w:val="26"/>
                <w:szCs w:val="26"/>
              </w:rPr>
            </w:pPr>
            <w:r w:rsidRPr="00B8706C">
              <w:rPr>
                <w:rFonts w:ascii="Times New Roman" w:hAnsi="Times New Roman" w:cs="Times New Roman"/>
                <w:sz w:val="26"/>
                <w:szCs w:val="26"/>
              </w:rPr>
              <w:t>BM 03</w:t>
            </w:r>
          </w:p>
        </w:tc>
        <w:tc>
          <w:tcPr>
            <w:tcW w:w="2610" w:type="dxa"/>
          </w:tcPr>
          <w:p w14:paraId="1AE7BA37" w14:textId="77777777" w:rsidR="00B22747" w:rsidRPr="00B8706C" w:rsidRDefault="00B22747" w:rsidP="00B22747">
            <w:pPr>
              <w:widowControl w:val="0"/>
              <w:spacing w:before="60" w:after="60"/>
              <w:ind w:left="-12"/>
              <w:jc w:val="both"/>
              <w:rPr>
                <w:rFonts w:ascii="Times New Roman" w:hAnsi="Times New Roman" w:cs="Times New Roman"/>
                <w:sz w:val="26"/>
                <w:szCs w:val="26"/>
              </w:rPr>
            </w:pPr>
            <w:proofErr w:type="spellStart"/>
            <w:r w:rsidRPr="00B8706C">
              <w:rPr>
                <w:rFonts w:ascii="Times New Roman" w:hAnsi="Times New Roman" w:cs="Times New Roman"/>
                <w:sz w:val="26"/>
                <w:szCs w:val="26"/>
              </w:rPr>
              <w:t>Kiểm</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tra</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tính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đầy</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đủ</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của</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các</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giấy</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tờ</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có</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trong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thành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phần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r w:rsidRPr="00B8706C">
              <w:rPr>
                <w:rFonts w:ascii="Times New Roman" w:hAnsi="Times New Roman" w:cs="Times New Roman"/>
                <w:sz w:val="26"/>
                <w:szCs w:val="26"/>
              </w:rPr>
              <w:t>:</w:t>
            </w:r>
          </w:p>
          <w:p w14:paraId="46DF9C08" w14:textId="77777777" w:rsidR="00B22747" w:rsidRPr="00B8706C" w:rsidRDefault="00B22747" w:rsidP="00B22747">
            <w:pPr>
              <w:widowControl w:val="0"/>
              <w:spacing w:before="60" w:after="60"/>
              <w:ind w:left="-12"/>
              <w:jc w:val="both"/>
              <w:rPr>
                <w:rFonts w:ascii="Times New Roman" w:hAnsi="Times New Roman" w:cs="Times New Roman"/>
                <w:sz w:val="26"/>
                <w:szCs w:val="26"/>
              </w:rPr>
            </w:pPr>
            <w:r w:rsidRPr="00B8706C">
              <w:rPr>
                <w:rFonts w:ascii="Times New Roman" w:hAnsi="Times New Roman" w:cs="Times New Roman"/>
                <w:b/>
                <w:bCs/>
                <w:i/>
                <w:iCs/>
                <w:sz w:val="26"/>
                <w:szCs w:val="26"/>
              </w:rPr>
              <w:t xml:space="preserve">- </w:t>
            </w:r>
            <w:proofErr w:type="spellStart"/>
            <w:r w:rsidRPr="00B8706C">
              <w:rPr>
                <w:rFonts w:ascii="Times New Roman" w:hAnsi="Times New Roman" w:cs="Times New Roman"/>
                <w:b/>
                <w:bCs/>
                <w:i/>
                <w:iCs/>
                <w:sz w:val="26"/>
                <w:szCs w:val="26"/>
              </w:rPr>
              <w:t>Trường</w:t>
            </w:r>
            <w:proofErr w:type="spellEnd"/>
            <w:r w:rsidRPr="00B8706C">
              <w:rPr>
                <w:rFonts w:ascii="Times New Roman" w:hAnsi="Times New Roman" w:cs="Times New Roman"/>
                <w:b/>
                <w:bCs/>
                <w:i/>
                <w:iCs/>
                <w:sz w:val="26"/>
                <w:szCs w:val="26"/>
              </w:rPr>
              <w:t xml:space="preserve"> </w:t>
            </w:r>
            <w:proofErr w:type="spellStart"/>
            <w:r w:rsidRPr="00B8706C">
              <w:rPr>
                <w:rFonts w:ascii="Times New Roman" w:hAnsi="Times New Roman" w:cs="Times New Roman"/>
                <w:b/>
                <w:bCs/>
                <w:i/>
                <w:iCs/>
                <w:sz w:val="26"/>
                <w:szCs w:val="26"/>
              </w:rPr>
              <w:t>hợp</w:t>
            </w:r>
            <w:proofErr w:type="spellEnd"/>
            <w:r w:rsidRPr="00B8706C">
              <w:rPr>
                <w:rFonts w:ascii="Times New Roman" w:hAnsi="Times New Roman" w:cs="Times New Roman"/>
                <w:b/>
                <w:bCs/>
                <w:i/>
                <w:iCs/>
                <w:sz w:val="26"/>
                <w:szCs w:val="26"/>
              </w:rPr>
              <w:t xml:space="preserve"> </w:t>
            </w:r>
            <w:proofErr w:type="spellStart"/>
            <w:r w:rsidRPr="00B8706C">
              <w:rPr>
                <w:rFonts w:ascii="Times New Roman" w:hAnsi="Times New Roman" w:cs="Times New Roman"/>
                <w:b/>
                <w:bCs/>
                <w:i/>
                <w:iCs/>
                <w:sz w:val="26"/>
                <w:szCs w:val="26"/>
              </w:rPr>
              <w:t>hô</w:t>
            </w:r>
            <w:proofErr w:type="spellEnd"/>
            <w:r w:rsidRPr="00B8706C">
              <w:rPr>
                <w:rFonts w:ascii="Times New Roman" w:hAnsi="Times New Roman" w:cs="Times New Roman"/>
                <w:b/>
                <w:bCs/>
                <w:i/>
                <w:iCs/>
                <w:sz w:val="26"/>
                <w:szCs w:val="26"/>
              </w:rPr>
              <w:t xml:space="preserve">̀ </w:t>
            </w:r>
            <w:proofErr w:type="spellStart"/>
            <w:r w:rsidRPr="00B8706C">
              <w:rPr>
                <w:rFonts w:ascii="Times New Roman" w:hAnsi="Times New Roman" w:cs="Times New Roman"/>
                <w:b/>
                <w:bCs/>
                <w:i/>
                <w:iCs/>
                <w:sz w:val="26"/>
                <w:szCs w:val="26"/>
              </w:rPr>
              <w:t>sơ</w:t>
            </w:r>
            <w:proofErr w:type="spellEnd"/>
            <w:r w:rsidRPr="00B8706C">
              <w:rPr>
                <w:rFonts w:ascii="Times New Roman" w:hAnsi="Times New Roman" w:cs="Times New Roman"/>
                <w:b/>
                <w:bCs/>
                <w:i/>
                <w:iCs/>
                <w:sz w:val="26"/>
                <w:szCs w:val="26"/>
              </w:rPr>
              <w:t xml:space="preserve"> </w:t>
            </w:r>
            <w:proofErr w:type="spellStart"/>
            <w:r w:rsidRPr="00B8706C">
              <w:rPr>
                <w:rFonts w:ascii="Times New Roman" w:hAnsi="Times New Roman" w:cs="Times New Roman"/>
                <w:b/>
                <w:bCs/>
                <w:i/>
                <w:iCs/>
                <w:sz w:val="26"/>
                <w:szCs w:val="26"/>
              </w:rPr>
              <w:t>hợp</w:t>
            </w:r>
            <w:proofErr w:type="spellEnd"/>
            <w:r w:rsidRPr="00B8706C">
              <w:rPr>
                <w:rFonts w:ascii="Times New Roman" w:hAnsi="Times New Roman" w:cs="Times New Roman"/>
                <w:b/>
                <w:bCs/>
                <w:i/>
                <w:iCs/>
                <w:sz w:val="26"/>
                <w:szCs w:val="26"/>
              </w:rPr>
              <w:t xml:space="preserve"> </w:t>
            </w:r>
            <w:proofErr w:type="spellStart"/>
            <w:r w:rsidRPr="00B8706C">
              <w:rPr>
                <w:rFonts w:ascii="Times New Roman" w:hAnsi="Times New Roman" w:cs="Times New Roman"/>
                <w:b/>
                <w:bCs/>
                <w:i/>
                <w:iCs/>
                <w:sz w:val="26"/>
                <w:szCs w:val="26"/>
              </w:rPr>
              <w:t>lệ</w:t>
            </w:r>
            <w:proofErr w:type="spellEnd"/>
            <w:r w:rsidRPr="00B8706C">
              <w:rPr>
                <w:rFonts w:ascii="Times New Roman" w:hAnsi="Times New Roman" w:cs="Times New Roman"/>
                <w:b/>
                <w:bCs/>
                <w:i/>
                <w:iCs/>
                <w:sz w:val="26"/>
                <w:szCs w:val="26"/>
              </w:rPr>
              <w:t>:</w:t>
            </w:r>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Lập</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Giấy</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tiếp</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nhận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và</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hẹn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trả</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kết</w:t>
            </w:r>
            <w:proofErr w:type="spellEnd"/>
            <w:r w:rsidRPr="00B8706C">
              <w:rPr>
                <w:rFonts w:ascii="Times New Roman" w:hAnsi="Times New Roman" w:cs="Times New Roman"/>
                <w:sz w:val="26"/>
                <w:szCs w:val="26"/>
              </w:rPr>
              <w:t xml:space="preserve"> quả, </w:t>
            </w:r>
            <w:proofErr w:type="spellStart"/>
            <w:r w:rsidRPr="00B8706C">
              <w:rPr>
                <w:rFonts w:ascii="Times New Roman" w:hAnsi="Times New Roman" w:cs="Times New Roman"/>
                <w:sz w:val="26"/>
                <w:szCs w:val="26"/>
              </w:rPr>
              <w:t>trao</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cho</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nhân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nộp</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hô</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theo</w:t>
            </w:r>
            <w:proofErr w:type="spellEnd"/>
            <w:r w:rsidRPr="00B8706C">
              <w:rPr>
                <w:rFonts w:ascii="Times New Roman" w:hAnsi="Times New Roman" w:cs="Times New Roman"/>
                <w:sz w:val="26"/>
                <w:szCs w:val="26"/>
              </w:rPr>
              <w:t xml:space="preserve"> BM 01), </w:t>
            </w:r>
            <w:proofErr w:type="spellStart"/>
            <w:r w:rsidRPr="00B8706C">
              <w:rPr>
                <w:rFonts w:ascii="Times New Roman" w:hAnsi="Times New Roman" w:cs="Times New Roman"/>
                <w:sz w:val="26"/>
                <w:szCs w:val="26"/>
              </w:rPr>
              <w:t>thực</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hiện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tiếp</w:t>
            </w:r>
            <w:proofErr w:type="spellEnd"/>
            <w:r w:rsidRPr="00B8706C">
              <w:rPr>
                <w:rFonts w:ascii="Times New Roman" w:hAnsi="Times New Roman" w:cs="Times New Roman"/>
                <w:sz w:val="26"/>
                <w:szCs w:val="26"/>
              </w:rPr>
              <w:t xml:space="preserve"> B2.</w:t>
            </w:r>
          </w:p>
          <w:p w14:paraId="0B71C6C3" w14:textId="77777777" w:rsidR="00B22747" w:rsidRPr="00B8706C" w:rsidRDefault="00B22747" w:rsidP="00B22747">
            <w:pPr>
              <w:widowControl w:val="0"/>
              <w:spacing w:before="60"/>
              <w:jc w:val="both"/>
              <w:rPr>
                <w:rFonts w:ascii="Times New Roman" w:hAnsi="Times New Roman" w:cs="Times New Roman"/>
                <w:sz w:val="26"/>
                <w:szCs w:val="26"/>
              </w:rPr>
            </w:pPr>
            <w:r w:rsidRPr="00B8706C">
              <w:rPr>
                <w:rFonts w:ascii="Times New Roman" w:hAnsi="Times New Roman" w:cs="Times New Roman"/>
                <w:b/>
                <w:bCs/>
                <w:i/>
                <w:iCs/>
                <w:sz w:val="26"/>
                <w:szCs w:val="26"/>
              </w:rPr>
              <w:t xml:space="preserve">- </w:t>
            </w:r>
            <w:proofErr w:type="spellStart"/>
            <w:r w:rsidRPr="00B8706C">
              <w:rPr>
                <w:rFonts w:ascii="Times New Roman" w:hAnsi="Times New Roman" w:cs="Times New Roman"/>
                <w:b/>
                <w:bCs/>
                <w:i/>
                <w:iCs/>
                <w:sz w:val="26"/>
                <w:szCs w:val="26"/>
              </w:rPr>
              <w:t>Trường</w:t>
            </w:r>
            <w:proofErr w:type="spellEnd"/>
            <w:r w:rsidRPr="00B8706C">
              <w:rPr>
                <w:rFonts w:ascii="Times New Roman" w:hAnsi="Times New Roman" w:cs="Times New Roman"/>
                <w:b/>
                <w:bCs/>
                <w:i/>
                <w:iCs/>
                <w:sz w:val="26"/>
                <w:szCs w:val="26"/>
              </w:rPr>
              <w:t xml:space="preserve"> </w:t>
            </w:r>
            <w:proofErr w:type="spellStart"/>
            <w:r w:rsidRPr="00B8706C">
              <w:rPr>
                <w:rFonts w:ascii="Times New Roman" w:hAnsi="Times New Roman" w:cs="Times New Roman"/>
                <w:b/>
                <w:bCs/>
                <w:i/>
                <w:iCs/>
                <w:sz w:val="26"/>
                <w:szCs w:val="26"/>
              </w:rPr>
              <w:t>hợp</w:t>
            </w:r>
            <w:proofErr w:type="spellEnd"/>
            <w:r w:rsidRPr="00B8706C">
              <w:rPr>
                <w:rFonts w:ascii="Times New Roman" w:hAnsi="Times New Roman" w:cs="Times New Roman"/>
                <w:b/>
                <w:bCs/>
                <w:i/>
                <w:iCs/>
                <w:sz w:val="26"/>
                <w:szCs w:val="26"/>
              </w:rPr>
              <w:t xml:space="preserve"> </w:t>
            </w:r>
            <w:proofErr w:type="spellStart"/>
            <w:r w:rsidRPr="00B8706C">
              <w:rPr>
                <w:rFonts w:ascii="Times New Roman" w:hAnsi="Times New Roman" w:cs="Times New Roman"/>
                <w:b/>
                <w:bCs/>
                <w:i/>
                <w:iCs/>
                <w:sz w:val="26"/>
                <w:szCs w:val="26"/>
              </w:rPr>
              <w:t>hô</w:t>
            </w:r>
            <w:proofErr w:type="spellEnd"/>
            <w:r w:rsidRPr="00B8706C">
              <w:rPr>
                <w:rFonts w:ascii="Times New Roman" w:hAnsi="Times New Roman" w:cs="Times New Roman"/>
                <w:b/>
                <w:bCs/>
                <w:i/>
                <w:iCs/>
                <w:sz w:val="26"/>
                <w:szCs w:val="26"/>
              </w:rPr>
              <w:t xml:space="preserve">̀ </w:t>
            </w:r>
            <w:proofErr w:type="spellStart"/>
            <w:r w:rsidRPr="00B8706C">
              <w:rPr>
                <w:rFonts w:ascii="Times New Roman" w:hAnsi="Times New Roman" w:cs="Times New Roman"/>
                <w:b/>
                <w:bCs/>
                <w:i/>
                <w:iCs/>
                <w:sz w:val="26"/>
                <w:szCs w:val="26"/>
              </w:rPr>
              <w:t>sơ</w:t>
            </w:r>
            <w:proofErr w:type="spellEnd"/>
            <w:r w:rsidRPr="00B8706C">
              <w:rPr>
                <w:rFonts w:ascii="Times New Roman" w:hAnsi="Times New Roman" w:cs="Times New Roman"/>
                <w:b/>
                <w:bCs/>
                <w:i/>
                <w:iCs/>
                <w:sz w:val="26"/>
                <w:szCs w:val="26"/>
              </w:rPr>
              <w:t xml:space="preserve"> </w:t>
            </w:r>
            <w:proofErr w:type="spellStart"/>
            <w:r w:rsidRPr="00B8706C">
              <w:rPr>
                <w:rFonts w:ascii="Times New Roman" w:hAnsi="Times New Roman" w:cs="Times New Roman"/>
                <w:b/>
                <w:bCs/>
                <w:i/>
                <w:iCs/>
                <w:sz w:val="26"/>
                <w:szCs w:val="26"/>
              </w:rPr>
              <w:lastRenderedPageBreak/>
              <w:t>chưa</w:t>
            </w:r>
            <w:proofErr w:type="spellEnd"/>
            <w:r w:rsidRPr="00B8706C">
              <w:rPr>
                <w:rFonts w:ascii="Times New Roman" w:hAnsi="Times New Roman" w:cs="Times New Roman"/>
                <w:b/>
                <w:bCs/>
                <w:i/>
                <w:iCs/>
                <w:sz w:val="26"/>
                <w:szCs w:val="26"/>
              </w:rPr>
              <w:t xml:space="preserve"> </w:t>
            </w:r>
            <w:proofErr w:type="spellStart"/>
            <w:r w:rsidRPr="00B8706C">
              <w:rPr>
                <w:rFonts w:ascii="Times New Roman" w:hAnsi="Times New Roman" w:cs="Times New Roman"/>
                <w:b/>
                <w:bCs/>
                <w:i/>
                <w:iCs/>
                <w:sz w:val="26"/>
                <w:szCs w:val="26"/>
              </w:rPr>
              <w:t>hợp</w:t>
            </w:r>
            <w:proofErr w:type="spellEnd"/>
            <w:r w:rsidRPr="00B8706C">
              <w:rPr>
                <w:rFonts w:ascii="Times New Roman" w:hAnsi="Times New Roman" w:cs="Times New Roman"/>
                <w:b/>
                <w:bCs/>
                <w:i/>
                <w:iCs/>
                <w:sz w:val="26"/>
                <w:szCs w:val="26"/>
              </w:rPr>
              <w:t xml:space="preserve"> </w:t>
            </w:r>
            <w:proofErr w:type="spellStart"/>
            <w:r w:rsidRPr="00B8706C">
              <w:rPr>
                <w:rFonts w:ascii="Times New Roman" w:hAnsi="Times New Roman" w:cs="Times New Roman"/>
                <w:b/>
                <w:bCs/>
                <w:i/>
                <w:iCs/>
                <w:sz w:val="26"/>
                <w:szCs w:val="26"/>
              </w:rPr>
              <w:t>lệ</w:t>
            </w:r>
            <w:proofErr w:type="spellEnd"/>
            <w:r w:rsidRPr="00B8706C">
              <w:rPr>
                <w:rFonts w:ascii="Times New Roman" w:hAnsi="Times New Roman" w:cs="Times New Roman"/>
                <w:b/>
                <w:bCs/>
                <w:i/>
                <w:iCs/>
                <w:sz w:val="26"/>
                <w:szCs w:val="26"/>
              </w:rPr>
              <w:t>:</w:t>
            </w:r>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Hướng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dẫn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tổ</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chức</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nộp</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hô</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bô</w:t>
            </w:r>
            <w:proofErr w:type="spellEnd"/>
            <w:r w:rsidRPr="00B8706C">
              <w:rPr>
                <w:rFonts w:ascii="Times New Roman" w:hAnsi="Times New Roman" w:cs="Times New Roman"/>
                <w:sz w:val="26"/>
                <w:szCs w:val="26"/>
              </w:rPr>
              <w:t xml:space="preserve">̉ sung, </w:t>
            </w:r>
            <w:proofErr w:type="spellStart"/>
            <w:r w:rsidRPr="00B8706C">
              <w:rPr>
                <w:rFonts w:ascii="Times New Roman" w:hAnsi="Times New Roman" w:cs="Times New Roman"/>
                <w:sz w:val="26"/>
                <w:szCs w:val="26"/>
              </w:rPr>
              <w:t>hoàn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thiện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hô</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và</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ghi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rõ</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lý</w:t>
            </w:r>
            <w:proofErr w:type="spellEnd"/>
            <w:r w:rsidRPr="00B8706C">
              <w:rPr>
                <w:rFonts w:ascii="Times New Roman" w:hAnsi="Times New Roman" w:cs="Times New Roman"/>
                <w:sz w:val="26"/>
                <w:szCs w:val="26"/>
              </w:rPr>
              <w:t xml:space="preserve"> do (</w:t>
            </w:r>
            <w:proofErr w:type="spellStart"/>
            <w:r w:rsidRPr="00B8706C">
              <w:rPr>
                <w:rFonts w:ascii="Times New Roman" w:hAnsi="Times New Roman" w:cs="Times New Roman"/>
                <w:sz w:val="26"/>
                <w:szCs w:val="26"/>
              </w:rPr>
              <w:t>theo</w:t>
            </w:r>
            <w:proofErr w:type="spellEnd"/>
            <w:r w:rsidRPr="00B8706C">
              <w:rPr>
                <w:rFonts w:ascii="Times New Roman" w:hAnsi="Times New Roman" w:cs="Times New Roman"/>
                <w:sz w:val="26"/>
                <w:szCs w:val="26"/>
              </w:rPr>
              <w:t xml:space="preserve"> BM 02).</w:t>
            </w:r>
          </w:p>
          <w:p w14:paraId="4D8D4C44" w14:textId="26E2D0E0" w:rsidR="00614F54" w:rsidRPr="00B8706C" w:rsidRDefault="00B22747" w:rsidP="00B22747">
            <w:pPr>
              <w:jc w:val="both"/>
              <w:rPr>
                <w:rStyle w:val="apple-converted-space"/>
                <w:rFonts w:ascii="Times New Roman" w:hAnsi="Times New Roman" w:cs="Times New Roman"/>
                <w:sz w:val="26"/>
                <w:szCs w:val="26"/>
              </w:rPr>
            </w:pPr>
            <w:r w:rsidRPr="00B8706C">
              <w:rPr>
                <w:rFonts w:ascii="Times New Roman" w:hAnsi="Times New Roman" w:cs="Times New Roman"/>
                <w:b/>
                <w:bCs/>
                <w:i/>
                <w:iCs/>
                <w:sz w:val="26"/>
                <w:szCs w:val="26"/>
              </w:rPr>
              <w:t xml:space="preserve">- </w:t>
            </w:r>
            <w:proofErr w:type="spellStart"/>
            <w:r w:rsidRPr="00B8706C">
              <w:rPr>
                <w:rFonts w:ascii="Times New Roman" w:hAnsi="Times New Roman" w:cs="Times New Roman"/>
                <w:b/>
                <w:bCs/>
                <w:i/>
                <w:iCs/>
                <w:sz w:val="26"/>
                <w:szCs w:val="26"/>
              </w:rPr>
              <w:t>Trường</w:t>
            </w:r>
            <w:proofErr w:type="spellEnd"/>
            <w:r w:rsidRPr="00B8706C">
              <w:rPr>
                <w:rFonts w:ascii="Times New Roman" w:hAnsi="Times New Roman" w:cs="Times New Roman"/>
                <w:b/>
                <w:bCs/>
                <w:i/>
                <w:iCs/>
                <w:sz w:val="26"/>
                <w:szCs w:val="26"/>
              </w:rPr>
              <w:t xml:space="preserve"> </w:t>
            </w:r>
            <w:proofErr w:type="spellStart"/>
            <w:r w:rsidRPr="00B8706C">
              <w:rPr>
                <w:rFonts w:ascii="Times New Roman" w:hAnsi="Times New Roman" w:cs="Times New Roman"/>
                <w:b/>
                <w:bCs/>
                <w:i/>
                <w:iCs/>
                <w:sz w:val="26"/>
                <w:szCs w:val="26"/>
              </w:rPr>
              <w:t>hợp</w:t>
            </w:r>
            <w:proofErr w:type="spellEnd"/>
            <w:r w:rsidRPr="00B8706C">
              <w:rPr>
                <w:rFonts w:ascii="Times New Roman" w:hAnsi="Times New Roman" w:cs="Times New Roman"/>
                <w:b/>
                <w:bCs/>
                <w:i/>
                <w:iCs/>
                <w:sz w:val="26"/>
                <w:szCs w:val="26"/>
              </w:rPr>
              <w:t xml:space="preserve"> </w:t>
            </w:r>
            <w:proofErr w:type="spellStart"/>
            <w:r w:rsidRPr="00B8706C">
              <w:rPr>
                <w:rFonts w:ascii="Times New Roman" w:hAnsi="Times New Roman" w:cs="Times New Roman"/>
                <w:b/>
                <w:bCs/>
                <w:i/>
                <w:iCs/>
                <w:sz w:val="26"/>
                <w:szCs w:val="26"/>
              </w:rPr>
              <w:t>từ</w:t>
            </w:r>
            <w:proofErr w:type="spellEnd"/>
            <w:r w:rsidRPr="00B8706C">
              <w:rPr>
                <w:rFonts w:ascii="Times New Roman" w:hAnsi="Times New Roman" w:cs="Times New Roman"/>
                <w:b/>
                <w:bCs/>
                <w:i/>
                <w:iCs/>
                <w:sz w:val="26"/>
                <w:szCs w:val="26"/>
              </w:rPr>
              <w:t xml:space="preserve"> </w:t>
            </w:r>
            <w:proofErr w:type="spellStart"/>
            <w:r w:rsidRPr="00B8706C">
              <w:rPr>
                <w:rFonts w:ascii="Times New Roman" w:hAnsi="Times New Roman" w:cs="Times New Roman"/>
                <w:b/>
                <w:bCs/>
                <w:i/>
                <w:iCs/>
                <w:sz w:val="26"/>
                <w:szCs w:val="26"/>
              </w:rPr>
              <w:t>chối</w:t>
            </w:r>
            <w:proofErr w:type="spellEnd"/>
            <w:r w:rsidRPr="00B8706C">
              <w:rPr>
                <w:rFonts w:ascii="Times New Roman" w:hAnsi="Times New Roman" w:cs="Times New Roman"/>
                <w:b/>
                <w:bCs/>
                <w:i/>
                <w:iCs/>
                <w:sz w:val="26"/>
                <w:szCs w:val="26"/>
              </w:rPr>
              <w:t xml:space="preserve"> </w:t>
            </w:r>
            <w:proofErr w:type="spellStart"/>
            <w:r w:rsidRPr="00B8706C">
              <w:rPr>
                <w:rFonts w:ascii="Times New Roman" w:hAnsi="Times New Roman" w:cs="Times New Roman"/>
                <w:b/>
                <w:bCs/>
                <w:i/>
                <w:iCs/>
                <w:sz w:val="26"/>
                <w:szCs w:val="26"/>
              </w:rPr>
              <w:t>tiếp</w:t>
            </w:r>
            <w:proofErr w:type="spellEnd"/>
            <w:r w:rsidRPr="00B8706C">
              <w:rPr>
                <w:rFonts w:ascii="Times New Roman" w:hAnsi="Times New Roman" w:cs="Times New Roman"/>
                <w:b/>
                <w:bCs/>
                <w:i/>
                <w:iCs/>
                <w:sz w:val="26"/>
                <w:szCs w:val="26"/>
              </w:rPr>
              <w:t xml:space="preserve"> </w:t>
            </w:r>
            <w:proofErr w:type="spellStart"/>
            <w:r w:rsidRPr="00B8706C">
              <w:rPr>
                <w:rFonts w:ascii="Times New Roman" w:hAnsi="Times New Roman" w:cs="Times New Roman"/>
                <w:b/>
                <w:bCs/>
                <w:i/>
                <w:iCs/>
                <w:sz w:val="26"/>
                <w:szCs w:val="26"/>
              </w:rPr>
              <w:t>nhận</w:t>
            </w:r>
            <w:proofErr w:type="spellEnd"/>
            <w:r w:rsidRPr="00B8706C">
              <w:rPr>
                <w:rFonts w:ascii="Times New Roman" w:hAnsi="Times New Roman" w:cs="Times New Roman"/>
                <w:b/>
                <w:bCs/>
                <w:i/>
                <w:iCs/>
                <w:sz w:val="26"/>
                <w:szCs w:val="26"/>
              </w:rPr>
              <w:t xml:space="preserve"> </w:t>
            </w:r>
            <w:proofErr w:type="spellStart"/>
            <w:r w:rsidRPr="00B8706C">
              <w:rPr>
                <w:rFonts w:ascii="Times New Roman" w:hAnsi="Times New Roman" w:cs="Times New Roman"/>
                <w:b/>
                <w:bCs/>
                <w:i/>
                <w:iCs/>
                <w:sz w:val="26"/>
                <w:szCs w:val="26"/>
              </w:rPr>
              <w:t>hồ</w:t>
            </w:r>
            <w:proofErr w:type="spellEnd"/>
            <w:r w:rsidRPr="00B8706C">
              <w:rPr>
                <w:rFonts w:ascii="Times New Roman" w:hAnsi="Times New Roman" w:cs="Times New Roman"/>
                <w:b/>
                <w:bCs/>
                <w:i/>
                <w:iCs/>
                <w:sz w:val="26"/>
                <w:szCs w:val="26"/>
              </w:rPr>
              <w:t xml:space="preserve"> </w:t>
            </w:r>
            <w:proofErr w:type="spellStart"/>
            <w:r w:rsidRPr="00B8706C">
              <w:rPr>
                <w:rFonts w:ascii="Times New Roman" w:hAnsi="Times New Roman" w:cs="Times New Roman"/>
                <w:b/>
                <w:bCs/>
                <w:i/>
                <w:iCs/>
                <w:sz w:val="26"/>
                <w:szCs w:val="26"/>
              </w:rPr>
              <w:t>sơ</w:t>
            </w:r>
            <w:proofErr w:type="spellEnd"/>
            <w:r w:rsidRPr="00B8706C">
              <w:rPr>
                <w:rFonts w:ascii="Times New Roman" w:hAnsi="Times New Roman" w:cs="Times New Roman"/>
                <w:b/>
                <w:bCs/>
                <w:i/>
                <w:iCs/>
                <w:sz w:val="26"/>
                <w:szCs w:val="26"/>
              </w:rPr>
              <w:t>:</w:t>
            </w:r>
            <w:r w:rsidRPr="00B8706C">
              <w:rPr>
                <w:rFonts w:ascii="Times New Roman" w:hAnsi="Times New Roman" w:cs="Times New Roman"/>
                <w:sz w:val="26"/>
                <w:szCs w:val="26"/>
              </w:rPr>
              <w:t xml:space="preserve"> </w:t>
            </w:r>
            <w:proofErr w:type="spellStart"/>
            <w:r w:rsidRPr="00B8706C">
              <w:rPr>
                <w:rFonts w:ascii="Times New Roman" w:hAnsi="Times New Roman" w:cs="Times New Roman"/>
                <w:b/>
                <w:i/>
                <w:iCs/>
                <w:sz w:val="26"/>
                <w:szCs w:val="26"/>
              </w:rPr>
              <w:t>hồ</w:t>
            </w:r>
            <w:proofErr w:type="spellEnd"/>
            <w:r w:rsidRPr="00B8706C">
              <w:rPr>
                <w:rFonts w:ascii="Times New Roman" w:hAnsi="Times New Roman" w:cs="Times New Roman"/>
                <w:b/>
                <w:i/>
                <w:iCs/>
                <w:sz w:val="26"/>
                <w:szCs w:val="26"/>
              </w:rPr>
              <w:t xml:space="preserve"> </w:t>
            </w:r>
            <w:proofErr w:type="spellStart"/>
            <w:r w:rsidRPr="00B8706C">
              <w:rPr>
                <w:rFonts w:ascii="Times New Roman" w:hAnsi="Times New Roman" w:cs="Times New Roman"/>
                <w:b/>
                <w:i/>
                <w:iCs/>
                <w:sz w:val="26"/>
                <w:szCs w:val="26"/>
              </w:rPr>
              <w:t>sơ</w:t>
            </w:r>
            <w:proofErr w:type="spellEnd"/>
            <w:r w:rsidRPr="00B8706C">
              <w:rPr>
                <w:rFonts w:ascii="Times New Roman" w:hAnsi="Times New Roman" w:cs="Times New Roman"/>
                <w:b/>
                <w:i/>
                <w:iCs/>
                <w:sz w:val="26"/>
                <w:szCs w:val="26"/>
              </w:rPr>
              <w:t xml:space="preserve"> </w:t>
            </w:r>
            <w:proofErr w:type="spellStart"/>
            <w:r w:rsidRPr="00B8706C">
              <w:rPr>
                <w:rFonts w:ascii="Times New Roman" w:hAnsi="Times New Roman" w:cs="Times New Roman"/>
                <w:b/>
                <w:i/>
                <w:iCs/>
                <w:sz w:val="26"/>
                <w:szCs w:val="26"/>
              </w:rPr>
              <w:t>không</w:t>
            </w:r>
            <w:proofErr w:type="spellEnd"/>
            <w:r w:rsidRPr="00B8706C">
              <w:rPr>
                <w:rFonts w:ascii="Times New Roman" w:hAnsi="Times New Roman" w:cs="Times New Roman"/>
                <w:b/>
                <w:i/>
                <w:iCs/>
                <w:sz w:val="26"/>
                <w:szCs w:val="26"/>
              </w:rPr>
              <w:t xml:space="preserve"> </w:t>
            </w:r>
            <w:proofErr w:type="spellStart"/>
            <w:r w:rsidRPr="00B8706C">
              <w:rPr>
                <w:rFonts w:ascii="Times New Roman" w:hAnsi="Times New Roman" w:cs="Times New Roman"/>
                <w:b/>
                <w:i/>
                <w:iCs/>
                <w:sz w:val="26"/>
                <w:szCs w:val="26"/>
              </w:rPr>
              <w:t>thuộc</w:t>
            </w:r>
            <w:proofErr w:type="spellEnd"/>
            <w:r w:rsidRPr="00B8706C">
              <w:rPr>
                <w:rFonts w:ascii="Times New Roman" w:hAnsi="Times New Roman" w:cs="Times New Roman"/>
                <w:b/>
                <w:i/>
                <w:iCs/>
                <w:sz w:val="26"/>
                <w:szCs w:val="26"/>
              </w:rPr>
              <w:t xml:space="preserve"> </w:t>
            </w:r>
            <w:proofErr w:type="spellStart"/>
            <w:r w:rsidRPr="00B8706C">
              <w:rPr>
                <w:rFonts w:ascii="Times New Roman" w:hAnsi="Times New Roman" w:cs="Times New Roman"/>
                <w:b/>
                <w:i/>
                <w:iCs/>
                <w:sz w:val="26"/>
                <w:szCs w:val="26"/>
              </w:rPr>
              <w:t>thẩm</w:t>
            </w:r>
            <w:proofErr w:type="spellEnd"/>
            <w:r w:rsidRPr="00B8706C">
              <w:rPr>
                <w:rFonts w:ascii="Times New Roman" w:hAnsi="Times New Roman" w:cs="Times New Roman"/>
                <w:b/>
                <w:i/>
                <w:iCs/>
                <w:sz w:val="26"/>
                <w:szCs w:val="26"/>
              </w:rPr>
              <w:t xml:space="preserve"> </w:t>
            </w:r>
            <w:proofErr w:type="spellStart"/>
            <w:r w:rsidRPr="00B8706C">
              <w:rPr>
                <w:rFonts w:ascii="Times New Roman" w:hAnsi="Times New Roman" w:cs="Times New Roman"/>
                <w:b/>
                <w:i/>
                <w:iCs/>
                <w:sz w:val="26"/>
                <w:szCs w:val="26"/>
              </w:rPr>
              <w:t>quyền</w:t>
            </w:r>
            <w:proofErr w:type="spellEnd"/>
            <w:r w:rsidRPr="00B8706C">
              <w:rPr>
                <w:rFonts w:ascii="Times New Roman" w:hAnsi="Times New Roman" w:cs="Times New Roman"/>
                <w:b/>
                <w:i/>
                <w:iCs/>
                <w:sz w:val="26"/>
                <w:szCs w:val="26"/>
              </w:rPr>
              <w:t xml:space="preserve"> </w:t>
            </w:r>
            <w:proofErr w:type="spellStart"/>
            <w:r w:rsidRPr="00B8706C">
              <w:rPr>
                <w:rFonts w:ascii="Times New Roman" w:hAnsi="Times New Roman" w:cs="Times New Roman"/>
                <w:b/>
                <w:i/>
                <w:iCs/>
                <w:sz w:val="26"/>
                <w:szCs w:val="26"/>
              </w:rPr>
              <w:t>giải</w:t>
            </w:r>
            <w:proofErr w:type="spellEnd"/>
            <w:r w:rsidRPr="00B8706C">
              <w:rPr>
                <w:rFonts w:ascii="Times New Roman" w:hAnsi="Times New Roman" w:cs="Times New Roman"/>
                <w:b/>
                <w:i/>
                <w:iCs/>
                <w:sz w:val="26"/>
                <w:szCs w:val="26"/>
              </w:rPr>
              <w:t xml:space="preserve"> </w:t>
            </w:r>
            <w:proofErr w:type="spellStart"/>
            <w:r w:rsidRPr="00B8706C">
              <w:rPr>
                <w:rFonts w:ascii="Times New Roman" w:hAnsi="Times New Roman" w:cs="Times New Roman"/>
                <w:b/>
                <w:i/>
                <w:iCs/>
                <w:sz w:val="26"/>
                <w:szCs w:val="26"/>
              </w:rPr>
              <w:t>quyết</w:t>
            </w:r>
            <w:proofErr w:type="spellEnd"/>
            <w:r w:rsidRPr="00B8706C">
              <w:rPr>
                <w:rFonts w:ascii="Times New Roman" w:hAnsi="Times New Roman" w:cs="Times New Roman"/>
                <w:b/>
                <w:i/>
                <w:iCs/>
                <w:sz w:val="26"/>
                <w:szCs w:val="26"/>
              </w:rPr>
              <w:t>/</w:t>
            </w:r>
            <w:proofErr w:type="spellStart"/>
            <w:r w:rsidRPr="00B8706C">
              <w:rPr>
                <w:rFonts w:ascii="Times New Roman" w:hAnsi="Times New Roman" w:cs="Times New Roman"/>
                <w:b/>
                <w:i/>
                <w:iCs/>
                <w:sz w:val="26"/>
                <w:szCs w:val="26"/>
              </w:rPr>
              <w:t>nộp</w:t>
            </w:r>
            <w:proofErr w:type="spellEnd"/>
            <w:r w:rsidRPr="00B8706C">
              <w:rPr>
                <w:rFonts w:ascii="Times New Roman" w:hAnsi="Times New Roman" w:cs="Times New Roman"/>
                <w:b/>
                <w:i/>
                <w:iCs/>
                <w:sz w:val="26"/>
                <w:szCs w:val="26"/>
              </w:rPr>
              <w:t xml:space="preserve"> </w:t>
            </w:r>
            <w:proofErr w:type="spellStart"/>
            <w:r w:rsidRPr="00B8706C">
              <w:rPr>
                <w:rFonts w:ascii="Times New Roman" w:hAnsi="Times New Roman" w:cs="Times New Roman"/>
                <w:b/>
                <w:i/>
                <w:iCs/>
                <w:sz w:val="26"/>
                <w:szCs w:val="26"/>
              </w:rPr>
              <w:t>không</w:t>
            </w:r>
            <w:proofErr w:type="spellEnd"/>
            <w:r w:rsidRPr="00B8706C">
              <w:rPr>
                <w:rFonts w:ascii="Times New Roman" w:hAnsi="Times New Roman" w:cs="Times New Roman"/>
                <w:b/>
                <w:i/>
                <w:iCs/>
                <w:sz w:val="26"/>
                <w:szCs w:val="26"/>
              </w:rPr>
              <w:t xml:space="preserve"> </w:t>
            </w:r>
            <w:proofErr w:type="spellStart"/>
            <w:r w:rsidRPr="00B8706C">
              <w:rPr>
                <w:rFonts w:ascii="Times New Roman" w:hAnsi="Times New Roman" w:cs="Times New Roman"/>
                <w:b/>
                <w:i/>
                <w:iCs/>
                <w:sz w:val="26"/>
                <w:szCs w:val="26"/>
              </w:rPr>
              <w:t>đúng</w:t>
            </w:r>
            <w:proofErr w:type="spellEnd"/>
            <w:r w:rsidRPr="00B8706C">
              <w:rPr>
                <w:rFonts w:ascii="Times New Roman" w:hAnsi="Times New Roman" w:cs="Times New Roman"/>
                <w:b/>
                <w:i/>
                <w:iCs/>
                <w:sz w:val="26"/>
                <w:szCs w:val="26"/>
              </w:rPr>
              <w:t xml:space="preserve"> </w:t>
            </w:r>
            <w:proofErr w:type="spellStart"/>
            <w:r w:rsidRPr="00B8706C">
              <w:rPr>
                <w:rFonts w:ascii="Times New Roman" w:hAnsi="Times New Roman" w:cs="Times New Roman"/>
                <w:b/>
                <w:i/>
                <w:iCs/>
                <w:sz w:val="26"/>
                <w:szCs w:val="26"/>
              </w:rPr>
              <w:t>thủ</w:t>
            </w:r>
            <w:proofErr w:type="spellEnd"/>
            <w:r w:rsidRPr="00B8706C">
              <w:rPr>
                <w:rFonts w:ascii="Times New Roman" w:hAnsi="Times New Roman" w:cs="Times New Roman"/>
                <w:b/>
                <w:i/>
                <w:iCs/>
                <w:sz w:val="26"/>
                <w:szCs w:val="26"/>
              </w:rPr>
              <w:t xml:space="preserve"> </w:t>
            </w:r>
            <w:proofErr w:type="spellStart"/>
            <w:r w:rsidRPr="00B8706C">
              <w:rPr>
                <w:rFonts w:ascii="Times New Roman" w:hAnsi="Times New Roman" w:cs="Times New Roman"/>
                <w:b/>
                <w:i/>
                <w:iCs/>
                <w:sz w:val="26"/>
                <w:szCs w:val="26"/>
              </w:rPr>
              <w:t>tục</w:t>
            </w:r>
            <w:proofErr w:type="spellEnd"/>
            <w:r w:rsidRPr="00B8706C">
              <w:rPr>
                <w:rFonts w:ascii="Times New Roman" w:hAnsi="Times New Roman" w:cs="Times New Roman"/>
                <w:b/>
                <w:i/>
                <w:iCs/>
                <w:sz w:val="26"/>
                <w:szCs w:val="26"/>
              </w:rPr>
              <w:t>/</w:t>
            </w:r>
            <w:proofErr w:type="spellStart"/>
            <w:r w:rsidRPr="00B8706C">
              <w:rPr>
                <w:rFonts w:ascii="Times New Roman" w:hAnsi="Times New Roman" w:cs="Times New Roman"/>
                <w:b/>
                <w:i/>
                <w:iCs/>
                <w:sz w:val="26"/>
                <w:szCs w:val="26"/>
              </w:rPr>
              <w:t>hồ</w:t>
            </w:r>
            <w:proofErr w:type="spellEnd"/>
            <w:r w:rsidRPr="00B8706C">
              <w:rPr>
                <w:rFonts w:ascii="Times New Roman" w:hAnsi="Times New Roman" w:cs="Times New Roman"/>
                <w:b/>
                <w:i/>
                <w:iCs/>
                <w:sz w:val="26"/>
                <w:szCs w:val="26"/>
              </w:rPr>
              <w:t xml:space="preserve"> </w:t>
            </w:r>
            <w:proofErr w:type="spellStart"/>
            <w:r w:rsidRPr="00B8706C">
              <w:rPr>
                <w:rFonts w:ascii="Times New Roman" w:hAnsi="Times New Roman" w:cs="Times New Roman"/>
                <w:b/>
                <w:i/>
                <w:iCs/>
                <w:sz w:val="26"/>
                <w:szCs w:val="26"/>
              </w:rPr>
              <w:t>sơ</w:t>
            </w:r>
            <w:proofErr w:type="spellEnd"/>
            <w:r w:rsidRPr="00B8706C">
              <w:rPr>
                <w:rFonts w:ascii="Times New Roman" w:hAnsi="Times New Roman" w:cs="Times New Roman"/>
                <w:b/>
                <w:i/>
                <w:iCs/>
                <w:sz w:val="26"/>
                <w:szCs w:val="26"/>
              </w:rPr>
              <w:t xml:space="preserve"> </w:t>
            </w:r>
            <w:proofErr w:type="spellStart"/>
            <w:r w:rsidRPr="00B8706C">
              <w:rPr>
                <w:rFonts w:ascii="Times New Roman" w:hAnsi="Times New Roman" w:cs="Times New Roman"/>
                <w:b/>
                <w:i/>
                <w:iCs/>
                <w:sz w:val="26"/>
                <w:szCs w:val="26"/>
              </w:rPr>
              <w:t>bổ</w:t>
            </w:r>
            <w:proofErr w:type="spellEnd"/>
            <w:r w:rsidRPr="00B8706C">
              <w:rPr>
                <w:rFonts w:ascii="Times New Roman" w:hAnsi="Times New Roman" w:cs="Times New Roman"/>
                <w:b/>
                <w:i/>
                <w:iCs/>
                <w:sz w:val="26"/>
                <w:szCs w:val="26"/>
              </w:rPr>
              <w:t xml:space="preserve"> sung </w:t>
            </w:r>
            <w:proofErr w:type="spellStart"/>
            <w:r w:rsidRPr="00B8706C">
              <w:rPr>
                <w:rFonts w:ascii="Times New Roman" w:hAnsi="Times New Roman" w:cs="Times New Roman"/>
                <w:b/>
                <w:i/>
                <w:iCs/>
                <w:sz w:val="26"/>
                <w:szCs w:val="26"/>
              </w:rPr>
              <w:t>không</w:t>
            </w:r>
            <w:proofErr w:type="spellEnd"/>
            <w:r w:rsidRPr="00B8706C">
              <w:rPr>
                <w:rFonts w:ascii="Times New Roman" w:hAnsi="Times New Roman" w:cs="Times New Roman"/>
                <w:b/>
                <w:i/>
                <w:iCs/>
                <w:sz w:val="26"/>
                <w:szCs w:val="26"/>
              </w:rPr>
              <w:t xml:space="preserve"> </w:t>
            </w:r>
            <w:proofErr w:type="spellStart"/>
            <w:r w:rsidRPr="00B8706C">
              <w:rPr>
                <w:rFonts w:ascii="Times New Roman" w:hAnsi="Times New Roman" w:cs="Times New Roman"/>
                <w:b/>
                <w:i/>
                <w:iCs/>
                <w:sz w:val="26"/>
                <w:szCs w:val="26"/>
              </w:rPr>
              <w:t>đầy</w:t>
            </w:r>
            <w:proofErr w:type="spellEnd"/>
            <w:r w:rsidRPr="00B8706C">
              <w:rPr>
                <w:rFonts w:ascii="Times New Roman" w:hAnsi="Times New Roman" w:cs="Times New Roman"/>
                <w:b/>
                <w:i/>
                <w:iCs/>
                <w:sz w:val="26"/>
                <w:szCs w:val="26"/>
              </w:rPr>
              <w:t xml:space="preserve"> </w:t>
            </w:r>
            <w:proofErr w:type="spellStart"/>
            <w:r w:rsidRPr="00B8706C">
              <w:rPr>
                <w:rFonts w:ascii="Times New Roman" w:hAnsi="Times New Roman" w:cs="Times New Roman"/>
                <w:b/>
                <w:i/>
                <w:iCs/>
                <w:sz w:val="26"/>
                <w:szCs w:val="26"/>
              </w:rPr>
              <w:t>đủ</w:t>
            </w:r>
            <w:proofErr w:type="spellEnd"/>
            <w:r w:rsidRPr="00B8706C">
              <w:rPr>
                <w:rFonts w:ascii="Times New Roman" w:hAnsi="Times New Roman" w:cs="Times New Roman"/>
                <w:b/>
                <w:i/>
                <w:iCs/>
                <w:sz w:val="26"/>
                <w:szCs w:val="26"/>
              </w:rPr>
              <w:t xml:space="preserve"> </w:t>
            </w:r>
            <w:proofErr w:type="spellStart"/>
            <w:r w:rsidRPr="00B8706C">
              <w:rPr>
                <w:rFonts w:ascii="Times New Roman" w:hAnsi="Times New Roman" w:cs="Times New Roman"/>
                <w:b/>
                <w:i/>
                <w:iCs/>
                <w:sz w:val="26"/>
                <w:szCs w:val="26"/>
              </w:rPr>
              <w:t>hoặc</w:t>
            </w:r>
            <w:proofErr w:type="spellEnd"/>
            <w:r w:rsidRPr="00B8706C">
              <w:rPr>
                <w:rFonts w:ascii="Times New Roman" w:hAnsi="Times New Roman" w:cs="Times New Roman"/>
                <w:b/>
                <w:i/>
                <w:iCs/>
                <w:sz w:val="26"/>
                <w:szCs w:val="26"/>
              </w:rPr>
              <w:t xml:space="preserve"> </w:t>
            </w:r>
            <w:proofErr w:type="spellStart"/>
            <w:r w:rsidRPr="00B8706C">
              <w:rPr>
                <w:rFonts w:ascii="Times New Roman" w:hAnsi="Times New Roman" w:cs="Times New Roman"/>
                <w:b/>
                <w:i/>
                <w:iCs/>
                <w:sz w:val="26"/>
                <w:szCs w:val="26"/>
              </w:rPr>
              <w:t>không</w:t>
            </w:r>
            <w:proofErr w:type="spellEnd"/>
            <w:r w:rsidRPr="00B8706C">
              <w:rPr>
                <w:rFonts w:ascii="Times New Roman" w:hAnsi="Times New Roman" w:cs="Times New Roman"/>
                <w:b/>
                <w:i/>
                <w:iCs/>
                <w:sz w:val="26"/>
                <w:szCs w:val="26"/>
              </w:rPr>
              <w:t xml:space="preserve"> </w:t>
            </w:r>
            <w:proofErr w:type="spellStart"/>
            <w:r w:rsidRPr="00B8706C">
              <w:rPr>
                <w:rFonts w:ascii="Times New Roman" w:hAnsi="Times New Roman" w:cs="Times New Roman"/>
                <w:b/>
                <w:i/>
                <w:iCs/>
                <w:sz w:val="26"/>
                <w:szCs w:val="26"/>
              </w:rPr>
              <w:t>bổ</w:t>
            </w:r>
            <w:proofErr w:type="spellEnd"/>
            <w:r w:rsidRPr="00B8706C">
              <w:rPr>
                <w:rFonts w:ascii="Times New Roman" w:hAnsi="Times New Roman" w:cs="Times New Roman"/>
                <w:b/>
                <w:i/>
                <w:iCs/>
                <w:sz w:val="26"/>
                <w:szCs w:val="26"/>
              </w:rPr>
              <w:t xml:space="preserve"> sung </w:t>
            </w:r>
            <w:proofErr w:type="spellStart"/>
            <w:r w:rsidRPr="00B8706C">
              <w:rPr>
                <w:rFonts w:ascii="Times New Roman" w:hAnsi="Times New Roman" w:cs="Times New Roman"/>
                <w:b/>
                <w:i/>
                <w:iCs/>
                <w:sz w:val="26"/>
                <w:szCs w:val="26"/>
              </w:rPr>
              <w:t>theo</w:t>
            </w:r>
            <w:proofErr w:type="spellEnd"/>
            <w:r w:rsidRPr="00B8706C">
              <w:rPr>
                <w:rFonts w:ascii="Times New Roman" w:hAnsi="Times New Roman" w:cs="Times New Roman"/>
                <w:b/>
                <w:i/>
                <w:iCs/>
                <w:sz w:val="26"/>
                <w:szCs w:val="26"/>
              </w:rPr>
              <w:t xml:space="preserve"> </w:t>
            </w:r>
            <w:proofErr w:type="spellStart"/>
            <w:r w:rsidRPr="00B8706C">
              <w:rPr>
                <w:rFonts w:ascii="Times New Roman" w:hAnsi="Times New Roman" w:cs="Times New Roman"/>
                <w:b/>
                <w:i/>
                <w:iCs/>
                <w:sz w:val="26"/>
                <w:szCs w:val="26"/>
              </w:rPr>
              <w:t>đề</w:t>
            </w:r>
            <w:proofErr w:type="spellEnd"/>
            <w:r w:rsidRPr="00B8706C">
              <w:rPr>
                <w:rFonts w:ascii="Times New Roman" w:hAnsi="Times New Roman" w:cs="Times New Roman"/>
                <w:b/>
                <w:i/>
                <w:iCs/>
                <w:sz w:val="26"/>
                <w:szCs w:val="26"/>
              </w:rPr>
              <w:t xml:space="preserve"> </w:t>
            </w:r>
            <w:proofErr w:type="spellStart"/>
            <w:r w:rsidRPr="00B8706C">
              <w:rPr>
                <w:rFonts w:ascii="Times New Roman" w:hAnsi="Times New Roman" w:cs="Times New Roman"/>
                <w:b/>
                <w:i/>
                <w:iCs/>
                <w:sz w:val="26"/>
                <w:szCs w:val="26"/>
              </w:rPr>
              <w:t>nghị</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Lập</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Phiếu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từ</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chối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tiếp</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nhận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giải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quyết</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theo</w:t>
            </w:r>
            <w:proofErr w:type="spellEnd"/>
            <w:r w:rsidRPr="00B8706C">
              <w:rPr>
                <w:rFonts w:ascii="Times New Roman" w:hAnsi="Times New Roman" w:cs="Times New Roman"/>
                <w:sz w:val="26"/>
                <w:szCs w:val="26"/>
              </w:rPr>
              <w:t xml:space="preserve"> BM 03).</w:t>
            </w:r>
          </w:p>
        </w:tc>
      </w:tr>
      <w:tr w:rsidR="00536845" w:rsidRPr="00B8706C" w14:paraId="2A5509D5" w14:textId="77777777" w:rsidTr="000D2788">
        <w:trPr>
          <w:trHeight w:val="795"/>
        </w:trPr>
        <w:tc>
          <w:tcPr>
            <w:tcW w:w="964" w:type="dxa"/>
            <w:vAlign w:val="center"/>
          </w:tcPr>
          <w:p w14:paraId="1F63B3E1" w14:textId="19E86420" w:rsidR="00614F54" w:rsidRPr="00B8706C" w:rsidRDefault="00614F54" w:rsidP="00614F54">
            <w:pPr>
              <w:jc w:val="center"/>
              <w:rPr>
                <w:rFonts w:ascii="Times New Roman" w:hAnsi="Times New Roman" w:cs="Times New Roman"/>
                <w:sz w:val="26"/>
                <w:szCs w:val="26"/>
              </w:rPr>
            </w:pPr>
            <w:r w:rsidRPr="00B8706C">
              <w:rPr>
                <w:rFonts w:ascii="Times New Roman" w:hAnsi="Times New Roman" w:cs="Times New Roman"/>
                <w:sz w:val="26"/>
                <w:szCs w:val="26"/>
              </w:rPr>
              <w:lastRenderedPageBreak/>
              <w:t>B2</w:t>
            </w:r>
          </w:p>
        </w:tc>
        <w:tc>
          <w:tcPr>
            <w:tcW w:w="2317" w:type="dxa"/>
            <w:vAlign w:val="center"/>
          </w:tcPr>
          <w:p w14:paraId="4EF87F1A" w14:textId="0355F0B4" w:rsidR="00614F54" w:rsidRPr="00B8706C" w:rsidRDefault="00614F54" w:rsidP="00614F54">
            <w:pPr>
              <w:jc w:val="center"/>
              <w:rPr>
                <w:rFonts w:ascii="Times New Roman" w:hAnsi="Times New Roman" w:cs="Times New Roman"/>
                <w:sz w:val="26"/>
                <w:szCs w:val="26"/>
              </w:rPr>
            </w:pPr>
            <w:proofErr w:type="spellStart"/>
            <w:r w:rsidRPr="00B8706C">
              <w:rPr>
                <w:rFonts w:ascii="Times New Roman" w:hAnsi="Times New Roman" w:cs="Times New Roman"/>
                <w:b/>
                <w:sz w:val="26"/>
                <w:szCs w:val="26"/>
                <w:lang w:val="nl-NL"/>
              </w:rPr>
              <w:t>Tiếp</w:t>
            </w:r>
            <w:proofErr w:type="spellEnd"/>
            <w:r w:rsidRPr="00B8706C">
              <w:rPr>
                <w:rFonts w:ascii="Times New Roman" w:hAnsi="Times New Roman" w:cs="Times New Roman"/>
                <w:b/>
                <w:sz w:val="26"/>
                <w:szCs w:val="26"/>
                <w:lang w:val="nl-NL"/>
              </w:rPr>
              <w:t xml:space="preserve"> </w:t>
            </w:r>
            <w:proofErr w:type="spellStart"/>
            <w:r w:rsidRPr="00B8706C">
              <w:rPr>
                <w:rFonts w:ascii="Times New Roman" w:hAnsi="Times New Roman" w:cs="Times New Roman"/>
                <w:b/>
                <w:sz w:val="26"/>
                <w:szCs w:val="26"/>
                <w:lang w:val="nl-NL"/>
              </w:rPr>
              <w:t>nhận</w:t>
            </w:r>
            <w:proofErr w:type="spellEnd"/>
            <w:r w:rsidRPr="00B8706C">
              <w:rPr>
                <w:rFonts w:ascii="Times New Roman" w:hAnsi="Times New Roman" w:cs="Times New Roman"/>
                <w:b/>
                <w:sz w:val="26"/>
                <w:szCs w:val="26"/>
                <w:lang w:val="nl-NL"/>
              </w:rPr>
              <w:t xml:space="preserve"> </w:t>
            </w:r>
            <w:proofErr w:type="spellStart"/>
            <w:r w:rsidRPr="00B8706C">
              <w:rPr>
                <w:rFonts w:ascii="Times New Roman" w:hAnsi="Times New Roman" w:cs="Times New Roman"/>
                <w:b/>
                <w:sz w:val="26"/>
                <w:szCs w:val="26"/>
                <w:lang w:val="nl-NL"/>
              </w:rPr>
              <w:t>hồ</w:t>
            </w:r>
            <w:proofErr w:type="spellEnd"/>
            <w:r w:rsidRPr="00B8706C">
              <w:rPr>
                <w:rFonts w:ascii="Times New Roman" w:hAnsi="Times New Roman" w:cs="Times New Roman"/>
                <w:b/>
                <w:sz w:val="26"/>
                <w:szCs w:val="26"/>
                <w:lang w:val="nl-NL"/>
              </w:rPr>
              <w:t xml:space="preserve"> </w:t>
            </w:r>
            <w:proofErr w:type="spellStart"/>
            <w:r w:rsidRPr="00B8706C">
              <w:rPr>
                <w:rFonts w:ascii="Times New Roman" w:hAnsi="Times New Roman" w:cs="Times New Roman"/>
                <w:b/>
                <w:sz w:val="26"/>
                <w:szCs w:val="26"/>
                <w:lang w:val="nl-NL"/>
              </w:rPr>
              <w:t>sơ</w:t>
            </w:r>
            <w:proofErr w:type="spellEnd"/>
            <w:r w:rsidRPr="00B8706C">
              <w:rPr>
                <w:rFonts w:ascii="Times New Roman" w:hAnsi="Times New Roman" w:cs="Times New Roman"/>
                <w:b/>
                <w:sz w:val="26"/>
                <w:szCs w:val="26"/>
                <w:lang w:val="nl-NL"/>
              </w:rPr>
              <w:t xml:space="preserve"> </w:t>
            </w:r>
          </w:p>
        </w:tc>
        <w:tc>
          <w:tcPr>
            <w:tcW w:w="1324" w:type="dxa"/>
            <w:vAlign w:val="center"/>
          </w:tcPr>
          <w:p w14:paraId="2E30E369" w14:textId="12FFCB09" w:rsidR="00614F54" w:rsidRPr="00B8706C" w:rsidRDefault="00614F54" w:rsidP="00614F54">
            <w:pPr>
              <w:spacing w:before="20" w:after="20"/>
              <w:jc w:val="center"/>
              <w:rPr>
                <w:rFonts w:ascii="Times New Roman" w:hAnsi="Times New Roman" w:cs="Times New Roman"/>
                <w:sz w:val="26"/>
                <w:szCs w:val="26"/>
              </w:rPr>
            </w:pPr>
            <w:proofErr w:type="spellStart"/>
            <w:r w:rsidRPr="00B8706C">
              <w:rPr>
                <w:rFonts w:ascii="Times New Roman" w:hAnsi="Times New Roman" w:cs="Times New Roman"/>
                <w:sz w:val="26"/>
                <w:szCs w:val="26"/>
                <w:lang w:val="nl-NL"/>
              </w:rPr>
              <w:t>Bộ</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phận</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Một</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cửa</w:t>
            </w:r>
            <w:proofErr w:type="spellEnd"/>
          </w:p>
        </w:tc>
        <w:tc>
          <w:tcPr>
            <w:tcW w:w="1179" w:type="dxa"/>
            <w:vAlign w:val="center"/>
          </w:tcPr>
          <w:p w14:paraId="2490FA41" w14:textId="5CEEE00A" w:rsidR="00614F54" w:rsidRPr="00B8706C" w:rsidRDefault="000D3C99" w:rsidP="00614F54">
            <w:pPr>
              <w:spacing w:before="20" w:after="20"/>
              <w:jc w:val="center"/>
              <w:rPr>
                <w:rFonts w:ascii="Times New Roman" w:hAnsi="Times New Roman" w:cs="Times New Roman"/>
                <w:sz w:val="26"/>
                <w:szCs w:val="26"/>
              </w:rPr>
            </w:pPr>
            <w:r w:rsidRPr="00B8706C">
              <w:rPr>
                <w:rFonts w:ascii="Times New Roman" w:hAnsi="Times New Roman" w:cs="Times New Roman"/>
                <w:sz w:val="26"/>
                <w:szCs w:val="26"/>
                <w:lang w:val="nl-NL"/>
              </w:rPr>
              <w:t>0,5</w:t>
            </w:r>
            <w:r w:rsidR="00614F54" w:rsidRPr="00B8706C">
              <w:rPr>
                <w:rFonts w:ascii="Times New Roman" w:hAnsi="Times New Roman" w:cs="Times New Roman"/>
                <w:sz w:val="26"/>
                <w:szCs w:val="26"/>
                <w:lang w:val="nl-NL"/>
              </w:rPr>
              <w:t xml:space="preserve"> </w:t>
            </w:r>
            <w:proofErr w:type="spellStart"/>
            <w:r w:rsidR="00614F54" w:rsidRPr="00B8706C">
              <w:rPr>
                <w:rFonts w:ascii="Times New Roman" w:hAnsi="Times New Roman" w:cs="Times New Roman"/>
                <w:sz w:val="26"/>
                <w:szCs w:val="26"/>
                <w:lang w:val="nl-NL"/>
              </w:rPr>
              <w:t>ngày</w:t>
            </w:r>
            <w:proofErr w:type="spellEnd"/>
            <w:r w:rsidR="00614F54" w:rsidRPr="00B8706C">
              <w:rPr>
                <w:rFonts w:ascii="Times New Roman" w:hAnsi="Times New Roman" w:cs="Times New Roman"/>
                <w:sz w:val="26"/>
                <w:szCs w:val="26"/>
                <w:lang w:val="nl-NL"/>
              </w:rPr>
              <w:t xml:space="preserve"> </w:t>
            </w:r>
            <w:proofErr w:type="spellStart"/>
            <w:r w:rsidR="00614F54" w:rsidRPr="00B8706C">
              <w:rPr>
                <w:rFonts w:ascii="Times New Roman" w:hAnsi="Times New Roman" w:cs="Times New Roman"/>
                <w:sz w:val="26"/>
                <w:szCs w:val="26"/>
                <w:lang w:val="nl-NL"/>
              </w:rPr>
              <w:t>làm</w:t>
            </w:r>
            <w:proofErr w:type="spellEnd"/>
            <w:r w:rsidR="00614F54" w:rsidRPr="00B8706C">
              <w:rPr>
                <w:rFonts w:ascii="Times New Roman" w:hAnsi="Times New Roman" w:cs="Times New Roman"/>
                <w:sz w:val="26"/>
                <w:szCs w:val="26"/>
                <w:lang w:val="nl-NL"/>
              </w:rPr>
              <w:t xml:space="preserve"> </w:t>
            </w:r>
            <w:proofErr w:type="spellStart"/>
            <w:r w:rsidR="00614F54" w:rsidRPr="00B8706C">
              <w:rPr>
                <w:rFonts w:ascii="Times New Roman" w:hAnsi="Times New Roman" w:cs="Times New Roman"/>
                <w:sz w:val="26"/>
                <w:szCs w:val="26"/>
                <w:lang w:val="nl-NL"/>
              </w:rPr>
              <w:t>việc</w:t>
            </w:r>
            <w:proofErr w:type="spellEnd"/>
          </w:p>
        </w:tc>
        <w:tc>
          <w:tcPr>
            <w:tcW w:w="1590" w:type="dxa"/>
            <w:vAlign w:val="center"/>
          </w:tcPr>
          <w:p w14:paraId="3781D88A" w14:textId="77777777" w:rsidR="00A87B03" w:rsidRPr="00B8706C" w:rsidRDefault="00A87B03" w:rsidP="00A87B03">
            <w:pPr>
              <w:pStyle w:val="ListParagraph"/>
              <w:tabs>
                <w:tab w:val="left" w:pos="253"/>
              </w:tabs>
              <w:spacing w:before="20" w:after="20"/>
              <w:ind w:left="0"/>
              <w:jc w:val="center"/>
              <w:rPr>
                <w:sz w:val="26"/>
                <w:szCs w:val="26"/>
                <w:lang w:val="vi-VN"/>
              </w:rPr>
            </w:pPr>
            <w:r w:rsidRPr="00B8706C">
              <w:rPr>
                <w:sz w:val="26"/>
                <w:szCs w:val="26"/>
              </w:rPr>
              <w:t>Theo</w:t>
            </w:r>
            <w:r w:rsidRPr="00B8706C">
              <w:rPr>
                <w:sz w:val="26"/>
                <w:szCs w:val="26"/>
                <w:lang w:val="vi-VN"/>
              </w:rPr>
              <w:t xml:space="preserve"> </w:t>
            </w:r>
            <w:proofErr w:type="spellStart"/>
            <w:r w:rsidRPr="00B8706C">
              <w:rPr>
                <w:sz w:val="26"/>
                <w:szCs w:val="26"/>
              </w:rPr>
              <w:t>mục</w:t>
            </w:r>
            <w:proofErr w:type="spellEnd"/>
            <w:r w:rsidRPr="00B8706C">
              <w:rPr>
                <w:sz w:val="26"/>
                <w:szCs w:val="26"/>
              </w:rPr>
              <w:t xml:space="preserve"> </w:t>
            </w:r>
            <w:r w:rsidRPr="00B8706C">
              <w:rPr>
                <w:sz w:val="26"/>
                <w:szCs w:val="26"/>
                <w:lang w:val="vi-VN"/>
              </w:rPr>
              <w:t>I</w:t>
            </w:r>
          </w:p>
          <w:p w14:paraId="68DD518C" w14:textId="4192F206" w:rsidR="00614F54" w:rsidRPr="00B8706C" w:rsidRDefault="00A87B03" w:rsidP="00614F54">
            <w:pPr>
              <w:spacing w:before="20" w:after="20"/>
              <w:jc w:val="center"/>
              <w:rPr>
                <w:rFonts w:ascii="Times New Roman" w:hAnsi="Times New Roman" w:cs="Times New Roman"/>
                <w:sz w:val="26"/>
                <w:szCs w:val="26"/>
              </w:rPr>
            </w:pPr>
            <w:r w:rsidRPr="00B8706C">
              <w:rPr>
                <w:rFonts w:ascii="Times New Roman" w:hAnsi="Times New Roman" w:cs="Times New Roman"/>
                <w:sz w:val="26"/>
                <w:szCs w:val="26"/>
              </w:rPr>
              <w:t>BM 01</w:t>
            </w:r>
          </w:p>
        </w:tc>
        <w:tc>
          <w:tcPr>
            <w:tcW w:w="2610" w:type="dxa"/>
            <w:vAlign w:val="center"/>
          </w:tcPr>
          <w:p w14:paraId="51DA079B" w14:textId="77777777" w:rsidR="00536845" w:rsidRPr="00B8706C" w:rsidRDefault="00536845" w:rsidP="00536845">
            <w:pPr>
              <w:spacing w:before="60" w:after="60"/>
              <w:ind w:left="-12"/>
              <w:jc w:val="both"/>
              <w:rPr>
                <w:rStyle w:val="apple-converted-space"/>
                <w:rFonts w:ascii="Times New Roman" w:hAnsi="Times New Roman" w:cs="Times New Roman"/>
                <w:sz w:val="26"/>
                <w:szCs w:val="26"/>
              </w:rPr>
            </w:pPr>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Tiếp</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nhận</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trực</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tiếp</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hoặc</w:t>
            </w:r>
            <w:proofErr w:type="spellEnd"/>
            <w:r w:rsidRPr="00B8706C">
              <w:rPr>
                <w:rStyle w:val="apple-converted-space"/>
                <w:rFonts w:ascii="Times New Roman" w:hAnsi="Times New Roman" w:cs="Times New Roman"/>
                <w:sz w:val="26"/>
                <w:szCs w:val="26"/>
              </w:rPr>
              <w:t xml:space="preserve"> qua </w:t>
            </w:r>
            <w:proofErr w:type="spellStart"/>
            <w:r w:rsidRPr="00B8706C">
              <w:rPr>
                <w:rStyle w:val="apple-converted-space"/>
                <w:rFonts w:ascii="Times New Roman" w:hAnsi="Times New Roman" w:cs="Times New Roman"/>
                <w:sz w:val="26"/>
                <w:szCs w:val="26"/>
              </w:rPr>
              <w:t>đường</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bưu</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chính</w:t>
            </w:r>
            <w:proofErr w:type="spellEnd"/>
            <w:r w:rsidRPr="00B8706C">
              <w:rPr>
                <w:rStyle w:val="apple-converted-space"/>
                <w:rFonts w:ascii="Times New Roman" w:hAnsi="Times New Roman" w:cs="Times New Roman"/>
                <w:sz w:val="26"/>
                <w:szCs w:val="26"/>
              </w:rPr>
              <w:t xml:space="preserve">: Scan </w:t>
            </w:r>
            <w:proofErr w:type="spellStart"/>
            <w:r w:rsidRPr="00B8706C">
              <w:rPr>
                <w:rStyle w:val="apple-converted-space"/>
                <w:rFonts w:ascii="Times New Roman" w:hAnsi="Times New Roman" w:cs="Times New Roman"/>
                <w:sz w:val="26"/>
                <w:szCs w:val="26"/>
              </w:rPr>
              <w:t>và</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lưu</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trữ</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hồ</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sơ</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điện</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tử</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cập</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nhật</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vào</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Hệ</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thống</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Một</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cửa</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gửi</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cho</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công</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chức</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thụ</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lý</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hồ</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sơ</w:t>
            </w:r>
            <w:proofErr w:type="spellEnd"/>
            <w:r w:rsidRPr="00B8706C">
              <w:rPr>
                <w:rStyle w:val="apple-converted-space"/>
                <w:rFonts w:ascii="Times New Roman" w:hAnsi="Times New Roman" w:cs="Times New Roman"/>
                <w:sz w:val="26"/>
                <w:szCs w:val="26"/>
              </w:rPr>
              <w:t xml:space="preserve"> </w:t>
            </w:r>
          </w:p>
          <w:p w14:paraId="0D8E6212" w14:textId="3462A19F" w:rsidR="00614F54" w:rsidRPr="00B8706C" w:rsidRDefault="00536845" w:rsidP="00536845">
            <w:pPr>
              <w:jc w:val="both"/>
              <w:rPr>
                <w:rStyle w:val="apple-converted-space"/>
                <w:rFonts w:ascii="Times New Roman" w:hAnsi="Times New Roman" w:cs="Times New Roman"/>
                <w:sz w:val="26"/>
                <w:szCs w:val="26"/>
              </w:rPr>
            </w:pPr>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Tiếp</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nhận</w:t>
            </w:r>
            <w:proofErr w:type="spellEnd"/>
            <w:r w:rsidRPr="00B8706C">
              <w:rPr>
                <w:rStyle w:val="apple-converted-space"/>
                <w:rFonts w:ascii="Times New Roman" w:hAnsi="Times New Roman" w:cs="Times New Roman"/>
                <w:sz w:val="26"/>
                <w:szCs w:val="26"/>
              </w:rPr>
              <w:t xml:space="preserve"> qua </w:t>
            </w:r>
            <w:proofErr w:type="spellStart"/>
            <w:r w:rsidRPr="00B8706C">
              <w:rPr>
                <w:rStyle w:val="apple-converted-space"/>
                <w:rFonts w:ascii="Times New Roman" w:hAnsi="Times New Roman" w:cs="Times New Roman"/>
                <w:sz w:val="26"/>
                <w:szCs w:val="26"/>
              </w:rPr>
              <w:t>Cổng</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dịch</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vụ</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công</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Quốc</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gia</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chuyển</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hồ</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sơ</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gửi</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cho</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công</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chức</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thụ</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lý</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hồ</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sơ</w:t>
            </w:r>
            <w:proofErr w:type="spellEnd"/>
          </w:p>
        </w:tc>
      </w:tr>
      <w:tr w:rsidR="00536845" w:rsidRPr="00B8706C" w14:paraId="46AB3641" w14:textId="77777777" w:rsidTr="000D2788">
        <w:trPr>
          <w:trHeight w:val="1632"/>
        </w:trPr>
        <w:tc>
          <w:tcPr>
            <w:tcW w:w="964" w:type="dxa"/>
            <w:vAlign w:val="center"/>
          </w:tcPr>
          <w:p w14:paraId="0EC70427" w14:textId="77777777" w:rsidR="00614F54" w:rsidRPr="00B8706C" w:rsidRDefault="00614F54" w:rsidP="00614F54">
            <w:pPr>
              <w:jc w:val="center"/>
              <w:rPr>
                <w:rFonts w:ascii="Times New Roman" w:hAnsi="Times New Roman" w:cs="Times New Roman"/>
                <w:sz w:val="26"/>
                <w:szCs w:val="26"/>
              </w:rPr>
            </w:pPr>
            <w:r w:rsidRPr="00B8706C">
              <w:rPr>
                <w:rFonts w:ascii="Times New Roman" w:hAnsi="Times New Roman" w:cs="Times New Roman"/>
                <w:sz w:val="26"/>
                <w:szCs w:val="26"/>
              </w:rPr>
              <w:t>B3</w:t>
            </w:r>
          </w:p>
        </w:tc>
        <w:tc>
          <w:tcPr>
            <w:tcW w:w="2317" w:type="dxa"/>
            <w:vAlign w:val="center"/>
          </w:tcPr>
          <w:p w14:paraId="03F70471" w14:textId="77777777" w:rsidR="00614F54" w:rsidRPr="00B8706C" w:rsidRDefault="00614F54" w:rsidP="00614F54">
            <w:pPr>
              <w:jc w:val="center"/>
              <w:rPr>
                <w:rFonts w:ascii="Times New Roman" w:hAnsi="Times New Roman" w:cs="Times New Roman"/>
                <w:b/>
                <w:sz w:val="26"/>
                <w:szCs w:val="26"/>
              </w:rPr>
            </w:pPr>
            <w:proofErr w:type="spellStart"/>
            <w:r w:rsidRPr="00B8706C">
              <w:rPr>
                <w:rFonts w:ascii="Times New Roman" w:hAnsi="Times New Roman" w:cs="Times New Roman"/>
                <w:b/>
                <w:sz w:val="26"/>
                <w:szCs w:val="26"/>
              </w:rPr>
              <w:t>Kiểm</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tra</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tính</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hợp</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lệ</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của</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hồ</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sơ</w:t>
            </w:r>
            <w:proofErr w:type="spellEnd"/>
          </w:p>
        </w:tc>
        <w:tc>
          <w:tcPr>
            <w:tcW w:w="1324" w:type="dxa"/>
            <w:vAlign w:val="center"/>
          </w:tcPr>
          <w:p w14:paraId="36722656" w14:textId="77777777" w:rsidR="00614F54" w:rsidRPr="00B8706C" w:rsidRDefault="00614F54" w:rsidP="00614F54">
            <w:pPr>
              <w:spacing w:before="20" w:after="20"/>
              <w:jc w:val="center"/>
              <w:rPr>
                <w:rFonts w:ascii="Times New Roman" w:hAnsi="Times New Roman" w:cs="Times New Roman"/>
                <w:sz w:val="26"/>
                <w:szCs w:val="26"/>
              </w:rPr>
            </w:pPr>
            <w:proofErr w:type="spellStart"/>
            <w:r w:rsidRPr="00B8706C">
              <w:rPr>
                <w:rFonts w:ascii="Times New Roman" w:hAnsi="Times New Roman" w:cs="Times New Roman"/>
                <w:sz w:val="26"/>
                <w:szCs w:val="26"/>
              </w:rPr>
              <w:t>Công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chức</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thụ</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lý</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p>
        </w:tc>
        <w:tc>
          <w:tcPr>
            <w:tcW w:w="1179" w:type="dxa"/>
            <w:vAlign w:val="center"/>
          </w:tcPr>
          <w:p w14:paraId="54358F6D" w14:textId="3BFAB982" w:rsidR="00614F54" w:rsidRPr="00B8706C" w:rsidRDefault="00614F54" w:rsidP="00614F54">
            <w:pPr>
              <w:spacing w:before="20" w:after="20"/>
              <w:jc w:val="center"/>
              <w:rPr>
                <w:rFonts w:ascii="Times New Roman" w:hAnsi="Times New Roman" w:cs="Times New Roman"/>
                <w:sz w:val="26"/>
                <w:szCs w:val="26"/>
              </w:rPr>
            </w:pPr>
            <w:r w:rsidRPr="00B8706C">
              <w:rPr>
                <w:rFonts w:ascii="Times New Roman" w:hAnsi="Times New Roman" w:cs="Times New Roman"/>
                <w:sz w:val="26"/>
                <w:szCs w:val="26"/>
              </w:rPr>
              <w:t xml:space="preserve"> </w:t>
            </w:r>
            <w:r w:rsidR="000F2E8F" w:rsidRPr="00B8706C">
              <w:rPr>
                <w:rFonts w:ascii="Times New Roman" w:hAnsi="Times New Roman" w:cs="Times New Roman"/>
                <w:sz w:val="26"/>
                <w:szCs w:val="26"/>
              </w:rPr>
              <w:t>01</w:t>
            </w:r>
            <w:r w:rsidR="00844CF6"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ngày</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làm</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việc</w:t>
            </w:r>
            <w:proofErr w:type="spellEnd"/>
          </w:p>
        </w:tc>
        <w:tc>
          <w:tcPr>
            <w:tcW w:w="1590" w:type="dxa"/>
            <w:vAlign w:val="center"/>
          </w:tcPr>
          <w:p w14:paraId="1CFA6701" w14:textId="77777777" w:rsidR="00614F54" w:rsidRPr="00B8706C" w:rsidRDefault="00614F54" w:rsidP="00614F54">
            <w:pPr>
              <w:spacing w:before="20" w:after="20"/>
              <w:jc w:val="both"/>
              <w:rPr>
                <w:rFonts w:ascii="Times New Roman" w:hAnsi="Times New Roman" w:cs="Times New Roman"/>
                <w:sz w:val="26"/>
                <w:szCs w:val="26"/>
              </w:rPr>
            </w:pPr>
          </w:p>
          <w:p w14:paraId="165958BF" w14:textId="77777777" w:rsidR="00B05E64" w:rsidRPr="00B8706C" w:rsidRDefault="00B05E64" w:rsidP="00B05E64">
            <w:pPr>
              <w:jc w:val="center"/>
              <w:rPr>
                <w:rFonts w:ascii="Times New Roman" w:hAnsi="Times New Roman" w:cs="Times New Roman"/>
                <w:sz w:val="26"/>
                <w:szCs w:val="26"/>
                <w:lang w:val="vi-VN"/>
              </w:rPr>
            </w:pPr>
            <w:r w:rsidRPr="00B8706C">
              <w:rPr>
                <w:rFonts w:ascii="Times New Roman" w:hAnsi="Times New Roman" w:cs="Times New Roman"/>
                <w:sz w:val="26"/>
                <w:szCs w:val="26"/>
              </w:rPr>
              <w:t xml:space="preserve">Theo </w:t>
            </w:r>
            <w:proofErr w:type="spellStart"/>
            <w:r w:rsidRPr="00B8706C">
              <w:rPr>
                <w:rFonts w:ascii="Times New Roman" w:hAnsi="Times New Roman" w:cs="Times New Roman"/>
                <w:sz w:val="26"/>
                <w:szCs w:val="26"/>
              </w:rPr>
              <w:t>mục</w:t>
            </w:r>
            <w:proofErr w:type="spellEnd"/>
            <w:r w:rsidRPr="00B8706C">
              <w:rPr>
                <w:rFonts w:ascii="Times New Roman" w:hAnsi="Times New Roman" w:cs="Times New Roman"/>
                <w:sz w:val="26"/>
                <w:szCs w:val="26"/>
              </w:rPr>
              <w:t xml:space="preserve"> </w:t>
            </w:r>
            <w:r w:rsidRPr="00B8706C">
              <w:rPr>
                <w:rFonts w:ascii="Times New Roman" w:hAnsi="Times New Roman" w:cs="Times New Roman"/>
                <w:sz w:val="26"/>
                <w:szCs w:val="26"/>
                <w:lang w:val="vi-VN"/>
              </w:rPr>
              <w:t>I</w:t>
            </w:r>
          </w:p>
          <w:p w14:paraId="7CAE4949" w14:textId="39ABCB31" w:rsidR="00B05E64" w:rsidRPr="00B8706C" w:rsidRDefault="00B05E64" w:rsidP="00B05E64">
            <w:pPr>
              <w:jc w:val="center"/>
              <w:rPr>
                <w:rFonts w:ascii="Times New Roman" w:hAnsi="Times New Roman" w:cs="Times New Roman"/>
                <w:sz w:val="26"/>
                <w:szCs w:val="26"/>
                <w:lang w:val="en-US"/>
              </w:rPr>
            </w:pPr>
            <w:r w:rsidRPr="00B8706C">
              <w:rPr>
                <w:rFonts w:ascii="Times New Roman" w:hAnsi="Times New Roman" w:cs="Times New Roman"/>
                <w:sz w:val="26"/>
                <w:szCs w:val="26"/>
                <w:lang w:val="en-US"/>
              </w:rPr>
              <w:t>BM</w:t>
            </w:r>
            <w:r w:rsidRPr="00B8706C">
              <w:rPr>
                <w:rFonts w:ascii="Times New Roman" w:hAnsi="Times New Roman" w:cs="Times New Roman"/>
                <w:sz w:val="26"/>
                <w:szCs w:val="26"/>
                <w:lang w:val="vi-VN"/>
              </w:rPr>
              <w:t xml:space="preserve"> 01</w:t>
            </w:r>
          </w:p>
          <w:p w14:paraId="25CC2ECD" w14:textId="0E34B03A" w:rsidR="00614F54" w:rsidRPr="00B8706C" w:rsidRDefault="00614F54" w:rsidP="00772268">
            <w:pPr>
              <w:jc w:val="center"/>
              <w:rPr>
                <w:rFonts w:ascii="Times New Roman" w:hAnsi="Times New Roman" w:cs="Times New Roman"/>
                <w:sz w:val="26"/>
                <w:szCs w:val="26"/>
              </w:rPr>
            </w:pPr>
          </w:p>
        </w:tc>
        <w:tc>
          <w:tcPr>
            <w:tcW w:w="2610" w:type="dxa"/>
            <w:vAlign w:val="center"/>
          </w:tcPr>
          <w:p w14:paraId="4DD00DE3" w14:textId="77777777" w:rsidR="00B05E64" w:rsidRPr="00B8706C" w:rsidRDefault="00B05E64" w:rsidP="00B05E64">
            <w:pPr>
              <w:jc w:val="both"/>
              <w:rPr>
                <w:rFonts w:ascii="Times New Roman" w:hAnsi="Times New Roman" w:cs="Times New Roman"/>
                <w:sz w:val="26"/>
                <w:szCs w:val="26"/>
              </w:rPr>
            </w:pPr>
            <w:proofErr w:type="spellStart"/>
            <w:r w:rsidRPr="00B8706C">
              <w:rPr>
                <w:rStyle w:val="apple-converted-space"/>
                <w:rFonts w:ascii="Times New Roman" w:hAnsi="Times New Roman" w:cs="Times New Roman"/>
                <w:sz w:val="26"/>
                <w:szCs w:val="26"/>
              </w:rPr>
              <w:t>Công</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chức</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thụ</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lý</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hồ</w:t>
            </w:r>
            <w:proofErr w:type="spellEnd"/>
            <w:r w:rsidRPr="00B8706C">
              <w:rPr>
                <w:rStyle w:val="apple-converted-space"/>
                <w:rFonts w:ascii="Times New Roman" w:hAnsi="Times New Roman" w:cs="Times New Roman"/>
                <w:sz w:val="26"/>
                <w:szCs w:val="26"/>
              </w:rPr>
              <w:t xml:space="preserve"> </w:t>
            </w:r>
            <w:proofErr w:type="spellStart"/>
            <w:r w:rsidRPr="00B8706C">
              <w:rPr>
                <w:rStyle w:val="apple-converted-space"/>
                <w:rFonts w:ascii="Times New Roman" w:hAnsi="Times New Roman" w:cs="Times New Roman"/>
                <w:sz w:val="26"/>
                <w:szCs w:val="26"/>
              </w:rPr>
              <w:t>sơ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tiến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hành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kiểm</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tra</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tính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hợp</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lệ</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của</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r w:rsidRPr="00B8706C">
              <w:rPr>
                <w:rFonts w:ascii="Times New Roman" w:hAnsi="Times New Roman" w:cs="Times New Roman"/>
                <w:sz w:val="26"/>
                <w:szCs w:val="26"/>
              </w:rPr>
              <w:t>:</w:t>
            </w:r>
          </w:p>
          <w:p w14:paraId="41B1A2FE" w14:textId="77777777" w:rsidR="00B05E64" w:rsidRPr="00B8706C" w:rsidRDefault="00B05E64" w:rsidP="00B05E64">
            <w:pPr>
              <w:jc w:val="both"/>
              <w:rPr>
                <w:rFonts w:ascii="Times New Roman" w:hAnsi="Times New Roman" w:cs="Times New Roman"/>
                <w:i/>
                <w:sz w:val="26"/>
                <w:szCs w:val="26"/>
              </w:rPr>
            </w:pPr>
            <w:r w:rsidRPr="00B8706C">
              <w:rPr>
                <w:rFonts w:ascii="Times New Roman" w:hAnsi="Times New Roman" w:cs="Times New Roman"/>
                <w:bCs/>
                <w:i/>
                <w:sz w:val="26"/>
                <w:szCs w:val="26"/>
              </w:rPr>
              <w:t xml:space="preserve">a) </w:t>
            </w:r>
            <w:proofErr w:type="spellStart"/>
            <w:r w:rsidRPr="00B8706C">
              <w:rPr>
                <w:rFonts w:ascii="Times New Roman" w:hAnsi="Times New Roman" w:cs="Times New Roman"/>
                <w:bCs/>
                <w:i/>
                <w:sz w:val="26"/>
                <w:szCs w:val="26"/>
              </w:rPr>
              <w:t>Trường</w:t>
            </w:r>
            <w:proofErr w:type="spellEnd"/>
            <w:r w:rsidRPr="00B8706C">
              <w:rPr>
                <w:rFonts w:ascii="Times New Roman" w:hAnsi="Times New Roman" w:cs="Times New Roman"/>
                <w:bCs/>
                <w:i/>
                <w:sz w:val="26"/>
                <w:szCs w:val="26"/>
              </w:rPr>
              <w:t xml:space="preserve"> </w:t>
            </w:r>
            <w:proofErr w:type="spellStart"/>
            <w:r w:rsidRPr="00B8706C">
              <w:rPr>
                <w:rFonts w:ascii="Times New Roman" w:hAnsi="Times New Roman" w:cs="Times New Roman"/>
                <w:bCs/>
                <w:i/>
                <w:sz w:val="26"/>
                <w:szCs w:val="26"/>
              </w:rPr>
              <w:t>hợp</w:t>
            </w:r>
            <w:proofErr w:type="spellEnd"/>
            <w:r w:rsidRPr="00B8706C">
              <w:rPr>
                <w:rFonts w:ascii="Times New Roman" w:hAnsi="Times New Roman" w:cs="Times New Roman"/>
                <w:bCs/>
                <w:i/>
                <w:sz w:val="26"/>
                <w:szCs w:val="26"/>
              </w:rPr>
              <w:t xml:space="preserve"> </w:t>
            </w:r>
            <w:proofErr w:type="spellStart"/>
            <w:r w:rsidRPr="00B8706C">
              <w:rPr>
                <w:rFonts w:ascii="Times New Roman" w:hAnsi="Times New Roman" w:cs="Times New Roman"/>
                <w:bCs/>
                <w:i/>
                <w:sz w:val="26"/>
                <w:szCs w:val="26"/>
              </w:rPr>
              <w:t>hồ</w:t>
            </w:r>
            <w:proofErr w:type="spellEnd"/>
            <w:r w:rsidRPr="00B8706C">
              <w:rPr>
                <w:rFonts w:ascii="Times New Roman" w:hAnsi="Times New Roman" w:cs="Times New Roman"/>
                <w:bCs/>
                <w:i/>
                <w:sz w:val="26"/>
                <w:szCs w:val="26"/>
              </w:rPr>
              <w:t xml:space="preserve"> </w:t>
            </w:r>
            <w:proofErr w:type="spellStart"/>
            <w:r w:rsidRPr="00B8706C">
              <w:rPr>
                <w:rFonts w:ascii="Times New Roman" w:hAnsi="Times New Roman" w:cs="Times New Roman"/>
                <w:bCs/>
                <w:i/>
                <w:sz w:val="26"/>
                <w:szCs w:val="26"/>
              </w:rPr>
              <w:t>sơ</w:t>
            </w:r>
            <w:proofErr w:type="spellEnd"/>
            <w:r w:rsidRPr="00B8706C">
              <w:rPr>
                <w:rFonts w:ascii="Times New Roman" w:hAnsi="Times New Roman" w:cs="Times New Roman"/>
                <w:bCs/>
                <w:i/>
                <w:sz w:val="26"/>
                <w:szCs w:val="26"/>
              </w:rPr>
              <w:t xml:space="preserve"> </w:t>
            </w:r>
            <w:proofErr w:type="spellStart"/>
            <w:r w:rsidRPr="00B8706C">
              <w:rPr>
                <w:rFonts w:ascii="Times New Roman" w:hAnsi="Times New Roman" w:cs="Times New Roman"/>
                <w:bCs/>
                <w:i/>
                <w:sz w:val="26"/>
                <w:szCs w:val="26"/>
              </w:rPr>
              <w:t>chưa</w:t>
            </w:r>
            <w:proofErr w:type="spellEnd"/>
            <w:r w:rsidRPr="00B8706C">
              <w:rPr>
                <w:rFonts w:ascii="Times New Roman" w:hAnsi="Times New Roman" w:cs="Times New Roman"/>
                <w:bCs/>
                <w:i/>
                <w:sz w:val="26"/>
                <w:szCs w:val="26"/>
              </w:rPr>
              <w:t xml:space="preserve"> </w:t>
            </w:r>
            <w:proofErr w:type="spellStart"/>
            <w:r w:rsidRPr="00B8706C">
              <w:rPr>
                <w:rFonts w:ascii="Times New Roman" w:hAnsi="Times New Roman" w:cs="Times New Roman"/>
                <w:bCs/>
                <w:i/>
                <w:sz w:val="26"/>
                <w:szCs w:val="26"/>
              </w:rPr>
              <w:t>hợp</w:t>
            </w:r>
            <w:proofErr w:type="spellEnd"/>
            <w:r w:rsidRPr="00B8706C">
              <w:rPr>
                <w:rFonts w:ascii="Times New Roman" w:hAnsi="Times New Roman" w:cs="Times New Roman"/>
                <w:bCs/>
                <w:i/>
                <w:sz w:val="26"/>
                <w:szCs w:val="26"/>
              </w:rPr>
              <w:t xml:space="preserve"> </w:t>
            </w:r>
            <w:proofErr w:type="spellStart"/>
            <w:r w:rsidRPr="00B8706C">
              <w:rPr>
                <w:rFonts w:ascii="Times New Roman" w:hAnsi="Times New Roman" w:cs="Times New Roman"/>
                <w:bCs/>
                <w:i/>
                <w:sz w:val="26"/>
                <w:szCs w:val="26"/>
              </w:rPr>
              <w:t>lệ</w:t>
            </w:r>
            <w:proofErr w:type="spellEnd"/>
            <w:r w:rsidRPr="00B8706C">
              <w:rPr>
                <w:rFonts w:ascii="Times New Roman" w:hAnsi="Times New Roman" w:cs="Times New Roman"/>
                <w:bCs/>
                <w:i/>
                <w:sz w:val="26"/>
                <w:szCs w:val="26"/>
              </w:rPr>
              <w:t xml:space="preserve"> </w:t>
            </w:r>
            <w:proofErr w:type="spellStart"/>
            <w:r w:rsidRPr="00B8706C">
              <w:rPr>
                <w:rFonts w:ascii="Times New Roman" w:hAnsi="Times New Roman" w:cs="Times New Roman"/>
                <w:bCs/>
                <w:i/>
                <w:sz w:val="26"/>
                <w:szCs w:val="26"/>
              </w:rPr>
              <w:t>hoặc</w:t>
            </w:r>
            <w:proofErr w:type="spellEnd"/>
            <w:r w:rsidRPr="00B8706C">
              <w:rPr>
                <w:rFonts w:ascii="Times New Roman" w:hAnsi="Times New Roman" w:cs="Times New Roman"/>
                <w:bCs/>
                <w:i/>
                <w:sz w:val="26"/>
                <w:szCs w:val="26"/>
              </w:rPr>
              <w:t xml:space="preserve"> </w:t>
            </w:r>
            <w:proofErr w:type="spellStart"/>
            <w:r w:rsidRPr="00B8706C">
              <w:rPr>
                <w:rFonts w:ascii="Times New Roman" w:hAnsi="Times New Roman" w:cs="Times New Roman"/>
                <w:bCs/>
                <w:i/>
                <w:sz w:val="26"/>
                <w:szCs w:val="26"/>
              </w:rPr>
              <w:t>có</w:t>
            </w:r>
            <w:proofErr w:type="spellEnd"/>
            <w:r w:rsidRPr="00B8706C">
              <w:rPr>
                <w:rFonts w:ascii="Times New Roman" w:hAnsi="Times New Roman" w:cs="Times New Roman"/>
                <w:bCs/>
                <w:i/>
                <w:sz w:val="26"/>
                <w:szCs w:val="26"/>
              </w:rPr>
              <w:t xml:space="preserve"> </w:t>
            </w:r>
            <w:proofErr w:type="spellStart"/>
            <w:r w:rsidRPr="00B8706C">
              <w:rPr>
                <w:rFonts w:ascii="Times New Roman" w:hAnsi="Times New Roman" w:cs="Times New Roman"/>
                <w:bCs/>
                <w:i/>
                <w:sz w:val="26"/>
                <w:szCs w:val="26"/>
              </w:rPr>
              <w:t>nội</w:t>
            </w:r>
            <w:proofErr w:type="spellEnd"/>
            <w:r w:rsidRPr="00B8706C">
              <w:rPr>
                <w:rFonts w:ascii="Times New Roman" w:hAnsi="Times New Roman" w:cs="Times New Roman"/>
                <w:bCs/>
                <w:i/>
                <w:sz w:val="26"/>
                <w:szCs w:val="26"/>
              </w:rPr>
              <w:t xml:space="preserve"> dung </w:t>
            </w:r>
            <w:proofErr w:type="spellStart"/>
            <w:r w:rsidRPr="00B8706C">
              <w:rPr>
                <w:rFonts w:ascii="Times New Roman" w:hAnsi="Times New Roman" w:cs="Times New Roman"/>
                <w:bCs/>
                <w:i/>
                <w:sz w:val="26"/>
                <w:szCs w:val="26"/>
              </w:rPr>
              <w:t>cần</w:t>
            </w:r>
            <w:proofErr w:type="spellEnd"/>
            <w:r w:rsidRPr="00B8706C">
              <w:rPr>
                <w:rFonts w:ascii="Times New Roman" w:hAnsi="Times New Roman" w:cs="Times New Roman"/>
                <w:bCs/>
                <w:i/>
                <w:sz w:val="26"/>
                <w:szCs w:val="26"/>
              </w:rPr>
              <w:t xml:space="preserve"> </w:t>
            </w:r>
            <w:proofErr w:type="spellStart"/>
            <w:r w:rsidRPr="00B8706C">
              <w:rPr>
                <w:rFonts w:ascii="Times New Roman" w:hAnsi="Times New Roman" w:cs="Times New Roman"/>
                <w:bCs/>
                <w:i/>
                <w:sz w:val="26"/>
                <w:szCs w:val="26"/>
              </w:rPr>
              <w:t>sửa</w:t>
            </w:r>
            <w:proofErr w:type="spellEnd"/>
            <w:r w:rsidRPr="00B8706C">
              <w:rPr>
                <w:rFonts w:ascii="Times New Roman" w:hAnsi="Times New Roman" w:cs="Times New Roman"/>
                <w:bCs/>
                <w:i/>
                <w:sz w:val="26"/>
                <w:szCs w:val="26"/>
              </w:rPr>
              <w:t xml:space="preserve"> </w:t>
            </w:r>
            <w:proofErr w:type="spellStart"/>
            <w:r w:rsidRPr="00B8706C">
              <w:rPr>
                <w:rFonts w:ascii="Times New Roman" w:hAnsi="Times New Roman" w:cs="Times New Roman"/>
                <w:bCs/>
                <w:i/>
                <w:sz w:val="26"/>
                <w:szCs w:val="26"/>
              </w:rPr>
              <w:t>đổi</w:t>
            </w:r>
            <w:proofErr w:type="spellEnd"/>
            <w:r w:rsidRPr="00B8706C">
              <w:rPr>
                <w:rFonts w:ascii="Times New Roman" w:hAnsi="Times New Roman" w:cs="Times New Roman"/>
                <w:bCs/>
                <w:i/>
                <w:sz w:val="26"/>
                <w:szCs w:val="26"/>
              </w:rPr>
              <w:t xml:space="preserve">, </w:t>
            </w:r>
            <w:proofErr w:type="spellStart"/>
            <w:r w:rsidRPr="00B8706C">
              <w:rPr>
                <w:rFonts w:ascii="Times New Roman" w:hAnsi="Times New Roman" w:cs="Times New Roman"/>
                <w:bCs/>
                <w:i/>
                <w:sz w:val="26"/>
                <w:szCs w:val="26"/>
              </w:rPr>
              <w:t>bổ</w:t>
            </w:r>
            <w:proofErr w:type="spellEnd"/>
            <w:r w:rsidRPr="00B8706C">
              <w:rPr>
                <w:rFonts w:ascii="Times New Roman" w:hAnsi="Times New Roman" w:cs="Times New Roman"/>
                <w:bCs/>
                <w:i/>
                <w:sz w:val="26"/>
                <w:szCs w:val="26"/>
              </w:rPr>
              <w:t xml:space="preserve"> sung</w:t>
            </w:r>
            <w:r w:rsidRPr="00B8706C">
              <w:rPr>
                <w:rFonts w:ascii="Times New Roman" w:hAnsi="Times New Roman" w:cs="Times New Roman"/>
                <w:i/>
                <w:sz w:val="26"/>
                <w:szCs w:val="26"/>
              </w:rPr>
              <w:t xml:space="preserve">: </w:t>
            </w:r>
            <w:proofErr w:type="spellStart"/>
            <w:r w:rsidRPr="00B8706C">
              <w:rPr>
                <w:rFonts w:ascii="Times New Roman" w:hAnsi="Times New Roman" w:cs="Times New Roman"/>
                <w:i/>
                <w:sz w:val="26"/>
                <w:szCs w:val="26"/>
              </w:rPr>
              <w:t>chuyển</w:t>
            </w:r>
            <w:proofErr w:type="spellEnd"/>
            <w:r w:rsidRPr="00B8706C">
              <w:rPr>
                <w:rFonts w:ascii="Times New Roman" w:hAnsi="Times New Roman" w:cs="Times New Roman"/>
                <w:i/>
                <w:sz w:val="26"/>
                <w:szCs w:val="26"/>
              </w:rPr>
              <w:t xml:space="preserve"> sang </w:t>
            </w:r>
            <w:proofErr w:type="spellStart"/>
            <w:r w:rsidRPr="00B8706C">
              <w:rPr>
                <w:rFonts w:ascii="Times New Roman" w:hAnsi="Times New Roman" w:cs="Times New Roman"/>
                <w:i/>
                <w:sz w:val="26"/>
                <w:szCs w:val="26"/>
              </w:rPr>
              <w:t>bước</w:t>
            </w:r>
            <w:proofErr w:type="spellEnd"/>
            <w:r w:rsidRPr="00B8706C">
              <w:rPr>
                <w:rFonts w:ascii="Times New Roman" w:hAnsi="Times New Roman" w:cs="Times New Roman"/>
                <w:i/>
                <w:sz w:val="26"/>
                <w:szCs w:val="26"/>
              </w:rPr>
              <w:t xml:space="preserve"> </w:t>
            </w:r>
            <w:r w:rsidRPr="00B8706C">
              <w:rPr>
                <w:rFonts w:ascii="Times New Roman" w:hAnsi="Times New Roman" w:cs="Times New Roman"/>
                <w:b/>
                <w:i/>
                <w:sz w:val="26"/>
                <w:szCs w:val="26"/>
              </w:rPr>
              <w:t>B4.</w:t>
            </w:r>
          </w:p>
          <w:p w14:paraId="69824C04" w14:textId="6913486C" w:rsidR="00614F54" w:rsidRPr="00B8706C" w:rsidRDefault="00B05E64" w:rsidP="00B05E64">
            <w:pPr>
              <w:jc w:val="both"/>
              <w:rPr>
                <w:rFonts w:ascii="Times New Roman" w:hAnsi="Times New Roman" w:cs="Times New Roman"/>
                <w:b/>
                <w:sz w:val="26"/>
                <w:szCs w:val="26"/>
              </w:rPr>
            </w:pPr>
            <w:r w:rsidRPr="00B8706C">
              <w:rPr>
                <w:rFonts w:ascii="Times New Roman" w:hAnsi="Times New Roman" w:cs="Times New Roman"/>
                <w:sz w:val="26"/>
                <w:szCs w:val="26"/>
              </w:rPr>
              <w:t xml:space="preserve">b) </w:t>
            </w:r>
            <w:proofErr w:type="spellStart"/>
            <w:r w:rsidRPr="00B8706C">
              <w:rPr>
                <w:rFonts w:ascii="Times New Roman" w:hAnsi="Times New Roman" w:cs="Times New Roman"/>
                <w:i/>
                <w:sz w:val="26"/>
                <w:szCs w:val="26"/>
              </w:rPr>
              <w:t>Trường</w:t>
            </w:r>
            <w:proofErr w:type="spellEnd"/>
            <w:r w:rsidRPr="00B8706C">
              <w:rPr>
                <w:rFonts w:ascii="Times New Roman" w:hAnsi="Times New Roman" w:cs="Times New Roman"/>
                <w:i/>
                <w:sz w:val="26"/>
                <w:szCs w:val="26"/>
              </w:rPr>
              <w:t xml:space="preserve"> </w:t>
            </w:r>
            <w:proofErr w:type="spellStart"/>
            <w:r w:rsidRPr="00B8706C">
              <w:rPr>
                <w:rFonts w:ascii="Times New Roman" w:hAnsi="Times New Roman" w:cs="Times New Roman"/>
                <w:i/>
                <w:sz w:val="26"/>
                <w:szCs w:val="26"/>
              </w:rPr>
              <w:t>hợp</w:t>
            </w:r>
            <w:proofErr w:type="spellEnd"/>
            <w:r w:rsidRPr="00B8706C">
              <w:rPr>
                <w:rFonts w:ascii="Times New Roman" w:hAnsi="Times New Roman" w:cs="Times New Roman"/>
                <w:i/>
                <w:sz w:val="26"/>
                <w:szCs w:val="26"/>
              </w:rPr>
              <w:t xml:space="preserve"> </w:t>
            </w:r>
            <w:proofErr w:type="spellStart"/>
            <w:r w:rsidRPr="00B8706C">
              <w:rPr>
                <w:rFonts w:ascii="Times New Roman" w:hAnsi="Times New Roman" w:cs="Times New Roman"/>
                <w:i/>
                <w:sz w:val="26"/>
                <w:szCs w:val="26"/>
              </w:rPr>
              <w:t>hồ</w:t>
            </w:r>
            <w:proofErr w:type="spellEnd"/>
            <w:r w:rsidRPr="00B8706C">
              <w:rPr>
                <w:rFonts w:ascii="Times New Roman" w:hAnsi="Times New Roman" w:cs="Times New Roman"/>
                <w:i/>
                <w:sz w:val="26"/>
                <w:szCs w:val="26"/>
              </w:rPr>
              <w:t xml:space="preserve"> </w:t>
            </w:r>
            <w:proofErr w:type="spellStart"/>
            <w:r w:rsidRPr="00B8706C">
              <w:rPr>
                <w:rFonts w:ascii="Times New Roman" w:hAnsi="Times New Roman" w:cs="Times New Roman"/>
                <w:i/>
                <w:sz w:val="26"/>
                <w:szCs w:val="26"/>
              </w:rPr>
              <w:t>sơ</w:t>
            </w:r>
            <w:proofErr w:type="spellEnd"/>
            <w:r w:rsidRPr="00B8706C">
              <w:rPr>
                <w:rFonts w:ascii="Times New Roman" w:hAnsi="Times New Roman" w:cs="Times New Roman"/>
                <w:i/>
                <w:sz w:val="26"/>
                <w:szCs w:val="26"/>
              </w:rPr>
              <w:t xml:space="preserve"> </w:t>
            </w:r>
            <w:proofErr w:type="spellStart"/>
            <w:r w:rsidRPr="00B8706C">
              <w:rPr>
                <w:rFonts w:ascii="Times New Roman" w:hAnsi="Times New Roman" w:cs="Times New Roman"/>
                <w:i/>
                <w:sz w:val="26"/>
                <w:szCs w:val="26"/>
              </w:rPr>
              <w:t>hợp</w:t>
            </w:r>
            <w:proofErr w:type="spellEnd"/>
            <w:r w:rsidRPr="00B8706C">
              <w:rPr>
                <w:rFonts w:ascii="Times New Roman" w:hAnsi="Times New Roman" w:cs="Times New Roman"/>
                <w:i/>
                <w:sz w:val="26"/>
                <w:szCs w:val="26"/>
              </w:rPr>
              <w:t xml:space="preserve"> </w:t>
            </w:r>
            <w:proofErr w:type="spellStart"/>
            <w:r w:rsidRPr="00B8706C">
              <w:rPr>
                <w:rFonts w:ascii="Times New Roman" w:hAnsi="Times New Roman" w:cs="Times New Roman"/>
                <w:i/>
                <w:sz w:val="26"/>
                <w:szCs w:val="26"/>
              </w:rPr>
              <w:t>lệ</w:t>
            </w:r>
            <w:proofErr w:type="spellEnd"/>
            <w:r w:rsidRPr="00B8706C">
              <w:rPr>
                <w:rFonts w:ascii="Times New Roman" w:hAnsi="Times New Roman" w:cs="Times New Roman"/>
                <w:sz w:val="26"/>
                <w:szCs w:val="26"/>
              </w:rPr>
              <w:t>:</w:t>
            </w:r>
            <w:r w:rsidR="00D254EC" w:rsidRPr="00B8706C">
              <w:rPr>
                <w:rFonts w:ascii="Times New Roman" w:hAnsi="Times New Roman" w:cs="Times New Roman"/>
                <w:b/>
                <w:sz w:val="26"/>
                <w:szCs w:val="26"/>
              </w:rPr>
              <w:t xml:space="preserve"> </w:t>
            </w:r>
            <w:proofErr w:type="spellStart"/>
            <w:r w:rsidR="00D254EC" w:rsidRPr="00B8706C">
              <w:rPr>
                <w:rFonts w:ascii="Times New Roman" w:hAnsi="Times New Roman" w:cs="Times New Roman"/>
                <w:b/>
                <w:sz w:val="26"/>
                <w:szCs w:val="26"/>
              </w:rPr>
              <w:t>chuyển</w:t>
            </w:r>
            <w:proofErr w:type="spellEnd"/>
            <w:r w:rsidR="00D254EC" w:rsidRPr="00B8706C">
              <w:rPr>
                <w:rFonts w:ascii="Times New Roman" w:hAnsi="Times New Roman" w:cs="Times New Roman"/>
                <w:b/>
                <w:sz w:val="26"/>
                <w:szCs w:val="26"/>
              </w:rPr>
              <w:t xml:space="preserve"> sang </w:t>
            </w:r>
            <w:proofErr w:type="spellStart"/>
            <w:r w:rsidR="00D254EC" w:rsidRPr="00B8706C">
              <w:rPr>
                <w:rFonts w:ascii="Times New Roman" w:hAnsi="Times New Roman" w:cs="Times New Roman"/>
                <w:b/>
                <w:sz w:val="26"/>
                <w:szCs w:val="26"/>
              </w:rPr>
              <w:t>bước</w:t>
            </w:r>
            <w:proofErr w:type="spellEnd"/>
            <w:r w:rsidR="00D254EC" w:rsidRPr="00B8706C">
              <w:rPr>
                <w:rFonts w:ascii="Times New Roman" w:hAnsi="Times New Roman" w:cs="Times New Roman"/>
                <w:b/>
                <w:sz w:val="26"/>
                <w:szCs w:val="26"/>
              </w:rPr>
              <w:t xml:space="preserve"> B5.</w:t>
            </w:r>
          </w:p>
        </w:tc>
      </w:tr>
      <w:tr w:rsidR="00536845" w:rsidRPr="00B8706C" w14:paraId="2D4B0981" w14:textId="77777777" w:rsidTr="000D2788">
        <w:trPr>
          <w:trHeight w:val="736"/>
        </w:trPr>
        <w:tc>
          <w:tcPr>
            <w:tcW w:w="964" w:type="dxa"/>
            <w:vAlign w:val="center"/>
          </w:tcPr>
          <w:p w14:paraId="314D3EAB" w14:textId="77777777" w:rsidR="00246672" w:rsidRPr="00B8706C" w:rsidRDefault="00246672" w:rsidP="004C650B">
            <w:pPr>
              <w:jc w:val="center"/>
              <w:rPr>
                <w:rFonts w:ascii="Times New Roman" w:hAnsi="Times New Roman" w:cs="Times New Roman"/>
                <w:sz w:val="26"/>
                <w:szCs w:val="26"/>
              </w:rPr>
            </w:pPr>
            <w:r w:rsidRPr="00B8706C">
              <w:rPr>
                <w:rFonts w:ascii="Times New Roman" w:hAnsi="Times New Roman" w:cs="Times New Roman"/>
                <w:sz w:val="26"/>
                <w:szCs w:val="26"/>
              </w:rPr>
              <w:t>B4</w:t>
            </w:r>
          </w:p>
        </w:tc>
        <w:tc>
          <w:tcPr>
            <w:tcW w:w="9020" w:type="dxa"/>
            <w:gridSpan w:val="5"/>
            <w:vAlign w:val="center"/>
          </w:tcPr>
          <w:p w14:paraId="7B6A04E7" w14:textId="15CF265D" w:rsidR="00246672" w:rsidRPr="00B8706C" w:rsidRDefault="00246672" w:rsidP="00CD60F0">
            <w:pPr>
              <w:jc w:val="both"/>
              <w:rPr>
                <w:rFonts w:ascii="Times New Roman" w:hAnsi="Times New Roman" w:cs="Times New Roman"/>
                <w:sz w:val="26"/>
                <w:szCs w:val="26"/>
              </w:rPr>
            </w:pPr>
            <w:proofErr w:type="spellStart"/>
            <w:r w:rsidRPr="00B8706C">
              <w:rPr>
                <w:rFonts w:ascii="Times New Roman" w:hAnsi="Times New Roman" w:cs="Times New Roman"/>
                <w:b/>
                <w:bCs/>
                <w:i/>
                <w:sz w:val="26"/>
                <w:szCs w:val="26"/>
              </w:rPr>
              <w:t>Trường</w:t>
            </w:r>
            <w:proofErr w:type="spellEnd"/>
            <w:r w:rsidRPr="00B8706C">
              <w:rPr>
                <w:rFonts w:ascii="Times New Roman" w:hAnsi="Times New Roman" w:cs="Times New Roman"/>
                <w:b/>
                <w:bCs/>
                <w:i/>
                <w:sz w:val="26"/>
                <w:szCs w:val="26"/>
              </w:rPr>
              <w:t xml:space="preserve"> </w:t>
            </w:r>
            <w:proofErr w:type="spellStart"/>
            <w:r w:rsidRPr="00B8706C">
              <w:rPr>
                <w:rFonts w:ascii="Times New Roman" w:hAnsi="Times New Roman" w:cs="Times New Roman"/>
                <w:b/>
                <w:bCs/>
                <w:i/>
                <w:sz w:val="26"/>
                <w:szCs w:val="26"/>
              </w:rPr>
              <w:t>hợp</w:t>
            </w:r>
            <w:proofErr w:type="spellEnd"/>
            <w:r w:rsidRPr="00B8706C">
              <w:rPr>
                <w:rFonts w:ascii="Times New Roman" w:hAnsi="Times New Roman" w:cs="Times New Roman"/>
                <w:b/>
                <w:bCs/>
                <w:i/>
                <w:sz w:val="26"/>
                <w:szCs w:val="26"/>
              </w:rPr>
              <w:t xml:space="preserve"> </w:t>
            </w:r>
            <w:proofErr w:type="spellStart"/>
            <w:r w:rsidRPr="00B8706C">
              <w:rPr>
                <w:rFonts w:ascii="Times New Roman" w:hAnsi="Times New Roman" w:cs="Times New Roman"/>
                <w:b/>
                <w:bCs/>
                <w:i/>
                <w:sz w:val="26"/>
                <w:szCs w:val="26"/>
              </w:rPr>
              <w:t>hồ</w:t>
            </w:r>
            <w:proofErr w:type="spellEnd"/>
            <w:r w:rsidRPr="00B8706C">
              <w:rPr>
                <w:rFonts w:ascii="Times New Roman" w:hAnsi="Times New Roman" w:cs="Times New Roman"/>
                <w:b/>
                <w:bCs/>
                <w:i/>
                <w:sz w:val="26"/>
                <w:szCs w:val="26"/>
              </w:rPr>
              <w:t xml:space="preserve"> </w:t>
            </w:r>
            <w:proofErr w:type="spellStart"/>
            <w:r w:rsidRPr="00B8706C">
              <w:rPr>
                <w:rFonts w:ascii="Times New Roman" w:hAnsi="Times New Roman" w:cs="Times New Roman"/>
                <w:b/>
                <w:bCs/>
                <w:i/>
                <w:sz w:val="26"/>
                <w:szCs w:val="26"/>
              </w:rPr>
              <w:t>sơ</w:t>
            </w:r>
            <w:proofErr w:type="spellEnd"/>
            <w:r w:rsidRPr="00B8706C">
              <w:rPr>
                <w:rFonts w:ascii="Times New Roman" w:hAnsi="Times New Roman" w:cs="Times New Roman"/>
                <w:b/>
                <w:bCs/>
                <w:i/>
                <w:sz w:val="26"/>
                <w:szCs w:val="26"/>
              </w:rPr>
              <w:t xml:space="preserve"> </w:t>
            </w:r>
            <w:proofErr w:type="spellStart"/>
            <w:r w:rsidRPr="00B8706C">
              <w:rPr>
                <w:rFonts w:ascii="Times New Roman" w:hAnsi="Times New Roman" w:cs="Times New Roman"/>
                <w:b/>
                <w:bCs/>
                <w:i/>
                <w:sz w:val="26"/>
                <w:szCs w:val="26"/>
              </w:rPr>
              <w:t>chưa</w:t>
            </w:r>
            <w:proofErr w:type="spellEnd"/>
            <w:r w:rsidRPr="00B8706C">
              <w:rPr>
                <w:rFonts w:ascii="Times New Roman" w:hAnsi="Times New Roman" w:cs="Times New Roman"/>
                <w:b/>
                <w:bCs/>
                <w:i/>
                <w:sz w:val="26"/>
                <w:szCs w:val="26"/>
              </w:rPr>
              <w:t xml:space="preserve"> </w:t>
            </w:r>
            <w:proofErr w:type="spellStart"/>
            <w:r w:rsidRPr="00B8706C">
              <w:rPr>
                <w:rFonts w:ascii="Times New Roman" w:hAnsi="Times New Roman" w:cs="Times New Roman"/>
                <w:b/>
                <w:bCs/>
                <w:i/>
                <w:sz w:val="26"/>
                <w:szCs w:val="26"/>
              </w:rPr>
              <w:t>hợp</w:t>
            </w:r>
            <w:proofErr w:type="spellEnd"/>
            <w:r w:rsidRPr="00B8706C">
              <w:rPr>
                <w:rFonts w:ascii="Times New Roman" w:hAnsi="Times New Roman" w:cs="Times New Roman"/>
                <w:b/>
                <w:bCs/>
                <w:i/>
                <w:sz w:val="26"/>
                <w:szCs w:val="26"/>
              </w:rPr>
              <w:t xml:space="preserve"> </w:t>
            </w:r>
            <w:proofErr w:type="spellStart"/>
            <w:r w:rsidRPr="00B8706C">
              <w:rPr>
                <w:rFonts w:ascii="Times New Roman" w:hAnsi="Times New Roman" w:cs="Times New Roman"/>
                <w:b/>
                <w:bCs/>
                <w:i/>
                <w:sz w:val="26"/>
                <w:szCs w:val="26"/>
              </w:rPr>
              <w:t>lệ</w:t>
            </w:r>
            <w:proofErr w:type="spellEnd"/>
            <w:r w:rsidRPr="00B8706C">
              <w:rPr>
                <w:rFonts w:ascii="Times New Roman" w:hAnsi="Times New Roman" w:cs="Times New Roman"/>
                <w:b/>
                <w:bCs/>
                <w:i/>
                <w:sz w:val="26"/>
                <w:szCs w:val="26"/>
              </w:rPr>
              <w:t xml:space="preserve"> </w:t>
            </w:r>
            <w:proofErr w:type="spellStart"/>
            <w:r w:rsidRPr="00B8706C">
              <w:rPr>
                <w:rFonts w:ascii="Times New Roman" w:hAnsi="Times New Roman" w:cs="Times New Roman"/>
                <w:b/>
                <w:bCs/>
                <w:i/>
                <w:sz w:val="26"/>
                <w:szCs w:val="26"/>
              </w:rPr>
              <w:t>hoặc</w:t>
            </w:r>
            <w:proofErr w:type="spellEnd"/>
            <w:r w:rsidRPr="00B8706C">
              <w:rPr>
                <w:rFonts w:ascii="Times New Roman" w:hAnsi="Times New Roman" w:cs="Times New Roman"/>
                <w:b/>
                <w:bCs/>
                <w:i/>
                <w:sz w:val="26"/>
                <w:szCs w:val="26"/>
              </w:rPr>
              <w:t xml:space="preserve"> </w:t>
            </w:r>
            <w:proofErr w:type="spellStart"/>
            <w:r w:rsidRPr="00B8706C">
              <w:rPr>
                <w:rFonts w:ascii="Times New Roman" w:hAnsi="Times New Roman" w:cs="Times New Roman"/>
                <w:b/>
                <w:bCs/>
                <w:i/>
                <w:sz w:val="26"/>
                <w:szCs w:val="26"/>
              </w:rPr>
              <w:t>có</w:t>
            </w:r>
            <w:proofErr w:type="spellEnd"/>
            <w:r w:rsidRPr="00B8706C">
              <w:rPr>
                <w:rFonts w:ascii="Times New Roman" w:hAnsi="Times New Roman" w:cs="Times New Roman"/>
                <w:b/>
                <w:bCs/>
                <w:i/>
                <w:sz w:val="26"/>
                <w:szCs w:val="26"/>
              </w:rPr>
              <w:t xml:space="preserve"> </w:t>
            </w:r>
            <w:proofErr w:type="spellStart"/>
            <w:r w:rsidRPr="00B8706C">
              <w:rPr>
                <w:rFonts w:ascii="Times New Roman" w:hAnsi="Times New Roman" w:cs="Times New Roman"/>
                <w:b/>
                <w:bCs/>
                <w:i/>
                <w:sz w:val="26"/>
                <w:szCs w:val="26"/>
              </w:rPr>
              <w:t>nội</w:t>
            </w:r>
            <w:proofErr w:type="spellEnd"/>
            <w:r w:rsidRPr="00B8706C">
              <w:rPr>
                <w:rFonts w:ascii="Times New Roman" w:hAnsi="Times New Roman" w:cs="Times New Roman"/>
                <w:b/>
                <w:bCs/>
                <w:i/>
                <w:sz w:val="26"/>
                <w:szCs w:val="26"/>
              </w:rPr>
              <w:t xml:space="preserve"> dung </w:t>
            </w:r>
            <w:proofErr w:type="spellStart"/>
            <w:r w:rsidRPr="00B8706C">
              <w:rPr>
                <w:rFonts w:ascii="Times New Roman" w:hAnsi="Times New Roman" w:cs="Times New Roman"/>
                <w:b/>
                <w:bCs/>
                <w:i/>
                <w:sz w:val="26"/>
                <w:szCs w:val="26"/>
              </w:rPr>
              <w:t>cần</w:t>
            </w:r>
            <w:proofErr w:type="spellEnd"/>
            <w:r w:rsidRPr="00B8706C">
              <w:rPr>
                <w:rFonts w:ascii="Times New Roman" w:hAnsi="Times New Roman" w:cs="Times New Roman"/>
                <w:b/>
                <w:bCs/>
                <w:i/>
                <w:sz w:val="26"/>
                <w:szCs w:val="26"/>
              </w:rPr>
              <w:t xml:space="preserve"> </w:t>
            </w:r>
            <w:proofErr w:type="spellStart"/>
            <w:r w:rsidRPr="00B8706C">
              <w:rPr>
                <w:rFonts w:ascii="Times New Roman" w:hAnsi="Times New Roman" w:cs="Times New Roman"/>
                <w:b/>
                <w:bCs/>
                <w:i/>
                <w:sz w:val="26"/>
                <w:szCs w:val="26"/>
              </w:rPr>
              <w:t>sửa</w:t>
            </w:r>
            <w:proofErr w:type="spellEnd"/>
            <w:r w:rsidRPr="00B8706C">
              <w:rPr>
                <w:rFonts w:ascii="Times New Roman" w:hAnsi="Times New Roman" w:cs="Times New Roman"/>
                <w:b/>
                <w:bCs/>
                <w:i/>
                <w:sz w:val="26"/>
                <w:szCs w:val="26"/>
              </w:rPr>
              <w:t xml:space="preserve"> </w:t>
            </w:r>
            <w:proofErr w:type="spellStart"/>
            <w:r w:rsidRPr="00B8706C">
              <w:rPr>
                <w:rFonts w:ascii="Times New Roman" w:hAnsi="Times New Roman" w:cs="Times New Roman"/>
                <w:b/>
                <w:bCs/>
                <w:i/>
                <w:sz w:val="26"/>
                <w:szCs w:val="26"/>
              </w:rPr>
              <w:t>đổi</w:t>
            </w:r>
            <w:proofErr w:type="spellEnd"/>
            <w:r w:rsidRPr="00B8706C">
              <w:rPr>
                <w:rFonts w:ascii="Times New Roman" w:hAnsi="Times New Roman" w:cs="Times New Roman"/>
                <w:b/>
                <w:bCs/>
                <w:i/>
                <w:sz w:val="26"/>
                <w:szCs w:val="26"/>
              </w:rPr>
              <w:t xml:space="preserve">, </w:t>
            </w:r>
            <w:proofErr w:type="spellStart"/>
            <w:r w:rsidRPr="00B8706C">
              <w:rPr>
                <w:rFonts w:ascii="Times New Roman" w:hAnsi="Times New Roman" w:cs="Times New Roman"/>
                <w:b/>
                <w:bCs/>
                <w:i/>
                <w:sz w:val="26"/>
                <w:szCs w:val="26"/>
              </w:rPr>
              <w:t>bổ</w:t>
            </w:r>
            <w:proofErr w:type="spellEnd"/>
            <w:r w:rsidRPr="00B8706C">
              <w:rPr>
                <w:rFonts w:ascii="Times New Roman" w:hAnsi="Times New Roman" w:cs="Times New Roman"/>
                <w:b/>
                <w:bCs/>
                <w:i/>
                <w:sz w:val="26"/>
                <w:szCs w:val="26"/>
              </w:rPr>
              <w:t xml:space="preserve"> </w:t>
            </w:r>
            <w:r w:rsidR="00CD60F0" w:rsidRPr="00B8706C">
              <w:rPr>
                <w:rFonts w:ascii="Times New Roman" w:hAnsi="Times New Roman" w:cs="Times New Roman"/>
                <w:b/>
                <w:bCs/>
                <w:i/>
                <w:sz w:val="26"/>
                <w:szCs w:val="26"/>
              </w:rPr>
              <w:t>sung</w:t>
            </w:r>
          </w:p>
        </w:tc>
      </w:tr>
      <w:tr w:rsidR="00536845" w:rsidRPr="00B8706C" w14:paraId="0A258CCC" w14:textId="77777777" w:rsidTr="000D2788">
        <w:trPr>
          <w:trHeight w:val="1205"/>
        </w:trPr>
        <w:tc>
          <w:tcPr>
            <w:tcW w:w="964" w:type="dxa"/>
            <w:vAlign w:val="center"/>
          </w:tcPr>
          <w:p w14:paraId="32B86FCF" w14:textId="2FA5BADE" w:rsidR="00B05E64" w:rsidRPr="00B8706C" w:rsidRDefault="00B05E64" w:rsidP="00B05E64">
            <w:pPr>
              <w:jc w:val="center"/>
              <w:rPr>
                <w:rFonts w:ascii="Times New Roman" w:hAnsi="Times New Roman" w:cs="Times New Roman"/>
                <w:sz w:val="26"/>
                <w:szCs w:val="26"/>
              </w:rPr>
            </w:pPr>
            <w:r w:rsidRPr="00B8706C">
              <w:rPr>
                <w:rFonts w:ascii="Times New Roman" w:hAnsi="Times New Roman" w:cs="Times New Roman"/>
                <w:sz w:val="26"/>
                <w:szCs w:val="26"/>
              </w:rPr>
              <w:t>B4.1</w:t>
            </w:r>
          </w:p>
        </w:tc>
        <w:tc>
          <w:tcPr>
            <w:tcW w:w="2317" w:type="dxa"/>
            <w:vAlign w:val="center"/>
          </w:tcPr>
          <w:p w14:paraId="68A618C9" w14:textId="5A4FF967" w:rsidR="00B05E64" w:rsidRPr="00B8706C" w:rsidRDefault="00B05E64" w:rsidP="00B05E64">
            <w:pPr>
              <w:jc w:val="center"/>
              <w:rPr>
                <w:rFonts w:ascii="Times New Roman" w:hAnsi="Times New Roman" w:cs="Times New Roman"/>
                <w:b/>
                <w:sz w:val="26"/>
                <w:szCs w:val="26"/>
                <w:lang w:val="en-US"/>
              </w:rPr>
            </w:pPr>
            <w:proofErr w:type="spellStart"/>
            <w:r w:rsidRPr="00B8706C">
              <w:rPr>
                <w:rFonts w:ascii="Times New Roman" w:hAnsi="Times New Roman" w:cs="Times New Roman"/>
                <w:b/>
                <w:sz w:val="26"/>
                <w:szCs w:val="26"/>
              </w:rPr>
              <w:t>Đề</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xuất</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nội</w:t>
            </w:r>
            <w:proofErr w:type="spellEnd"/>
            <w:r w:rsidRPr="00B8706C">
              <w:rPr>
                <w:rFonts w:ascii="Times New Roman" w:hAnsi="Times New Roman" w:cs="Times New Roman"/>
                <w:b/>
                <w:sz w:val="26"/>
                <w:szCs w:val="26"/>
              </w:rPr>
              <w:t xml:space="preserve"> dung </w:t>
            </w:r>
            <w:proofErr w:type="spellStart"/>
            <w:r w:rsidRPr="00B8706C">
              <w:rPr>
                <w:rFonts w:ascii="Times New Roman" w:hAnsi="Times New Roman" w:cs="Times New Roman"/>
                <w:b/>
                <w:sz w:val="26"/>
                <w:szCs w:val="26"/>
              </w:rPr>
              <w:t>giải</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quyết</w:t>
            </w:r>
            <w:proofErr w:type="spellEnd"/>
          </w:p>
        </w:tc>
        <w:tc>
          <w:tcPr>
            <w:tcW w:w="1324" w:type="dxa"/>
            <w:vAlign w:val="center"/>
          </w:tcPr>
          <w:p w14:paraId="4711C6E3" w14:textId="491FD1F7" w:rsidR="00B05E64" w:rsidRPr="00B8706C" w:rsidRDefault="00B05E64" w:rsidP="00B05E64">
            <w:pPr>
              <w:jc w:val="center"/>
              <w:rPr>
                <w:rFonts w:ascii="Times New Roman" w:hAnsi="Times New Roman" w:cs="Times New Roman"/>
                <w:sz w:val="26"/>
                <w:szCs w:val="26"/>
              </w:rPr>
            </w:pPr>
            <w:proofErr w:type="spellStart"/>
            <w:r w:rsidRPr="00B8706C">
              <w:rPr>
                <w:rFonts w:ascii="Times New Roman" w:hAnsi="Times New Roman" w:cs="Times New Roman"/>
                <w:sz w:val="26"/>
                <w:szCs w:val="26"/>
              </w:rPr>
              <w:t>Công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chức</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thụ</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lý</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p>
        </w:tc>
        <w:tc>
          <w:tcPr>
            <w:tcW w:w="1179" w:type="dxa"/>
            <w:vAlign w:val="center"/>
          </w:tcPr>
          <w:p w14:paraId="1007D393" w14:textId="7C04BE09" w:rsidR="00B05E64" w:rsidRPr="00B8706C" w:rsidRDefault="000F2E8F" w:rsidP="00B05E64">
            <w:pPr>
              <w:jc w:val="center"/>
              <w:rPr>
                <w:rFonts w:ascii="Times New Roman" w:hAnsi="Times New Roman" w:cs="Times New Roman"/>
                <w:sz w:val="26"/>
                <w:szCs w:val="26"/>
              </w:rPr>
            </w:pPr>
            <w:r w:rsidRPr="00B8706C">
              <w:rPr>
                <w:rFonts w:ascii="Times New Roman" w:hAnsi="Times New Roman" w:cs="Times New Roman"/>
                <w:sz w:val="26"/>
                <w:szCs w:val="26"/>
              </w:rPr>
              <w:t>0,5</w:t>
            </w:r>
            <w:r w:rsidR="00B05E64" w:rsidRPr="00B8706C">
              <w:rPr>
                <w:rFonts w:ascii="Times New Roman" w:hAnsi="Times New Roman" w:cs="Times New Roman"/>
                <w:sz w:val="26"/>
                <w:szCs w:val="26"/>
              </w:rPr>
              <w:t xml:space="preserve"> </w:t>
            </w:r>
            <w:proofErr w:type="spellStart"/>
            <w:r w:rsidR="00B05E64" w:rsidRPr="00B8706C">
              <w:rPr>
                <w:rFonts w:ascii="Times New Roman" w:hAnsi="Times New Roman" w:cs="Times New Roman"/>
                <w:sz w:val="26"/>
                <w:szCs w:val="26"/>
              </w:rPr>
              <w:t>ngày</w:t>
            </w:r>
            <w:proofErr w:type="spellEnd"/>
            <w:r w:rsidR="00B05E64" w:rsidRPr="00B8706C">
              <w:rPr>
                <w:rFonts w:ascii="Times New Roman" w:hAnsi="Times New Roman" w:cs="Times New Roman"/>
                <w:sz w:val="26"/>
                <w:szCs w:val="26"/>
              </w:rPr>
              <w:t xml:space="preserve"> </w:t>
            </w:r>
            <w:proofErr w:type="spellStart"/>
            <w:r w:rsidR="00B05E64" w:rsidRPr="00B8706C">
              <w:rPr>
                <w:rFonts w:ascii="Times New Roman" w:hAnsi="Times New Roman" w:cs="Times New Roman"/>
                <w:sz w:val="26"/>
                <w:szCs w:val="26"/>
              </w:rPr>
              <w:t>làm</w:t>
            </w:r>
            <w:proofErr w:type="spellEnd"/>
            <w:r w:rsidR="00B05E64" w:rsidRPr="00B8706C">
              <w:rPr>
                <w:rFonts w:ascii="Times New Roman" w:hAnsi="Times New Roman" w:cs="Times New Roman"/>
                <w:sz w:val="26"/>
                <w:szCs w:val="26"/>
              </w:rPr>
              <w:t xml:space="preserve"> </w:t>
            </w:r>
            <w:proofErr w:type="spellStart"/>
            <w:r w:rsidR="00B05E64" w:rsidRPr="00B8706C">
              <w:rPr>
                <w:rFonts w:ascii="Times New Roman" w:hAnsi="Times New Roman" w:cs="Times New Roman"/>
                <w:sz w:val="26"/>
                <w:szCs w:val="26"/>
              </w:rPr>
              <w:t>việc</w:t>
            </w:r>
            <w:proofErr w:type="spellEnd"/>
          </w:p>
        </w:tc>
        <w:tc>
          <w:tcPr>
            <w:tcW w:w="1590" w:type="dxa"/>
            <w:vAlign w:val="center"/>
          </w:tcPr>
          <w:p w14:paraId="105C454F" w14:textId="77777777" w:rsidR="00FB3434" w:rsidRPr="00B8706C" w:rsidRDefault="00FB3434" w:rsidP="00FB3434">
            <w:pPr>
              <w:jc w:val="center"/>
              <w:rPr>
                <w:rFonts w:ascii="Times New Roman" w:hAnsi="Times New Roman" w:cs="Times New Roman"/>
                <w:sz w:val="26"/>
                <w:szCs w:val="26"/>
                <w:lang w:val="vi-VN"/>
              </w:rPr>
            </w:pPr>
            <w:r w:rsidRPr="00B8706C">
              <w:rPr>
                <w:rFonts w:ascii="Times New Roman" w:hAnsi="Times New Roman" w:cs="Times New Roman"/>
                <w:sz w:val="26"/>
                <w:szCs w:val="26"/>
              </w:rPr>
              <w:t xml:space="preserve">Theo </w:t>
            </w:r>
            <w:proofErr w:type="spellStart"/>
            <w:r w:rsidRPr="00B8706C">
              <w:rPr>
                <w:rFonts w:ascii="Times New Roman" w:hAnsi="Times New Roman" w:cs="Times New Roman"/>
                <w:sz w:val="26"/>
                <w:szCs w:val="26"/>
              </w:rPr>
              <w:t>mục</w:t>
            </w:r>
            <w:proofErr w:type="spellEnd"/>
            <w:r w:rsidRPr="00B8706C">
              <w:rPr>
                <w:rFonts w:ascii="Times New Roman" w:hAnsi="Times New Roman" w:cs="Times New Roman"/>
                <w:sz w:val="26"/>
                <w:szCs w:val="26"/>
              </w:rPr>
              <w:t xml:space="preserve"> </w:t>
            </w:r>
            <w:r w:rsidRPr="00B8706C">
              <w:rPr>
                <w:rFonts w:ascii="Times New Roman" w:hAnsi="Times New Roman" w:cs="Times New Roman"/>
                <w:sz w:val="26"/>
                <w:szCs w:val="26"/>
                <w:lang w:val="vi-VN"/>
              </w:rPr>
              <w:t>I</w:t>
            </w:r>
          </w:p>
          <w:p w14:paraId="3EDB9B66" w14:textId="77777777" w:rsidR="00FB3434" w:rsidRPr="00B8706C" w:rsidRDefault="00FB3434" w:rsidP="00FB3434">
            <w:pPr>
              <w:jc w:val="center"/>
              <w:rPr>
                <w:rFonts w:ascii="Times New Roman" w:hAnsi="Times New Roman" w:cs="Times New Roman"/>
                <w:sz w:val="26"/>
                <w:szCs w:val="26"/>
                <w:lang w:val="en-US"/>
              </w:rPr>
            </w:pPr>
            <w:r w:rsidRPr="00B8706C">
              <w:rPr>
                <w:rFonts w:ascii="Times New Roman" w:hAnsi="Times New Roman" w:cs="Times New Roman"/>
                <w:sz w:val="26"/>
                <w:szCs w:val="26"/>
                <w:lang w:val="en-US"/>
              </w:rPr>
              <w:t>BM</w:t>
            </w:r>
            <w:r w:rsidRPr="00B8706C">
              <w:rPr>
                <w:rFonts w:ascii="Times New Roman" w:hAnsi="Times New Roman" w:cs="Times New Roman"/>
                <w:sz w:val="26"/>
                <w:szCs w:val="26"/>
                <w:lang w:val="vi-VN"/>
              </w:rPr>
              <w:t xml:space="preserve"> 01</w:t>
            </w:r>
            <w:r w:rsidRPr="00B8706C">
              <w:rPr>
                <w:rFonts w:ascii="Times New Roman" w:hAnsi="Times New Roman" w:cs="Times New Roman"/>
                <w:sz w:val="26"/>
                <w:szCs w:val="26"/>
                <w:lang w:val="en-US"/>
              </w:rPr>
              <w:t>/</w:t>
            </w:r>
          </w:p>
          <w:p w14:paraId="09E57EA3" w14:textId="77777777" w:rsidR="00FB3434" w:rsidRPr="00B8706C" w:rsidRDefault="00FB3434" w:rsidP="00FB3434">
            <w:pPr>
              <w:jc w:val="center"/>
              <w:rPr>
                <w:rFonts w:ascii="Times New Roman" w:hAnsi="Times New Roman" w:cs="Times New Roman"/>
                <w:sz w:val="26"/>
                <w:szCs w:val="26"/>
                <w:lang w:val="en-US"/>
              </w:rPr>
            </w:pPr>
            <w:proofErr w:type="spellStart"/>
            <w:r w:rsidRPr="00B8706C">
              <w:rPr>
                <w:rFonts w:ascii="Times New Roman" w:hAnsi="Times New Roman" w:cs="Times New Roman"/>
                <w:sz w:val="26"/>
                <w:szCs w:val="26"/>
              </w:rPr>
              <w:t>Dự</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thảo</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thông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báo</w:t>
            </w:r>
            <w:proofErr w:type="spellEnd"/>
            <w:r w:rsidRPr="00B8706C">
              <w:rPr>
                <w:rFonts w:ascii="Times New Roman" w:hAnsi="Times New Roman" w:cs="Times New Roman"/>
                <w:sz w:val="26"/>
                <w:szCs w:val="26"/>
              </w:rPr>
              <w:t xml:space="preserve"> </w:t>
            </w:r>
          </w:p>
          <w:p w14:paraId="4437D9E1" w14:textId="77777777" w:rsidR="00FB3434" w:rsidRPr="00B8706C" w:rsidRDefault="00FB3434" w:rsidP="00FB3434">
            <w:pPr>
              <w:jc w:val="center"/>
              <w:rPr>
                <w:rFonts w:ascii="Times New Roman" w:hAnsi="Times New Roman" w:cs="Times New Roman"/>
                <w:sz w:val="26"/>
                <w:szCs w:val="26"/>
                <w:lang w:val="en-US"/>
              </w:rPr>
            </w:pPr>
            <w:proofErr w:type="spellStart"/>
            <w:r w:rsidRPr="00B8706C">
              <w:rPr>
                <w:rFonts w:ascii="Times New Roman" w:hAnsi="Times New Roman" w:cs="Times New Roman"/>
                <w:sz w:val="26"/>
                <w:szCs w:val="26"/>
                <w:lang w:val="en-US"/>
              </w:rPr>
              <w:lastRenderedPageBreak/>
              <w:t>Yêu</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cầu</w:t>
            </w:r>
            <w:proofErr w:type="spellEnd"/>
            <w:r w:rsidRPr="00B8706C">
              <w:rPr>
                <w:rFonts w:ascii="Times New Roman" w:hAnsi="Times New Roman" w:cs="Times New Roman"/>
                <w:sz w:val="26"/>
                <w:szCs w:val="26"/>
                <w:lang w:val="en-US"/>
              </w:rPr>
              <w:t xml:space="preserve"> </w:t>
            </w:r>
          </w:p>
          <w:p w14:paraId="0A112A07" w14:textId="2F368963" w:rsidR="00EA02E8" w:rsidRPr="00B8706C" w:rsidRDefault="0059028B" w:rsidP="0059028B">
            <w:pPr>
              <w:jc w:val="center"/>
              <w:rPr>
                <w:rFonts w:ascii="Times New Roman" w:hAnsi="Times New Roman" w:cs="Times New Roman"/>
                <w:sz w:val="26"/>
                <w:szCs w:val="26"/>
                <w:lang w:val="en-US"/>
              </w:rPr>
            </w:pPr>
            <w:proofErr w:type="spellStart"/>
            <w:r w:rsidRPr="00B8706C">
              <w:rPr>
                <w:rFonts w:ascii="Times New Roman" w:hAnsi="Times New Roman" w:cs="Times New Roman"/>
                <w:sz w:val="26"/>
                <w:szCs w:val="26"/>
                <w:lang w:val="en-US"/>
              </w:rPr>
              <w:t>bổ</w:t>
            </w:r>
            <w:proofErr w:type="spellEnd"/>
            <w:r w:rsidRPr="00B8706C">
              <w:rPr>
                <w:rFonts w:ascii="Times New Roman" w:hAnsi="Times New Roman" w:cs="Times New Roman"/>
                <w:sz w:val="26"/>
                <w:szCs w:val="26"/>
                <w:lang w:val="en-US"/>
              </w:rPr>
              <w:t xml:space="preserve"> sung</w:t>
            </w:r>
          </w:p>
          <w:p w14:paraId="174C7177" w14:textId="5C3BE837" w:rsidR="00B05E64" w:rsidRPr="00B8706C" w:rsidRDefault="00B05E64" w:rsidP="00B05E64">
            <w:pPr>
              <w:jc w:val="center"/>
              <w:rPr>
                <w:rFonts w:ascii="Times New Roman" w:hAnsi="Times New Roman" w:cs="Times New Roman"/>
                <w:sz w:val="26"/>
                <w:szCs w:val="26"/>
                <w:lang w:val="vi-VN"/>
              </w:rPr>
            </w:pPr>
          </w:p>
        </w:tc>
        <w:tc>
          <w:tcPr>
            <w:tcW w:w="2610" w:type="dxa"/>
            <w:vAlign w:val="center"/>
          </w:tcPr>
          <w:p w14:paraId="4368F88B" w14:textId="42E8F1CB" w:rsidR="0059028B" w:rsidRPr="00B8706C" w:rsidRDefault="00B05E64" w:rsidP="0059028B">
            <w:pPr>
              <w:spacing w:before="60" w:after="60"/>
              <w:jc w:val="both"/>
              <w:rPr>
                <w:rFonts w:ascii="Times New Roman" w:hAnsi="Times New Roman" w:cs="Times New Roman"/>
                <w:sz w:val="26"/>
                <w:szCs w:val="26"/>
                <w:lang w:val="en-US"/>
              </w:rPr>
            </w:pPr>
            <w:r w:rsidRPr="00B8706C">
              <w:rPr>
                <w:rFonts w:ascii="Times New Roman" w:hAnsi="Times New Roman" w:cs="Times New Roman"/>
                <w:sz w:val="26"/>
                <w:szCs w:val="26"/>
              </w:rPr>
              <w:lastRenderedPageBreak/>
              <w:t xml:space="preserve"> </w:t>
            </w:r>
          </w:p>
          <w:p w14:paraId="6AA9AB82" w14:textId="7FA52193" w:rsidR="00B05E64" w:rsidRPr="00B8706C" w:rsidRDefault="0059028B" w:rsidP="0059028B">
            <w:pPr>
              <w:spacing w:before="60" w:after="60"/>
              <w:jc w:val="both"/>
              <w:rPr>
                <w:rFonts w:ascii="Times New Roman" w:hAnsi="Times New Roman" w:cs="Times New Roman"/>
                <w:sz w:val="26"/>
                <w:szCs w:val="26"/>
                <w:lang w:val="en-US"/>
              </w:rPr>
            </w:pPr>
            <w:proofErr w:type="spellStart"/>
            <w:r w:rsidRPr="00B8706C">
              <w:rPr>
                <w:rFonts w:ascii="Times New Roman" w:hAnsi="Times New Roman" w:cs="Times New Roman"/>
                <w:sz w:val="26"/>
                <w:szCs w:val="26"/>
                <w:lang w:val="en-US"/>
              </w:rPr>
              <w:t>D</w:t>
            </w:r>
            <w:r w:rsidR="00B05E64" w:rsidRPr="00B8706C">
              <w:rPr>
                <w:rFonts w:ascii="Times New Roman" w:hAnsi="Times New Roman" w:cs="Times New Roman"/>
                <w:sz w:val="26"/>
                <w:szCs w:val="26"/>
                <w:lang w:val="en-US"/>
              </w:rPr>
              <w:t>ự</w:t>
            </w:r>
            <w:proofErr w:type="spellEnd"/>
            <w:r w:rsidR="00B05E64" w:rsidRPr="00B8706C">
              <w:rPr>
                <w:rFonts w:ascii="Times New Roman" w:hAnsi="Times New Roman" w:cs="Times New Roman"/>
                <w:sz w:val="26"/>
                <w:szCs w:val="26"/>
                <w:lang w:val="en-US"/>
              </w:rPr>
              <w:t xml:space="preserve"> </w:t>
            </w:r>
            <w:proofErr w:type="spellStart"/>
            <w:r w:rsidR="00B05E64" w:rsidRPr="00B8706C">
              <w:rPr>
                <w:rFonts w:ascii="Times New Roman" w:hAnsi="Times New Roman" w:cs="Times New Roman"/>
                <w:sz w:val="26"/>
                <w:szCs w:val="26"/>
                <w:lang w:val="en-US"/>
              </w:rPr>
              <w:t>thảo</w:t>
            </w:r>
            <w:proofErr w:type="spellEnd"/>
            <w:r w:rsidR="00B05E64" w:rsidRPr="00B8706C">
              <w:rPr>
                <w:rFonts w:ascii="Times New Roman" w:hAnsi="Times New Roman" w:cs="Times New Roman"/>
                <w:sz w:val="26"/>
                <w:szCs w:val="26"/>
                <w:lang w:val="en-US"/>
              </w:rPr>
              <w:t xml:space="preserve"> </w:t>
            </w:r>
            <w:proofErr w:type="spellStart"/>
            <w:r w:rsidR="00B05E64" w:rsidRPr="00B8706C">
              <w:rPr>
                <w:rFonts w:ascii="Times New Roman" w:hAnsi="Times New Roman" w:cs="Times New Roman"/>
                <w:sz w:val="26"/>
                <w:szCs w:val="26"/>
                <w:lang w:val="en-US"/>
              </w:rPr>
              <w:t>thông</w:t>
            </w:r>
            <w:proofErr w:type="spellEnd"/>
            <w:r w:rsidR="00B05E64" w:rsidRPr="00B8706C">
              <w:rPr>
                <w:rFonts w:ascii="Times New Roman" w:hAnsi="Times New Roman" w:cs="Times New Roman"/>
                <w:sz w:val="26"/>
                <w:szCs w:val="26"/>
                <w:lang w:val="en-US"/>
              </w:rPr>
              <w:t xml:space="preserve"> </w:t>
            </w:r>
            <w:proofErr w:type="spellStart"/>
            <w:r w:rsidR="00B05E64" w:rsidRPr="00B8706C">
              <w:rPr>
                <w:rFonts w:ascii="Times New Roman" w:hAnsi="Times New Roman" w:cs="Times New Roman"/>
                <w:sz w:val="26"/>
                <w:szCs w:val="26"/>
                <w:lang w:val="en-US"/>
              </w:rPr>
              <w:t>báo</w:t>
            </w:r>
            <w:proofErr w:type="spellEnd"/>
            <w:r w:rsidR="00B05E64" w:rsidRPr="00B8706C">
              <w:rPr>
                <w:rFonts w:ascii="Times New Roman" w:hAnsi="Times New Roman" w:cs="Times New Roman"/>
                <w:sz w:val="26"/>
                <w:szCs w:val="26"/>
                <w:lang w:val="en-US"/>
              </w:rPr>
              <w:t xml:space="preserve"> </w:t>
            </w:r>
            <w:proofErr w:type="spellStart"/>
            <w:r w:rsidR="00B05E64" w:rsidRPr="00B8706C">
              <w:rPr>
                <w:rFonts w:ascii="Times New Roman" w:hAnsi="Times New Roman" w:cs="Times New Roman"/>
                <w:sz w:val="26"/>
                <w:szCs w:val="26"/>
              </w:rPr>
              <w:t>yêu</w:t>
            </w:r>
            <w:proofErr w:type="spellEnd"/>
            <w:r w:rsidR="00B05E64" w:rsidRPr="00B8706C">
              <w:rPr>
                <w:rFonts w:ascii="Times New Roman" w:hAnsi="Times New Roman" w:cs="Times New Roman"/>
                <w:sz w:val="26"/>
                <w:szCs w:val="26"/>
              </w:rPr>
              <w:t xml:space="preserve"> </w:t>
            </w:r>
            <w:proofErr w:type="spellStart"/>
            <w:r w:rsidR="00B05E64" w:rsidRPr="00B8706C">
              <w:rPr>
                <w:rFonts w:ascii="Times New Roman" w:hAnsi="Times New Roman" w:cs="Times New Roman"/>
                <w:sz w:val="26"/>
                <w:szCs w:val="26"/>
              </w:rPr>
              <w:t>cầu</w:t>
            </w:r>
            <w:proofErr w:type="spellEnd"/>
            <w:r w:rsidR="00B05E64" w:rsidRPr="00B8706C">
              <w:rPr>
                <w:rFonts w:ascii="Times New Roman" w:hAnsi="Times New Roman" w:cs="Times New Roman"/>
                <w:sz w:val="26"/>
                <w:szCs w:val="26"/>
              </w:rPr>
              <w:t xml:space="preserve"> </w:t>
            </w:r>
            <w:r w:rsidR="00B05E64" w:rsidRPr="00B8706C">
              <w:rPr>
                <w:rFonts w:ascii="Times New Roman" w:hAnsi="Times New Roman" w:cs="Times New Roman"/>
                <w:sz w:val="26"/>
                <w:szCs w:val="26"/>
                <w:lang w:val="vi-VN"/>
              </w:rPr>
              <w:t xml:space="preserve">sửa đổi, bổ sung </w:t>
            </w:r>
            <w:proofErr w:type="spellStart"/>
            <w:r w:rsidR="00B05E64" w:rsidRPr="00B8706C">
              <w:rPr>
                <w:rFonts w:ascii="Times New Roman" w:hAnsi="Times New Roman" w:cs="Times New Roman"/>
                <w:sz w:val="26"/>
                <w:szCs w:val="26"/>
                <w:lang w:val="en-US"/>
              </w:rPr>
              <w:t>hồ</w:t>
            </w:r>
            <w:proofErr w:type="spellEnd"/>
            <w:r w:rsidR="00B05E64" w:rsidRPr="00B8706C">
              <w:rPr>
                <w:rFonts w:ascii="Times New Roman" w:hAnsi="Times New Roman" w:cs="Times New Roman"/>
                <w:sz w:val="26"/>
                <w:szCs w:val="26"/>
                <w:lang w:val="en-US"/>
              </w:rPr>
              <w:t xml:space="preserve"> </w:t>
            </w:r>
            <w:proofErr w:type="spellStart"/>
            <w:r w:rsidR="00B05E64" w:rsidRPr="00B8706C">
              <w:rPr>
                <w:rFonts w:ascii="Times New Roman" w:hAnsi="Times New Roman" w:cs="Times New Roman"/>
                <w:sz w:val="26"/>
                <w:szCs w:val="26"/>
                <w:lang w:val="en-US"/>
              </w:rPr>
              <w:t>sơ</w:t>
            </w:r>
            <w:proofErr w:type="spellEnd"/>
            <w:r w:rsidR="00B05E64" w:rsidRPr="00B8706C">
              <w:rPr>
                <w:rFonts w:ascii="Times New Roman" w:hAnsi="Times New Roman" w:cs="Times New Roman"/>
                <w:sz w:val="26"/>
                <w:szCs w:val="26"/>
                <w:lang w:val="en-US"/>
              </w:rPr>
              <w:t xml:space="preserve"> </w:t>
            </w:r>
            <w:r w:rsidR="00B05E64" w:rsidRPr="00B8706C">
              <w:rPr>
                <w:rFonts w:ascii="Times New Roman" w:hAnsi="Times New Roman" w:cs="Times New Roman"/>
                <w:sz w:val="26"/>
                <w:szCs w:val="26"/>
                <w:lang w:val="vi-VN"/>
              </w:rPr>
              <w:t xml:space="preserve">và thời hạn sửa đổi, </w:t>
            </w:r>
            <w:r w:rsidR="00B05E64" w:rsidRPr="00B8706C">
              <w:rPr>
                <w:rFonts w:ascii="Times New Roman" w:hAnsi="Times New Roman" w:cs="Times New Roman"/>
                <w:sz w:val="26"/>
                <w:szCs w:val="26"/>
                <w:lang w:val="vi-VN"/>
              </w:rPr>
              <w:lastRenderedPageBreak/>
              <w:t>bổ sung hồ sơ</w:t>
            </w:r>
            <w:r w:rsidR="00B05E64" w:rsidRPr="00B8706C">
              <w:rPr>
                <w:rFonts w:ascii="Times New Roman" w:hAnsi="Times New Roman" w:cs="Times New Roman"/>
                <w:sz w:val="26"/>
                <w:szCs w:val="26"/>
                <w:lang w:val="en-US"/>
              </w:rPr>
              <w:t xml:space="preserve"> </w:t>
            </w:r>
            <w:r w:rsidR="00B05E64" w:rsidRPr="00B8706C">
              <w:rPr>
                <w:rFonts w:ascii="Times New Roman" w:hAnsi="Times New Roman" w:cs="Times New Roman"/>
                <w:sz w:val="26"/>
                <w:szCs w:val="26"/>
                <w:lang w:val="vi-VN"/>
              </w:rPr>
              <w:t>sơ</w:t>
            </w:r>
            <w:r w:rsidR="00B05E64" w:rsidRPr="00B8706C">
              <w:rPr>
                <w:rFonts w:ascii="Times New Roman" w:hAnsi="Times New Roman" w:cs="Times New Roman"/>
                <w:sz w:val="26"/>
                <w:szCs w:val="26"/>
                <w:lang w:val="en-US"/>
              </w:rPr>
              <w:t xml:space="preserve"> </w:t>
            </w:r>
            <w:r w:rsidR="00B05E64" w:rsidRPr="00B8706C">
              <w:rPr>
                <w:rFonts w:ascii="Times New Roman" w:hAnsi="Times New Roman" w:cs="Times New Roman"/>
                <w:sz w:val="26"/>
                <w:szCs w:val="26"/>
                <w:lang w:val="vi-VN"/>
              </w:rPr>
              <w:t>(thời gian</w:t>
            </w:r>
            <w:r w:rsidR="00B05E64" w:rsidRPr="00B8706C">
              <w:rPr>
                <w:rFonts w:ascii="Times New Roman" w:hAnsi="Times New Roman" w:cs="Times New Roman"/>
                <w:sz w:val="26"/>
                <w:szCs w:val="26"/>
                <w:lang w:val="en-US"/>
              </w:rPr>
              <w:t xml:space="preserve"> </w:t>
            </w:r>
            <w:proofErr w:type="spellStart"/>
            <w:r w:rsidR="00B05E64" w:rsidRPr="00B8706C">
              <w:rPr>
                <w:rFonts w:ascii="Times New Roman" w:hAnsi="Times New Roman" w:cs="Times New Roman"/>
                <w:sz w:val="26"/>
                <w:szCs w:val="26"/>
                <w:lang w:val="en-US"/>
              </w:rPr>
              <w:t>tổ</w:t>
            </w:r>
            <w:proofErr w:type="spellEnd"/>
            <w:r w:rsidR="00B05E64" w:rsidRPr="00B8706C">
              <w:rPr>
                <w:rFonts w:ascii="Times New Roman" w:hAnsi="Times New Roman" w:cs="Times New Roman"/>
                <w:sz w:val="26"/>
                <w:szCs w:val="26"/>
                <w:lang w:val="en-US"/>
              </w:rPr>
              <w:t xml:space="preserve"> </w:t>
            </w:r>
            <w:proofErr w:type="spellStart"/>
            <w:r w:rsidR="00B05E64" w:rsidRPr="00B8706C">
              <w:rPr>
                <w:rFonts w:ascii="Times New Roman" w:hAnsi="Times New Roman" w:cs="Times New Roman"/>
                <w:sz w:val="26"/>
                <w:szCs w:val="26"/>
                <w:lang w:val="en-US"/>
              </w:rPr>
              <w:t>chức</w:t>
            </w:r>
            <w:proofErr w:type="spellEnd"/>
            <w:r w:rsidR="00B05E64" w:rsidRPr="00B8706C">
              <w:rPr>
                <w:rFonts w:ascii="Times New Roman" w:hAnsi="Times New Roman" w:cs="Times New Roman"/>
                <w:sz w:val="26"/>
                <w:szCs w:val="26"/>
                <w:lang w:val="en-US"/>
              </w:rPr>
              <w:t xml:space="preserve">, </w:t>
            </w:r>
            <w:proofErr w:type="spellStart"/>
            <w:r w:rsidR="00B05E64" w:rsidRPr="00B8706C">
              <w:rPr>
                <w:rFonts w:ascii="Times New Roman" w:hAnsi="Times New Roman" w:cs="Times New Roman"/>
                <w:sz w:val="26"/>
                <w:szCs w:val="26"/>
                <w:lang w:val="en-US"/>
              </w:rPr>
              <w:t>cá</w:t>
            </w:r>
            <w:proofErr w:type="spellEnd"/>
            <w:r w:rsidR="00B05E64" w:rsidRPr="00B8706C">
              <w:rPr>
                <w:rFonts w:ascii="Times New Roman" w:hAnsi="Times New Roman" w:cs="Times New Roman"/>
                <w:sz w:val="26"/>
                <w:szCs w:val="26"/>
                <w:lang w:val="en-US"/>
              </w:rPr>
              <w:t xml:space="preserve"> </w:t>
            </w:r>
            <w:proofErr w:type="spellStart"/>
            <w:r w:rsidR="00B05E64" w:rsidRPr="00B8706C">
              <w:rPr>
                <w:rFonts w:ascii="Times New Roman" w:hAnsi="Times New Roman" w:cs="Times New Roman"/>
                <w:sz w:val="26"/>
                <w:szCs w:val="26"/>
                <w:lang w:val="en-US"/>
              </w:rPr>
              <w:t>nhân</w:t>
            </w:r>
            <w:proofErr w:type="spellEnd"/>
            <w:r w:rsidR="00B05E64" w:rsidRPr="00B8706C">
              <w:rPr>
                <w:rFonts w:ascii="Times New Roman" w:hAnsi="Times New Roman" w:cs="Times New Roman"/>
                <w:sz w:val="26"/>
                <w:szCs w:val="26"/>
                <w:lang w:val="vi-VN"/>
              </w:rPr>
              <w:t xml:space="preserve"> bổ sung hồ sơ không tính vào thời gian giải quyết hồ sơ)</w:t>
            </w:r>
          </w:p>
        </w:tc>
      </w:tr>
      <w:tr w:rsidR="00536845" w:rsidRPr="00B8706C" w14:paraId="44FB52B9" w14:textId="77777777" w:rsidTr="000D2788">
        <w:trPr>
          <w:trHeight w:val="827"/>
        </w:trPr>
        <w:tc>
          <w:tcPr>
            <w:tcW w:w="964" w:type="dxa"/>
            <w:vAlign w:val="center"/>
          </w:tcPr>
          <w:p w14:paraId="5D97172B" w14:textId="7E370184" w:rsidR="00B05E64" w:rsidRPr="00B8706C" w:rsidRDefault="00B05E64" w:rsidP="00B05E64">
            <w:pPr>
              <w:jc w:val="center"/>
              <w:rPr>
                <w:rFonts w:ascii="Times New Roman" w:hAnsi="Times New Roman" w:cs="Times New Roman"/>
                <w:sz w:val="26"/>
                <w:szCs w:val="26"/>
              </w:rPr>
            </w:pPr>
            <w:r w:rsidRPr="00B8706C">
              <w:rPr>
                <w:rFonts w:ascii="Times New Roman" w:hAnsi="Times New Roman" w:cs="Times New Roman"/>
                <w:sz w:val="26"/>
                <w:szCs w:val="26"/>
              </w:rPr>
              <w:lastRenderedPageBreak/>
              <w:t>B4.2</w:t>
            </w:r>
          </w:p>
        </w:tc>
        <w:tc>
          <w:tcPr>
            <w:tcW w:w="2317" w:type="dxa"/>
            <w:vAlign w:val="center"/>
          </w:tcPr>
          <w:p w14:paraId="0860BB25" w14:textId="46C0AAE7" w:rsidR="00B05E64" w:rsidRPr="00B8706C" w:rsidRDefault="00B05E64" w:rsidP="00B05E64">
            <w:pPr>
              <w:jc w:val="center"/>
              <w:rPr>
                <w:rFonts w:ascii="Times New Roman" w:hAnsi="Times New Roman" w:cs="Times New Roman"/>
                <w:b/>
                <w:sz w:val="26"/>
                <w:szCs w:val="26"/>
                <w:lang w:val="en-US"/>
              </w:rPr>
            </w:pPr>
            <w:proofErr w:type="spellStart"/>
            <w:r w:rsidRPr="00B8706C">
              <w:rPr>
                <w:rFonts w:ascii="Times New Roman" w:hAnsi="Times New Roman" w:cs="Times New Roman"/>
                <w:b/>
                <w:sz w:val="26"/>
                <w:szCs w:val="26"/>
                <w:lang w:val="en-US"/>
              </w:rPr>
              <w:t>Xem</w:t>
            </w:r>
            <w:proofErr w:type="spellEnd"/>
            <w:r w:rsidRPr="00B8706C">
              <w:rPr>
                <w:rFonts w:ascii="Times New Roman" w:hAnsi="Times New Roman" w:cs="Times New Roman"/>
                <w:b/>
                <w:sz w:val="26"/>
                <w:szCs w:val="26"/>
                <w:lang w:val="en-US"/>
              </w:rPr>
              <w:t xml:space="preserve"> </w:t>
            </w:r>
            <w:proofErr w:type="spellStart"/>
            <w:r w:rsidRPr="00B8706C">
              <w:rPr>
                <w:rFonts w:ascii="Times New Roman" w:hAnsi="Times New Roman" w:cs="Times New Roman"/>
                <w:b/>
                <w:sz w:val="26"/>
                <w:szCs w:val="26"/>
                <w:lang w:val="en-US"/>
              </w:rPr>
              <w:t>xét</w:t>
            </w:r>
            <w:proofErr w:type="spellEnd"/>
            <w:r w:rsidRPr="00B8706C">
              <w:rPr>
                <w:rFonts w:ascii="Times New Roman" w:hAnsi="Times New Roman" w:cs="Times New Roman"/>
                <w:b/>
                <w:sz w:val="26"/>
                <w:szCs w:val="26"/>
                <w:lang w:val="en-US"/>
              </w:rPr>
              <w:t xml:space="preserve">, </w:t>
            </w:r>
            <w:proofErr w:type="spellStart"/>
            <w:r w:rsidRPr="00B8706C">
              <w:rPr>
                <w:rFonts w:ascii="Times New Roman" w:hAnsi="Times New Roman" w:cs="Times New Roman"/>
                <w:b/>
                <w:sz w:val="26"/>
                <w:szCs w:val="26"/>
                <w:lang w:val="en-US"/>
              </w:rPr>
              <w:t>trình</w:t>
            </w:r>
            <w:proofErr w:type="spellEnd"/>
            <w:r w:rsidRPr="00B8706C">
              <w:rPr>
                <w:rFonts w:ascii="Times New Roman" w:hAnsi="Times New Roman" w:cs="Times New Roman"/>
                <w:b/>
                <w:sz w:val="26"/>
                <w:szCs w:val="26"/>
                <w:lang w:val="en-US"/>
              </w:rPr>
              <w:t xml:space="preserve"> </w:t>
            </w:r>
            <w:proofErr w:type="spellStart"/>
            <w:r w:rsidRPr="00B8706C">
              <w:rPr>
                <w:rFonts w:ascii="Times New Roman" w:hAnsi="Times New Roman" w:cs="Times New Roman"/>
                <w:b/>
                <w:sz w:val="26"/>
                <w:szCs w:val="26"/>
                <w:lang w:val="en-US"/>
              </w:rPr>
              <w:t>ký</w:t>
            </w:r>
            <w:proofErr w:type="spellEnd"/>
          </w:p>
        </w:tc>
        <w:tc>
          <w:tcPr>
            <w:tcW w:w="1324" w:type="dxa"/>
            <w:vAlign w:val="center"/>
          </w:tcPr>
          <w:p w14:paraId="5CEA32AA" w14:textId="77777777" w:rsidR="00B05E64" w:rsidRPr="00B8706C" w:rsidRDefault="00B05E64" w:rsidP="00B05E64">
            <w:pPr>
              <w:jc w:val="center"/>
              <w:rPr>
                <w:rFonts w:ascii="Times New Roman" w:hAnsi="Times New Roman" w:cs="Times New Roman"/>
                <w:sz w:val="26"/>
                <w:szCs w:val="26"/>
              </w:rPr>
            </w:pPr>
            <w:proofErr w:type="spellStart"/>
            <w:r w:rsidRPr="00B8706C">
              <w:rPr>
                <w:rFonts w:ascii="Times New Roman" w:hAnsi="Times New Roman" w:cs="Times New Roman"/>
                <w:sz w:val="26"/>
                <w:szCs w:val="26"/>
              </w:rPr>
              <w:t>Lãnh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đạo</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phòng</w:t>
            </w:r>
            <w:proofErr w:type="spellEnd"/>
          </w:p>
          <w:p w14:paraId="01F82AD9" w14:textId="21CEC9D6" w:rsidR="00B03EBF" w:rsidRPr="00B8706C" w:rsidRDefault="00B03EBF" w:rsidP="00B05E64">
            <w:pPr>
              <w:jc w:val="center"/>
              <w:rPr>
                <w:rFonts w:ascii="Times New Roman" w:hAnsi="Times New Roman" w:cs="Times New Roman"/>
                <w:sz w:val="26"/>
                <w:szCs w:val="26"/>
                <w:lang w:val="nl-NL"/>
              </w:rPr>
            </w:pPr>
            <w:proofErr w:type="spellStart"/>
            <w:r w:rsidRPr="00B8706C">
              <w:rPr>
                <w:rFonts w:ascii="Times New Roman" w:hAnsi="Times New Roman" w:cs="Times New Roman"/>
                <w:sz w:val="26"/>
                <w:szCs w:val="26"/>
              </w:rPr>
              <w:t>Chuyên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môn</w:t>
            </w:r>
            <w:proofErr w:type="spellEnd"/>
          </w:p>
        </w:tc>
        <w:tc>
          <w:tcPr>
            <w:tcW w:w="1179" w:type="dxa"/>
            <w:vAlign w:val="center"/>
          </w:tcPr>
          <w:p w14:paraId="71E63315" w14:textId="77777777" w:rsidR="00B34AC1" w:rsidRPr="00DA19D6" w:rsidRDefault="00B34AC1" w:rsidP="00B34AC1">
            <w:pPr>
              <w:spacing w:before="20" w:after="20"/>
              <w:jc w:val="center"/>
              <w:rPr>
                <w:rFonts w:ascii="Times New Roman" w:hAnsi="Times New Roman" w:cs="Times New Roman"/>
                <w:sz w:val="26"/>
                <w:szCs w:val="26"/>
                <w:lang w:val="vi-VN"/>
              </w:rPr>
            </w:pPr>
            <w:r>
              <w:rPr>
                <w:rFonts w:ascii="Times New Roman" w:hAnsi="Times New Roman" w:cs="Times New Roman"/>
                <w:sz w:val="26"/>
                <w:szCs w:val="26"/>
                <w:lang w:val="vi-VN"/>
              </w:rPr>
              <w:t>02 giờ làm việc</w:t>
            </w:r>
          </w:p>
          <w:p w14:paraId="28908759" w14:textId="0B590A20" w:rsidR="00B05E64" w:rsidRPr="00B8706C" w:rsidRDefault="00B05E64" w:rsidP="00B05E64">
            <w:pPr>
              <w:jc w:val="center"/>
              <w:rPr>
                <w:rFonts w:ascii="Times New Roman" w:hAnsi="Times New Roman" w:cs="Times New Roman"/>
                <w:sz w:val="26"/>
                <w:szCs w:val="26"/>
              </w:rPr>
            </w:pPr>
          </w:p>
        </w:tc>
        <w:tc>
          <w:tcPr>
            <w:tcW w:w="1590" w:type="dxa"/>
            <w:vAlign w:val="center"/>
          </w:tcPr>
          <w:p w14:paraId="162CDD92" w14:textId="77777777" w:rsidR="00B05E64" w:rsidRPr="00B8706C" w:rsidRDefault="00B05E64" w:rsidP="00B05E64">
            <w:pPr>
              <w:spacing w:before="20" w:after="20"/>
              <w:jc w:val="both"/>
              <w:rPr>
                <w:rFonts w:ascii="Times New Roman" w:hAnsi="Times New Roman" w:cs="Times New Roman"/>
                <w:sz w:val="26"/>
                <w:szCs w:val="26"/>
              </w:rPr>
            </w:pPr>
          </w:p>
          <w:p w14:paraId="4D0B7D54" w14:textId="77777777" w:rsidR="003A54FD" w:rsidRPr="00B8706C" w:rsidRDefault="003A54FD" w:rsidP="003A54FD">
            <w:pPr>
              <w:jc w:val="center"/>
              <w:rPr>
                <w:rFonts w:ascii="Times New Roman" w:hAnsi="Times New Roman" w:cs="Times New Roman"/>
                <w:sz w:val="26"/>
                <w:szCs w:val="26"/>
                <w:lang w:val="vi-VN"/>
              </w:rPr>
            </w:pPr>
            <w:r w:rsidRPr="00B8706C">
              <w:rPr>
                <w:rFonts w:ascii="Times New Roman" w:hAnsi="Times New Roman" w:cs="Times New Roman"/>
                <w:sz w:val="26"/>
                <w:szCs w:val="26"/>
              </w:rPr>
              <w:t xml:space="preserve">Theo </w:t>
            </w:r>
            <w:proofErr w:type="spellStart"/>
            <w:r w:rsidRPr="00B8706C">
              <w:rPr>
                <w:rFonts w:ascii="Times New Roman" w:hAnsi="Times New Roman" w:cs="Times New Roman"/>
                <w:sz w:val="26"/>
                <w:szCs w:val="26"/>
              </w:rPr>
              <w:t>mục</w:t>
            </w:r>
            <w:proofErr w:type="spellEnd"/>
            <w:r w:rsidRPr="00B8706C">
              <w:rPr>
                <w:rFonts w:ascii="Times New Roman" w:hAnsi="Times New Roman" w:cs="Times New Roman"/>
                <w:sz w:val="26"/>
                <w:szCs w:val="26"/>
              </w:rPr>
              <w:t xml:space="preserve"> </w:t>
            </w:r>
            <w:r w:rsidRPr="00B8706C">
              <w:rPr>
                <w:rFonts w:ascii="Times New Roman" w:hAnsi="Times New Roman" w:cs="Times New Roman"/>
                <w:sz w:val="26"/>
                <w:szCs w:val="26"/>
                <w:lang w:val="vi-VN"/>
              </w:rPr>
              <w:t>I</w:t>
            </w:r>
          </w:p>
          <w:p w14:paraId="4CD3D203" w14:textId="77777777" w:rsidR="003A54FD" w:rsidRPr="00B8706C" w:rsidRDefault="003A54FD" w:rsidP="003A54FD">
            <w:pPr>
              <w:jc w:val="center"/>
              <w:rPr>
                <w:rFonts w:ascii="Times New Roman" w:hAnsi="Times New Roman" w:cs="Times New Roman"/>
                <w:sz w:val="26"/>
                <w:szCs w:val="26"/>
                <w:lang w:val="en-US"/>
              </w:rPr>
            </w:pPr>
            <w:r w:rsidRPr="00B8706C">
              <w:rPr>
                <w:rFonts w:ascii="Times New Roman" w:hAnsi="Times New Roman" w:cs="Times New Roman"/>
                <w:sz w:val="26"/>
                <w:szCs w:val="26"/>
                <w:lang w:val="en-US"/>
              </w:rPr>
              <w:t>BM</w:t>
            </w:r>
            <w:r w:rsidRPr="00B8706C">
              <w:rPr>
                <w:rFonts w:ascii="Times New Roman" w:hAnsi="Times New Roman" w:cs="Times New Roman"/>
                <w:sz w:val="26"/>
                <w:szCs w:val="26"/>
                <w:lang w:val="vi-VN"/>
              </w:rPr>
              <w:t xml:space="preserve"> 01</w:t>
            </w:r>
            <w:r w:rsidRPr="00B8706C">
              <w:rPr>
                <w:rFonts w:ascii="Times New Roman" w:hAnsi="Times New Roman" w:cs="Times New Roman"/>
                <w:sz w:val="26"/>
                <w:szCs w:val="26"/>
                <w:lang w:val="en-US"/>
              </w:rPr>
              <w:t>/</w:t>
            </w:r>
          </w:p>
          <w:p w14:paraId="752C9667" w14:textId="77777777" w:rsidR="003A54FD" w:rsidRPr="00B8706C" w:rsidRDefault="003A54FD" w:rsidP="003A54FD">
            <w:pPr>
              <w:jc w:val="center"/>
              <w:rPr>
                <w:rFonts w:ascii="Times New Roman" w:hAnsi="Times New Roman" w:cs="Times New Roman"/>
                <w:sz w:val="26"/>
                <w:szCs w:val="26"/>
                <w:lang w:val="en-US"/>
              </w:rPr>
            </w:pPr>
            <w:proofErr w:type="spellStart"/>
            <w:r w:rsidRPr="00B8706C">
              <w:rPr>
                <w:rFonts w:ascii="Times New Roman" w:hAnsi="Times New Roman" w:cs="Times New Roman"/>
                <w:sz w:val="26"/>
                <w:szCs w:val="26"/>
              </w:rPr>
              <w:t>Dự</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thảo</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thông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báo</w:t>
            </w:r>
            <w:proofErr w:type="spellEnd"/>
            <w:r w:rsidRPr="00B8706C">
              <w:rPr>
                <w:rFonts w:ascii="Times New Roman" w:hAnsi="Times New Roman" w:cs="Times New Roman"/>
                <w:sz w:val="26"/>
                <w:szCs w:val="26"/>
              </w:rPr>
              <w:t xml:space="preserve"> </w:t>
            </w:r>
          </w:p>
          <w:p w14:paraId="4A92DB0A" w14:textId="77777777" w:rsidR="003A54FD" w:rsidRPr="00B8706C" w:rsidRDefault="003A54FD" w:rsidP="003A54FD">
            <w:pPr>
              <w:jc w:val="center"/>
              <w:rPr>
                <w:rFonts w:ascii="Times New Roman" w:hAnsi="Times New Roman" w:cs="Times New Roman"/>
                <w:sz w:val="26"/>
                <w:szCs w:val="26"/>
                <w:lang w:val="en-US"/>
              </w:rPr>
            </w:pPr>
            <w:proofErr w:type="spellStart"/>
            <w:r w:rsidRPr="00B8706C">
              <w:rPr>
                <w:rFonts w:ascii="Times New Roman" w:hAnsi="Times New Roman" w:cs="Times New Roman"/>
                <w:sz w:val="26"/>
                <w:szCs w:val="26"/>
                <w:lang w:val="en-US"/>
              </w:rPr>
              <w:t>Yêu</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cầu</w:t>
            </w:r>
            <w:proofErr w:type="spellEnd"/>
            <w:r w:rsidRPr="00B8706C">
              <w:rPr>
                <w:rFonts w:ascii="Times New Roman" w:hAnsi="Times New Roman" w:cs="Times New Roman"/>
                <w:sz w:val="26"/>
                <w:szCs w:val="26"/>
                <w:lang w:val="en-US"/>
              </w:rPr>
              <w:t xml:space="preserve"> </w:t>
            </w:r>
          </w:p>
          <w:p w14:paraId="7EE9DE94" w14:textId="77777777" w:rsidR="003A54FD" w:rsidRPr="00B8706C" w:rsidRDefault="003A54FD" w:rsidP="003A54FD">
            <w:pPr>
              <w:jc w:val="center"/>
              <w:rPr>
                <w:rFonts w:ascii="Times New Roman" w:hAnsi="Times New Roman" w:cs="Times New Roman"/>
                <w:sz w:val="26"/>
                <w:szCs w:val="26"/>
                <w:lang w:val="en-US"/>
              </w:rPr>
            </w:pPr>
            <w:proofErr w:type="spellStart"/>
            <w:r w:rsidRPr="00B8706C">
              <w:rPr>
                <w:rFonts w:ascii="Times New Roman" w:hAnsi="Times New Roman" w:cs="Times New Roman"/>
                <w:sz w:val="26"/>
                <w:szCs w:val="26"/>
                <w:lang w:val="en-US"/>
              </w:rPr>
              <w:t>bổ</w:t>
            </w:r>
            <w:proofErr w:type="spellEnd"/>
            <w:r w:rsidRPr="00B8706C">
              <w:rPr>
                <w:rFonts w:ascii="Times New Roman" w:hAnsi="Times New Roman" w:cs="Times New Roman"/>
                <w:sz w:val="26"/>
                <w:szCs w:val="26"/>
                <w:lang w:val="en-US"/>
              </w:rPr>
              <w:t xml:space="preserve"> sung</w:t>
            </w:r>
          </w:p>
          <w:p w14:paraId="4EC483A5" w14:textId="77777777" w:rsidR="0052623F" w:rsidRPr="00B8706C" w:rsidRDefault="0052623F" w:rsidP="0052623F">
            <w:pPr>
              <w:jc w:val="center"/>
              <w:rPr>
                <w:rFonts w:ascii="Times New Roman" w:hAnsi="Times New Roman" w:cs="Times New Roman"/>
                <w:sz w:val="26"/>
                <w:szCs w:val="26"/>
                <w:lang w:val="en-US"/>
              </w:rPr>
            </w:pPr>
          </w:p>
          <w:p w14:paraId="4BA523DF" w14:textId="141C210E" w:rsidR="00B05E64" w:rsidRPr="00B8706C" w:rsidRDefault="00B05E64" w:rsidP="00B05E64">
            <w:pPr>
              <w:jc w:val="center"/>
              <w:rPr>
                <w:rFonts w:ascii="Times New Roman" w:hAnsi="Times New Roman" w:cs="Times New Roman"/>
                <w:sz w:val="26"/>
                <w:szCs w:val="26"/>
                <w:lang w:val="vi-VN"/>
              </w:rPr>
            </w:pPr>
          </w:p>
        </w:tc>
        <w:tc>
          <w:tcPr>
            <w:tcW w:w="2610" w:type="dxa"/>
          </w:tcPr>
          <w:p w14:paraId="78637B89" w14:textId="2D0443D4" w:rsidR="00B05E64" w:rsidRPr="00B8706C" w:rsidRDefault="00B05E64" w:rsidP="00B05E64">
            <w:pPr>
              <w:ind w:left="-12"/>
              <w:jc w:val="both"/>
              <w:rPr>
                <w:rFonts w:ascii="Times New Roman" w:hAnsi="Times New Roman" w:cs="Times New Roman"/>
                <w:sz w:val="26"/>
                <w:szCs w:val="26"/>
                <w:lang w:val="nl-NL"/>
              </w:rPr>
            </w:pPr>
            <w:r w:rsidRPr="00B8706C">
              <w:rPr>
                <w:rFonts w:ascii="Times New Roman" w:hAnsi="Times New Roman" w:cs="Times New Roman"/>
                <w:b/>
                <w:sz w:val="26"/>
                <w:szCs w:val="26"/>
                <w:lang w:val="nl-NL"/>
              </w:rPr>
              <w:t>-</w:t>
            </w:r>
            <w:proofErr w:type="spellStart"/>
            <w:r w:rsidRPr="00B8706C">
              <w:rPr>
                <w:rFonts w:ascii="Times New Roman" w:hAnsi="Times New Roman" w:cs="Times New Roman"/>
                <w:b/>
                <w:sz w:val="26"/>
                <w:szCs w:val="26"/>
                <w:lang w:val="nl-NL"/>
              </w:rPr>
              <w:t>Đồng</w:t>
            </w:r>
            <w:proofErr w:type="spellEnd"/>
            <w:r w:rsidRPr="00B8706C">
              <w:rPr>
                <w:rFonts w:ascii="Times New Roman" w:hAnsi="Times New Roman" w:cs="Times New Roman"/>
                <w:b/>
                <w:sz w:val="26"/>
                <w:szCs w:val="26"/>
                <w:lang w:val="nl-NL"/>
              </w:rPr>
              <w:t xml:space="preserve"> ý:</w:t>
            </w:r>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ký</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nháy</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rPr>
              <w:t>dự</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thảo</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thông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báo</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trình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Lãnh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đạo</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Sở</w:t>
            </w:r>
            <w:proofErr w:type="spellEnd"/>
            <w:r w:rsidRPr="00B8706C">
              <w:rPr>
                <w:rFonts w:ascii="Times New Roman" w:hAnsi="Times New Roman" w:cs="Times New Roman"/>
                <w:sz w:val="26"/>
                <w:szCs w:val="26"/>
              </w:rPr>
              <w:t>.</w:t>
            </w:r>
          </w:p>
          <w:p w14:paraId="195DF7E2" w14:textId="1B8734E0" w:rsidR="00B05E64" w:rsidRPr="00B8706C" w:rsidRDefault="00B05E64" w:rsidP="00B05E64">
            <w:pPr>
              <w:jc w:val="both"/>
              <w:rPr>
                <w:rFonts w:ascii="Times New Roman" w:hAnsi="Times New Roman" w:cs="Times New Roman"/>
                <w:sz w:val="26"/>
                <w:szCs w:val="26"/>
                <w:lang w:val="vi-VN"/>
              </w:rPr>
            </w:pPr>
            <w:r w:rsidRPr="00B8706C">
              <w:rPr>
                <w:rStyle w:val="apple-converted-space"/>
                <w:rFonts w:ascii="Times New Roman" w:hAnsi="Times New Roman" w:cs="Times New Roman"/>
                <w:i/>
                <w:sz w:val="26"/>
                <w:szCs w:val="26"/>
              </w:rPr>
              <w:t>-</w:t>
            </w:r>
            <w:proofErr w:type="spellStart"/>
            <w:r w:rsidRPr="00B8706C">
              <w:rPr>
                <w:rFonts w:ascii="Times New Roman" w:hAnsi="Times New Roman" w:cs="Times New Roman"/>
                <w:b/>
                <w:sz w:val="26"/>
                <w:szCs w:val="26"/>
                <w:lang w:val="nl-NL"/>
              </w:rPr>
              <w:t>Không</w:t>
            </w:r>
            <w:proofErr w:type="spellEnd"/>
            <w:r w:rsidRPr="00B8706C">
              <w:rPr>
                <w:rFonts w:ascii="Times New Roman" w:hAnsi="Times New Roman" w:cs="Times New Roman"/>
                <w:b/>
                <w:sz w:val="26"/>
                <w:szCs w:val="26"/>
                <w:lang w:val="nl-NL"/>
              </w:rPr>
              <w:t xml:space="preserve"> </w:t>
            </w:r>
            <w:proofErr w:type="spellStart"/>
            <w:r w:rsidRPr="00B8706C">
              <w:rPr>
                <w:rFonts w:ascii="Times New Roman" w:hAnsi="Times New Roman" w:cs="Times New Roman"/>
                <w:b/>
                <w:sz w:val="26"/>
                <w:szCs w:val="26"/>
                <w:lang w:val="nl-NL"/>
              </w:rPr>
              <w:t>đồng</w:t>
            </w:r>
            <w:proofErr w:type="spellEnd"/>
            <w:r w:rsidRPr="00B8706C">
              <w:rPr>
                <w:rFonts w:ascii="Times New Roman" w:hAnsi="Times New Roman" w:cs="Times New Roman"/>
                <w:b/>
                <w:sz w:val="26"/>
                <w:szCs w:val="26"/>
                <w:lang w:val="nl-NL"/>
              </w:rPr>
              <w:t xml:space="preserve"> ý:</w:t>
            </w:r>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rPr>
              <w:t>ch</w:t>
            </w:r>
            <w:proofErr w:type="spellEnd"/>
            <w:r w:rsidRPr="00B8706C">
              <w:rPr>
                <w:rFonts w:ascii="Times New Roman" w:hAnsi="Times New Roman" w:cs="Times New Roman"/>
                <w:sz w:val="26"/>
                <w:szCs w:val="26"/>
                <w:lang w:val="vi-VN"/>
              </w:rPr>
              <w:t xml:space="preserve">uyển trả </w:t>
            </w:r>
            <w:proofErr w:type="spellStart"/>
            <w:r w:rsidRPr="00B8706C">
              <w:rPr>
                <w:rFonts w:ascii="Times New Roman" w:hAnsi="Times New Roman" w:cs="Times New Roman"/>
                <w:sz w:val="26"/>
                <w:szCs w:val="26"/>
                <w:lang w:val="en-US"/>
              </w:rPr>
              <w:t>công</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chức</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thụ</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lý</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hồ</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sơ</w:t>
            </w:r>
            <w:proofErr w:type="spellEnd"/>
            <w:r w:rsidRPr="00B8706C">
              <w:rPr>
                <w:rFonts w:ascii="Times New Roman" w:hAnsi="Times New Roman" w:cs="Times New Roman"/>
                <w:sz w:val="26"/>
                <w:szCs w:val="26"/>
                <w:lang w:val="en-US"/>
              </w:rPr>
              <w:t xml:space="preserve"> </w:t>
            </w:r>
            <w:r w:rsidRPr="00B8706C">
              <w:rPr>
                <w:rFonts w:ascii="Times New Roman" w:hAnsi="Times New Roman" w:cs="Times New Roman"/>
                <w:sz w:val="26"/>
                <w:szCs w:val="26"/>
                <w:lang w:val="vi-VN"/>
              </w:rPr>
              <w:t>kèm ý kiến chỉ đạo</w:t>
            </w:r>
            <w:r w:rsidRPr="00B8706C">
              <w:rPr>
                <w:rFonts w:ascii="Times New Roman" w:hAnsi="Times New Roman" w:cs="Times New Roman"/>
                <w:sz w:val="26"/>
                <w:szCs w:val="26"/>
                <w:lang w:val="en-US"/>
              </w:rPr>
              <w:t>.</w:t>
            </w:r>
          </w:p>
        </w:tc>
      </w:tr>
      <w:tr w:rsidR="00536845" w:rsidRPr="00B8706C" w14:paraId="1ED55C9D" w14:textId="77777777" w:rsidTr="000D2788">
        <w:trPr>
          <w:trHeight w:val="1205"/>
        </w:trPr>
        <w:tc>
          <w:tcPr>
            <w:tcW w:w="964" w:type="dxa"/>
            <w:vAlign w:val="center"/>
          </w:tcPr>
          <w:p w14:paraId="78A150D4" w14:textId="05E70BD5" w:rsidR="00B05E64" w:rsidRPr="00B8706C" w:rsidRDefault="00B05E64" w:rsidP="00B05E64">
            <w:pPr>
              <w:jc w:val="center"/>
              <w:rPr>
                <w:rFonts w:ascii="Times New Roman" w:hAnsi="Times New Roman" w:cs="Times New Roman"/>
                <w:sz w:val="26"/>
                <w:szCs w:val="26"/>
              </w:rPr>
            </w:pPr>
            <w:r w:rsidRPr="00B8706C">
              <w:rPr>
                <w:rFonts w:ascii="Times New Roman" w:hAnsi="Times New Roman" w:cs="Times New Roman"/>
                <w:sz w:val="26"/>
                <w:szCs w:val="26"/>
              </w:rPr>
              <w:t>B4.3</w:t>
            </w:r>
          </w:p>
        </w:tc>
        <w:tc>
          <w:tcPr>
            <w:tcW w:w="2317" w:type="dxa"/>
            <w:vAlign w:val="center"/>
          </w:tcPr>
          <w:p w14:paraId="5FA6DC1C" w14:textId="06351706" w:rsidR="00B05E64" w:rsidRPr="00B8706C" w:rsidRDefault="00B05E64" w:rsidP="00B05E64">
            <w:pPr>
              <w:jc w:val="center"/>
              <w:rPr>
                <w:rFonts w:ascii="Times New Roman" w:hAnsi="Times New Roman" w:cs="Times New Roman"/>
                <w:b/>
                <w:sz w:val="26"/>
                <w:szCs w:val="26"/>
                <w:lang w:val="en-US"/>
              </w:rPr>
            </w:pPr>
            <w:proofErr w:type="spellStart"/>
            <w:r w:rsidRPr="00B8706C">
              <w:rPr>
                <w:rFonts w:ascii="Times New Roman" w:hAnsi="Times New Roman" w:cs="Times New Roman"/>
                <w:b/>
                <w:sz w:val="26"/>
                <w:szCs w:val="26"/>
                <w:lang w:val="nl-NL"/>
              </w:rPr>
              <w:t>Xem</w:t>
            </w:r>
            <w:proofErr w:type="spellEnd"/>
            <w:r w:rsidRPr="00B8706C">
              <w:rPr>
                <w:rFonts w:ascii="Times New Roman" w:hAnsi="Times New Roman" w:cs="Times New Roman"/>
                <w:b/>
                <w:sz w:val="26"/>
                <w:szCs w:val="26"/>
                <w:lang w:val="nl-NL"/>
              </w:rPr>
              <w:t xml:space="preserve"> </w:t>
            </w:r>
            <w:proofErr w:type="spellStart"/>
            <w:r w:rsidRPr="00B8706C">
              <w:rPr>
                <w:rFonts w:ascii="Times New Roman" w:hAnsi="Times New Roman" w:cs="Times New Roman"/>
                <w:b/>
                <w:sz w:val="26"/>
                <w:szCs w:val="26"/>
                <w:lang w:val="nl-NL"/>
              </w:rPr>
              <w:t>xét</w:t>
            </w:r>
            <w:proofErr w:type="spellEnd"/>
            <w:r w:rsidRPr="00B8706C">
              <w:rPr>
                <w:rFonts w:ascii="Times New Roman" w:hAnsi="Times New Roman" w:cs="Times New Roman"/>
                <w:b/>
                <w:sz w:val="26"/>
                <w:szCs w:val="26"/>
                <w:lang w:val="nl-NL"/>
              </w:rPr>
              <w:t xml:space="preserve">, </w:t>
            </w:r>
            <w:proofErr w:type="spellStart"/>
            <w:r w:rsidRPr="00B8706C">
              <w:rPr>
                <w:rFonts w:ascii="Times New Roman" w:hAnsi="Times New Roman" w:cs="Times New Roman"/>
                <w:b/>
                <w:sz w:val="26"/>
                <w:szCs w:val="26"/>
                <w:lang w:val="nl-NL"/>
              </w:rPr>
              <w:t>ký</w:t>
            </w:r>
            <w:proofErr w:type="spellEnd"/>
            <w:r w:rsidRPr="00B8706C">
              <w:rPr>
                <w:rFonts w:ascii="Times New Roman" w:hAnsi="Times New Roman" w:cs="Times New Roman"/>
                <w:b/>
                <w:sz w:val="26"/>
                <w:szCs w:val="26"/>
                <w:lang w:val="nl-NL"/>
              </w:rPr>
              <w:t xml:space="preserve"> </w:t>
            </w:r>
            <w:proofErr w:type="spellStart"/>
            <w:r w:rsidRPr="00B8706C">
              <w:rPr>
                <w:rFonts w:ascii="Times New Roman" w:hAnsi="Times New Roman" w:cs="Times New Roman"/>
                <w:b/>
                <w:sz w:val="26"/>
                <w:szCs w:val="26"/>
                <w:lang w:val="nl-NL"/>
              </w:rPr>
              <w:t>duyệt</w:t>
            </w:r>
            <w:proofErr w:type="spellEnd"/>
          </w:p>
        </w:tc>
        <w:tc>
          <w:tcPr>
            <w:tcW w:w="1324" w:type="dxa"/>
            <w:vAlign w:val="center"/>
          </w:tcPr>
          <w:p w14:paraId="1F570B32" w14:textId="3098CA22" w:rsidR="00B05E64" w:rsidRPr="00B8706C" w:rsidRDefault="00B05E64" w:rsidP="00B05E64">
            <w:pPr>
              <w:jc w:val="center"/>
              <w:rPr>
                <w:rFonts w:ascii="Times New Roman" w:hAnsi="Times New Roman" w:cs="Times New Roman"/>
                <w:sz w:val="26"/>
                <w:szCs w:val="26"/>
                <w:lang w:val="nl-NL"/>
              </w:rPr>
            </w:pPr>
            <w:proofErr w:type="spellStart"/>
            <w:r w:rsidRPr="00B8706C">
              <w:rPr>
                <w:rFonts w:ascii="Times New Roman" w:hAnsi="Times New Roman" w:cs="Times New Roman"/>
                <w:sz w:val="26"/>
                <w:szCs w:val="26"/>
                <w:lang w:val="nl-NL"/>
              </w:rPr>
              <w:t>Lãnh</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đạo</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Sở</w:t>
            </w:r>
            <w:proofErr w:type="spellEnd"/>
          </w:p>
        </w:tc>
        <w:tc>
          <w:tcPr>
            <w:tcW w:w="1179" w:type="dxa"/>
            <w:vAlign w:val="center"/>
          </w:tcPr>
          <w:p w14:paraId="69553BA7" w14:textId="4975EBD8" w:rsidR="00B05E64" w:rsidRPr="00B8706C" w:rsidRDefault="000F2E8F" w:rsidP="00B05E64">
            <w:pPr>
              <w:jc w:val="center"/>
              <w:rPr>
                <w:rFonts w:ascii="Times New Roman" w:hAnsi="Times New Roman" w:cs="Times New Roman"/>
                <w:sz w:val="26"/>
                <w:szCs w:val="26"/>
                <w:lang w:val="nl-NL"/>
              </w:rPr>
            </w:pPr>
            <w:r w:rsidRPr="00B8706C">
              <w:rPr>
                <w:rFonts w:ascii="Times New Roman" w:hAnsi="Times New Roman" w:cs="Times New Roman"/>
                <w:sz w:val="26"/>
                <w:szCs w:val="26"/>
              </w:rPr>
              <w:t>0,5</w:t>
            </w:r>
            <w:r w:rsidR="00B05E64" w:rsidRPr="00B8706C">
              <w:rPr>
                <w:rFonts w:ascii="Times New Roman" w:hAnsi="Times New Roman" w:cs="Times New Roman"/>
                <w:sz w:val="26"/>
                <w:szCs w:val="26"/>
              </w:rPr>
              <w:t xml:space="preserve"> </w:t>
            </w:r>
            <w:proofErr w:type="spellStart"/>
            <w:r w:rsidR="00B05E64" w:rsidRPr="00B8706C">
              <w:rPr>
                <w:rFonts w:ascii="Times New Roman" w:hAnsi="Times New Roman" w:cs="Times New Roman"/>
                <w:sz w:val="26"/>
                <w:szCs w:val="26"/>
              </w:rPr>
              <w:t>ngày</w:t>
            </w:r>
            <w:proofErr w:type="spellEnd"/>
            <w:r w:rsidR="00B05E64" w:rsidRPr="00B8706C">
              <w:rPr>
                <w:rFonts w:ascii="Times New Roman" w:hAnsi="Times New Roman" w:cs="Times New Roman"/>
                <w:sz w:val="26"/>
                <w:szCs w:val="26"/>
              </w:rPr>
              <w:t xml:space="preserve"> </w:t>
            </w:r>
            <w:proofErr w:type="spellStart"/>
            <w:r w:rsidR="00B05E64" w:rsidRPr="00B8706C">
              <w:rPr>
                <w:rFonts w:ascii="Times New Roman" w:hAnsi="Times New Roman" w:cs="Times New Roman"/>
                <w:sz w:val="26"/>
                <w:szCs w:val="26"/>
              </w:rPr>
              <w:t>làm</w:t>
            </w:r>
            <w:proofErr w:type="spellEnd"/>
            <w:r w:rsidR="00B05E64" w:rsidRPr="00B8706C">
              <w:rPr>
                <w:rFonts w:ascii="Times New Roman" w:hAnsi="Times New Roman" w:cs="Times New Roman"/>
                <w:sz w:val="26"/>
                <w:szCs w:val="26"/>
              </w:rPr>
              <w:t xml:space="preserve"> </w:t>
            </w:r>
            <w:proofErr w:type="spellStart"/>
            <w:r w:rsidR="00B05E64" w:rsidRPr="00B8706C">
              <w:rPr>
                <w:rFonts w:ascii="Times New Roman" w:hAnsi="Times New Roman" w:cs="Times New Roman"/>
                <w:sz w:val="26"/>
                <w:szCs w:val="26"/>
              </w:rPr>
              <w:t>việc</w:t>
            </w:r>
            <w:proofErr w:type="spellEnd"/>
          </w:p>
        </w:tc>
        <w:tc>
          <w:tcPr>
            <w:tcW w:w="1590" w:type="dxa"/>
            <w:vAlign w:val="center"/>
          </w:tcPr>
          <w:p w14:paraId="6AC53C80" w14:textId="77777777" w:rsidR="00B05E64" w:rsidRPr="00B8706C" w:rsidRDefault="00B05E64" w:rsidP="00B05E64">
            <w:pPr>
              <w:spacing w:before="20" w:after="20"/>
              <w:jc w:val="both"/>
              <w:rPr>
                <w:rFonts w:ascii="Times New Roman" w:hAnsi="Times New Roman" w:cs="Times New Roman"/>
                <w:sz w:val="26"/>
                <w:szCs w:val="26"/>
              </w:rPr>
            </w:pPr>
          </w:p>
          <w:p w14:paraId="6D0CCCB3" w14:textId="77777777" w:rsidR="003A54FD" w:rsidRPr="00B8706C" w:rsidRDefault="003A54FD" w:rsidP="003A54FD">
            <w:pPr>
              <w:jc w:val="center"/>
              <w:rPr>
                <w:rFonts w:ascii="Times New Roman" w:hAnsi="Times New Roman" w:cs="Times New Roman"/>
                <w:sz w:val="26"/>
                <w:szCs w:val="26"/>
                <w:lang w:val="vi-VN"/>
              </w:rPr>
            </w:pPr>
            <w:r w:rsidRPr="00B8706C">
              <w:rPr>
                <w:rFonts w:ascii="Times New Roman" w:hAnsi="Times New Roman" w:cs="Times New Roman"/>
                <w:sz w:val="26"/>
                <w:szCs w:val="26"/>
              </w:rPr>
              <w:t xml:space="preserve">Theo </w:t>
            </w:r>
            <w:proofErr w:type="spellStart"/>
            <w:r w:rsidRPr="00B8706C">
              <w:rPr>
                <w:rFonts w:ascii="Times New Roman" w:hAnsi="Times New Roman" w:cs="Times New Roman"/>
                <w:sz w:val="26"/>
                <w:szCs w:val="26"/>
              </w:rPr>
              <w:t>mục</w:t>
            </w:r>
            <w:proofErr w:type="spellEnd"/>
            <w:r w:rsidRPr="00B8706C">
              <w:rPr>
                <w:rFonts w:ascii="Times New Roman" w:hAnsi="Times New Roman" w:cs="Times New Roman"/>
                <w:sz w:val="26"/>
                <w:szCs w:val="26"/>
              </w:rPr>
              <w:t xml:space="preserve"> </w:t>
            </w:r>
            <w:r w:rsidRPr="00B8706C">
              <w:rPr>
                <w:rFonts w:ascii="Times New Roman" w:hAnsi="Times New Roman" w:cs="Times New Roman"/>
                <w:sz w:val="26"/>
                <w:szCs w:val="26"/>
                <w:lang w:val="vi-VN"/>
              </w:rPr>
              <w:t>I</w:t>
            </w:r>
          </w:p>
          <w:p w14:paraId="1F15CF76" w14:textId="77777777" w:rsidR="003A54FD" w:rsidRPr="00B8706C" w:rsidRDefault="003A54FD" w:rsidP="003A54FD">
            <w:pPr>
              <w:jc w:val="center"/>
              <w:rPr>
                <w:rFonts w:ascii="Times New Roman" w:hAnsi="Times New Roman" w:cs="Times New Roman"/>
                <w:sz w:val="26"/>
                <w:szCs w:val="26"/>
                <w:lang w:val="en-US"/>
              </w:rPr>
            </w:pPr>
            <w:r w:rsidRPr="00B8706C">
              <w:rPr>
                <w:rFonts w:ascii="Times New Roman" w:hAnsi="Times New Roman" w:cs="Times New Roman"/>
                <w:sz w:val="26"/>
                <w:szCs w:val="26"/>
                <w:lang w:val="en-US"/>
              </w:rPr>
              <w:t>BM</w:t>
            </w:r>
            <w:r w:rsidRPr="00B8706C">
              <w:rPr>
                <w:rFonts w:ascii="Times New Roman" w:hAnsi="Times New Roman" w:cs="Times New Roman"/>
                <w:sz w:val="26"/>
                <w:szCs w:val="26"/>
                <w:lang w:val="vi-VN"/>
              </w:rPr>
              <w:t xml:space="preserve"> 01</w:t>
            </w:r>
            <w:r w:rsidRPr="00B8706C">
              <w:rPr>
                <w:rFonts w:ascii="Times New Roman" w:hAnsi="Times New Roman" w:cs="Times New Roman"/>
                <w:sz w:val="26"/>
                <w:szCs w:val="26"/>
                <w:lang w:val="en-US"/>
              </w:rPr>
              <w:t>/</w:t>
            </w:r>
          </w:p>
          <w:p w14:paraId="22C4B304" w14:textId="77777777" w:rsidR="003A54FD" w:rsidRPr="00B8706C" w:rsidRDefault="003A54FD" w:rsidP="003A54FD">
            <w:pPr>
              <w:jc w:val="center"/>
              <w:rPr>
                <w:rFonts w:ascii="Times New Roman" w:hAnsi="Times New Roman" w:cs="Times New Roman"/>
                <w:sz w:val="26"/>
                <w:szCs w:val="26"/>
                <w:lang w:val="en-US"/>
              </w:rPr>
            </w:pPr>
            <w:proofErr w:type="spellStart"/>
            <w:r w:rsidRPr="00B8706C">
              <w:rPr>
                <w:rFonts w:ascii="Times New Roman" w:hAnsi="Times New Roman" w:cs="Times New Roman"/>
                <w:sz w:val="26"/>
                <w:szCs w:val="26"/>
              </w:rPr>
              <w:t>Dự</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thảo</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thông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báo</w:t>
            </w:r>
            <w:proofErr w:type="spellEnd"/>
            <w:r w:rsidRPr="00B8706C">
              <w:rPr>
                <w:rFonts w:ascii="Times New Roman" w:hAnsi="Times New Roman" w:cs="Times New Roman"/>
                <w:sz w:val="26"/>
                <w:szCs w:val="26"/>
              </w:rPr>
              <w:t xml:space="preserve"> </w:t>
            </w:r>
          </w:p>
          <w:p w14:paraId="6F146F6D" w14:textId="77777777" w:rsidR="003A54FD" w:rsidRPr="00B8706C" w:rsidRDefault="003A54FD" w:rsidP="003A54FD">
            <w:pPr>
              <w:jc w:val="center"/>
              <w:rPr>
                <w:rFonts w:ascii="Times New Roman" w:hAnsi="Times New Roman" w:cs="Times New Roman"/>
                <w:sz w:val="26"/>
                <w:szCs w:val="26"/>
                <w:lang w:val="en-US"/>
              </w:rPr>
            </w:pPr>
            <w:proofErr w:type="spellStart"/>
            <w:r w:rsidRPr="00B8706C">
              <w:rPr>
                <w:rFonts w:ascii="Times New Roman" w:hAnsi="Times New Roman" w:cs="Times New Roman"/>
                <w:sz w:val="26"/>
                <w:szCs w:val="26"/>
                <w:lang w:val="en-US"/>
              </w:rPr>
              <w:t>Yêu</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cầu</w:t>
            </w:r>
            <w:proofErr w:type="spellEnd"/>
            <w:r w:rsidRPr="00B8706C">
              <w:rPr>
                <w:rFonts w:ascii="Times New Roman" w:hAnsi="Times New Roman" w:cs="Times New Roman"/>
                <w:sz w:val="26"/>
                <w:szCs w:val="26"/>
                <w:lang w:val="en-US"/>
              </w:rPr>
              <w:t xml:space="preserve"> </w:t>
            </w:r>
          </w:p>
          <w:p w14:paraId="7E0393AB" w14:textId="77777777" w:rsidR="003A54FD" w:rsidRPr="00B8706C" w:rsidRDefault="003A54FD" w:rsidP="003A54FD">
            <w:pPr>
              <w:jc w:val="center"/>
              <w:rPr>
                <w:rFonts w:ascii="Times New Roman" w:hAnsi="Times New Roman" w:cs="Times New Roman"/>
                <w:sz w:val="26"/>
                <w:szCs w:val="26"/>
                <w:lang w:val="en-US"/>
              </w:rPr>
            </w:pPr>
            <w:proofErr w:type="spellStart"/>
            <w:r w:rsidRPr="00B8706C">
              <w:rPr>
                <w:rFonts w:ascii="Times New Roman" w:hAnsi="Times New Roman" w:cs="Times New Roman"/>
                <w:sz w:val="26"/>
                <w:szCs w:val="26"/>
                <w:lang w:val="en-US"/>
              </w:rPr>
              <w:t>bổ</w:t>
            </w:r>
            <w:proofErr w:type="spellEnd"/>
            <w:r w:rsidRPr="00B8706C">
              <w:rPr>
                <w:rFonts w:ascii="Times New Roman" w:hAnsi="Times New Roman" w:cs="Times New Roman"/>
                <w:sz w:val="26"/>
                <w:szCs w:val="26"/>
                <w:lang w:val="en-US"/>
              </w:rPr>
              <w:t xml:space="preserve"> sung</w:t>
            </w:r>
          </w:p>
          <w:p w14:paraId="55CB85F3" w14:textId="77777777" w:rsidR="0052623F" w:rsidRPr="00B8706C" w:rsidRDefault="0052623F" w:rsidP="0052623F">
            <w:pPr>
              <w:jc w:val="center"/>
              <w:rPr>
                <w:rFonts w:ascii="Times New Roman" w:hAnsi="Times New Roman" w:cs="Times New Roman"/>
                <w:sz w:val="26"/>
                <w:szCs w:val="26"/>
                <w:lang w:val="en-US"/>
              </w:rPr>
            </w:pPr>
          </w:p>
          <w:p w14:paraId="7E83F217" w14:textId="63FB2097" w:rsidR="00FB3434" w:rsidRPr="00B8706C" w:rsidRDefault="00FB3434" w:rsidP="00FB3434">
            <w:pPr>
              <w:jc w:val="center"/>
              <w:rPr>
                <w:rFonts w:ascii="Times New Roman" w:hAnsi="Times New Roman" w:cs="Times New Roman"/>
                <w:sz w:val="26"/>
                <w:szCs w:val="26"/>
                <w:lang w:val="en-US"/>
              </w:rPr>
            </w:pPr>
          </w:p>
          <w:p w14:paraId="05DE623E" w14:textId="41AB7C1D" w:rsidR="00B05E64" w:rsidRPr="00B8706C" w:rsidRDefault="00B05E64" w:rsidP="00B05E64">
            <w:pPr>
              <w:jc w:val="center"/>
              <w:rPr>
                <w:rFonts w:ascii="Times New Roman" w:hAnsi="Times New Roman" w:cs="Times New Roman"/>
                <w:sz w:val="26"/>
                <w:szCs w:val="26"/>
                <w:lang w:val="vi-VN"/>
              </w:rPr>
            </w:pPr>
          </w:p>
        </w:tc>
        <w:tc>
          <w:tcPr>
            <w:tcW w:w="2610" w:type="dxa"/>
          </w:tcPr>
          <w:p w14:paraId="14C81F12" w14:textId="6DC38278" w:rsidR="00B05E64" w:rsidRPr="00B8706C" w:rsidRDefault="00B05E64" w:rsidP="00B05E64">
            <w:pPr>
              <w:ind w:left="-12"/>
              <w:jc w:val="both"/>
              <w:rPr>
                <w:rFonts w:ascii="Times New Roman" w:hAnsi="Times New Roman" w:cs="Times New Roman"/>
                <w:sz w:val="26"/>
                <w:szCs w:val="26"/>
                <w:lang w:val="nl-NL"/>
              </w:rPr>
            </w:pPr>
            <w:r w:rsidRPr="00B8706C">
              <w:rPr>
                <w:rFonts w:ascii="Times New Roman" w:hAnsi="Times New Roman" w:cs="Times New Roman"/>
                <w:b/>
                <w:sz w:val="26"/>
                <w:szCs w:val="26"/>
                <w:lang w:val="nl-NL"/>
              </w:rPr>
              <w:t>-</w:t>
            </w:r>
            <w:proofErr w:type="spellStart"/>
            <w:r w:rsidRPr="00B8706C">
              <w:rPr>
                <w:rFonts w:ascii="Times New Roman" w:hAnsi="Times New Roman" w:cs="Times New Roman"/>
                <w:b/>
                <w:sz w:val="26"/>
                <w:szCs w:val="26"/>
                <w:lang w:val="nl-NL"/>
              </w:rPr>
              <w:t>Đồng</w:t>
            </w:r>
            <w:proofErr w:type="spellEnd"/>
            <w:r w:rsidRPr="00B8706C">
              <w:rPr>
                <w:rFonts w:ascii="Times New Roman" w:hAnsi="Times New Roman" w:cs="Times New Roman"/>
                <w:b/>
                <w:sz w:val="26"/>
                <w:szCs w:val="26"/>
                <w:lang w:val="nl-NL"/>
              </w:rPr>
              <w:t xml:space="preserve"> ý:</w:t>
            </w:r>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ký</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rPr>
              <w:t>dự</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thảo</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thông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báo</w:t>
            </w:r>
            <w:proofErr w:type="spellEnd"/>
            <w:r w:rsidRPr="00B8706C">
              <w:rPr>
                <w:rFonts w:ascii="Times New Roman" w:hAnsi="Times New Roman" w:cs="Times New Roman"/>
                <w:sz w:val="26"/>
                <w:szCs w:val="26"/>
              </w:rPr>
              <w:t xml:space="preserve"> </w:t>
            </w:r>
          </w:p>
          <w:p w14:paraId="3F6B9F91" w14:textId="5C5CC377" w:rsidR="00B05E64" w:rsidRPr="00B8706C" w:rsidRDefault="00B05E64" w:rsidP="00B05E64">
            <w:pPr>
              <w:jc w:val="both"/>
              <w:rPr>
                <w:rFonts w:ascii="Times New Roman" w:hAnsi="Times New Roman" w:cs="Times New Roman"/>
                <w:sz w:val="26"/>
                <w:szCs w:val="26"/>
                <w:lang w:val="vi-VN"/>
              </w:rPr>
            </w:pPr>
            <w:r w:rsidRPr="00B8706C">
              <w:rPr>
                <w:rStyle w:val="apple-converted-space"/>
                <w:rFonts w:ascii="Times New Roman" w:hAnsi="Times New Roman" w:cs="Times New Roman"/>
                <w:i/>
                <w:sz w:val="26"/>
                <w:szCs w:val="26"/>
              </w:rPr>
              <w:t>-</w:t>
            </w:r>
            <w:proofErr w:type="spellStart"/>
            <w:r w:rsidRPr="00B8706C">
              <w:rPr>
                <w:rFonts w:ascii="Times New Roman" w:hAnsi="Times New Roman" w:cs="Times New Roman"/>
                <w:b/>
                <w:sz w:val="26"/>
                <w:szCs w:val="26"/>
                <w:lang w:val="nl-NL"/>
              </w:rPr>
              <w:t>Không</w:t>
            </w:r>
            <w:proofErr w:type="spellEnd"/>
            <w:r w:rsidRPr="00B8706C">
              <w:rPr>
                <w:rFonts w:ascii="Times New Roman" w:hAnsi="Times New Roman" w:cs="Times New Roman"/>
                <w:b/>
                <w:sz w:val="26"/>
                <w:szCs w:val="26"/>
                <w:lang w:val="nl-NL"/>
              </w:rPr>
              <w:t xml:space="preserve"> </w:t>
            </w:r>
            <w:proofErr w:type="spellStart"/>
            <w:r w:rsidRPr="00B8706C">
              <w:rPr>
                <w:rFonts w:ascii="Times New Roman" w:hAnsi="Times New Roman" w:cs="Times New Roman"/>
                <w:b/>
                <w:sz w:val="26"/>
                <w:szCs w:val="26"/>
                <w:lang w:val="nl-NL"/>
              </w:rPr>
              <w:t>đồng</w:t>
            </w:r>
            <w:proofErr w:type="spellEnd"/>
            <w:r w:rsidRPr="00B8706C">
              <w:rPr>
                <w:rFonts w:ascii="Times New Roman" w:hAnsi="Times New Roman" w:cs="Times New Roman"/>
                <w:b/>
                <w:sz w:val="26"/>
                <w:szCs w:val="26"/>
                <w:lang w:val="nl-NL"/>
              </w:rPr>
              <w:t xml:space="preserve"> ý:</w:t>
            </w:r>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rPr>
              <w:t>ch</w:t>
            </w:r>
            <w:proofErr w:type="spellEnd"/>
            <w:r w:rsidRPr="00B8706C">
              <w:rPr>
                <w:rFonts w:ascii="Times New Roman" w:hAnsi="Times New Roman" w:cs="Times New Roman"/>
                <w:sz w:val="26"/>
                <w:szCs w:val="26"/>
                <w:lang w:val="vi-VN"/>
              </w:rPr>
              <w:t xml:space="preserve">uyển trả </w:t>
            </w:r>
            <w:proofErr w:type="spellStart"/>
            <w:r w:rsidRPr="00B8706C">
              <w:rPr>
                <w:rFonts w:ascii="Times New Roman" w:hAnsi="Times New Roman" w:cs="Times New Roman"/>
                <w:sz w:val="26"/>
                <w:szCs w:val="26"/>
                <w:lang w:val="en-US"/>
              </w:rPr>
              <w:t>phòng</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chuyên</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môn</w:t>
            </w:r>
            <w:proofErr w:type="spellEnd"/>
            <w:r w:rsidRPr="00B8706C">
              <w:rPr>
                <w:rFonts w:ascii="Times New Roman" w:hAnsi="Times New Roman" w:cs="Times New Roman"/>
                <w:sz w:val="26"/>
                <w:szCs w:val="26"/>
                <w:lang w:val="en-US"/>
              </w:rPr>
              <w:t xml:space="preserve"> </w:t>
            </w:r>
            <w:r w:rsidRPr="00B8706C">
              <w:rPr>
                <w:rFonts w:ascii="Times New Roman" w:hAnsi="Times New Roman" w:cs="Times New Roman"/>
                <w:sz w:val="26"/>
                <w:szCs w:val="26"/>
                <w:lang w:val="vi-VN"/>
              </w:rPr>
              <w:t>kèm ý kiến chỉ đạo</w:t>
            </w:r>
          </w:p>
        </w:tc>
      </w:tr>
      <w:tr w:rsidR="00536845" w:rsidRPr="00B8706C" w14:paraId="143FBD3F" w14:textId="77777777" w:rsidTr="000D2788">
        <w:trPr>
          <w:trHeight w:val="1205"/>
        </w:trPr>
        <w:tc>
          <w:tcPr>
            <w:tcW w:w="964" w:type="dxa"/>
            <w:vAlign w:val="center"/>
          </w:tcPr>
          <w:p w14:paraId="7A4EABD4" w14:textId="77777777" w:rsidR="00B05E64" w:rsidRPr="00B8706C" w:rsidRDefault="00B05E64" w:rsidP="00B05E64">
            <w:pPr>
              <w:jc w:val="center"/>
              <w:rPr>
                <w:rFonts w:ascii="Times New Roman" w:hAnsi="Times New Roman" w:cs="Times New Roman"/>
                <w:sz w:val="26"/>
                <w:szCs w:val="26"/>
              </w:rPr>
            </w:pPr>
            <w:r w:rsidRPr="00B8706C">
              <w:rPr>
                <w:rFonts w:ascii="Times New Roman" w:hAnsi="Times New Roman" w:cs="Times New Roman"/>
                <w:sz w:val="26"/>
                <w:szCs w:val="26"/>
              </w:rPr>
              <w:t>B4.4</w:t>
            </w:r>
          </w:p>
        </w:tc>
        <w:tc>
          <w:tcPr>
            <w:tcW w:w="2317" w:type="dxa"/>
            <w:vAlign w:val="center"/>
          </w:tcPr>
          <w:p w14:paraId="25FC233F" w14:textId="77777777" w:rsidR="00B05E64" w:rsidRPr="00B8706C" w:rsidRDefault="00B05E64" w:rsidP="00B05E64">
            <w:pPr>
              <w:autoSpaceDE/>
              <w:autoSpaceDN/>
              <w:spacing w:before="20" w:after="20"/>
              <w:jc w:val="center"/>
              <w:rPr>
                <w:rFonts w:ascii="Times New Roman" w:hAnsi="Times New Roman" w:cs="Times New Roman"/>
                <w:b/>
                <w:sz w:val="26"/>
                <w:szCs w:val="26"/>
                <w:lang w:val="nl-NL"/>
              </w:rPr>
            </w:pPr>
            <w:r w:rsidRPr="00B8706C">
              <w:rPr>
                <w:rFonts w:ascii="Times New Roman" w:hAnsi="Times New Roman" w:cs="Times New Roman"/>
                <w:b/>
                <w:sz w:val="26"/>
                <w:szCs w:val="26"/>
                <w:lang w:val="nl-NL"/>
              </w:rPr>
              <w:t xml:space="preserve">Ban </w:t>
            </w:r>
            <w:proofErr w:type="spellStart"/>
            <w:r w:rsidRPr="00B8706C">
              <w:rPr>
                <w:rFonts w:ascii="Times New Roman" w:hAnsi="Times New Roman" w:cs="Times New Roman"/>
                <w:b/>
                <w:sz w:val="26"/>
                <w:szCs w:val="26"/>
                <w:lang w:val="nl-NL"/>
              </w:rPr>
              <w:t>hành</w:t>
            </w:r>
            <w:proofErr w:type="spellEnd"/>
            <w:r w:rsidRPr="00B8706C">
              <w:rPr>
                <w:rFonts w:ascii="Times New Roman" w:hAnsi="Times New Roman" w:cs="Times New Roman"/>
                <w:b/>
                <w:sz w:val="26"/>
                <w:szCs w:val="26"/>
                <w:lang w:val="nl-NL"/>
              </w:rPr>
              <w:t xml:space="preserve"> </w:t>
            </w:r>
          </w:p>
          <w:p w14:paraId="54E0EC5F" w14:textId="77777777" w:rsidR="00B05E64" w:rsidRPr="00B8706C" w:rsidRDefault="00B05E64" w:rsidP="00B05E64">
            <w:pPr>
              <w:autoSpaceDE/>
              <w:autoSpaceDN/>
              <w:spacing w:before="20" w:after="20"/>
              <w:jc w:val="center"/>
              <w:rPr>
                <w:rFonts w:ascii="Times New Roman" w:hAnsi="Times New Roman" w:cs="Times New Roman"/>
                <w:b/>
                <w:sz w:val="26"/>
                <w:szCs w:val="26"/>
                <w:lang w:val="nl-NL"/>
              </w:rPr>
            </w:pPr>
            <w:proofErr w:type="spellStart"/>
            <w:r w:rsidRPr="00B8706C">
              <w:rPr>
                <w:rFonts w:ascii="Times New Roman" w:hAnsi="Times New Roman" w:cs="Times New Roman"/>
                <w:b/>
                <w:sz w:val="26"/>
                <w:szCs w:val="26"/>
                <w:lang w:val="nl-NL"/>
              </w:rPr>
              <w:t>Văn</w:t>
            </w:r>
            <w:proofErr w:type="spellEnd"/>
            <w:r w:rsidRPr="00B8706C">
              <w:rPr>
                <w:rFonts w:ascii="Times New Roman" w:hAnsi="Times New Roman" w:cs="Times New Roman"/>
                <w:b/>
                <w:sz w:val="26"/>
                <w:szCs w:val="26"/>
                <w:lang w:val="nl-NL"/>
              </w:rPr>
              <w:t xml:space="preserve"> </w:t>
            </w:r>
            <w:proofErr w:type="spellStart"/>
            <w:r w:rsidRPr="00B8706C">
              <w:rPr>
                <w:rFonts w:ascii="Times New Roman" w:hAnsi="Times New Roman" w:cs="Times New Roman"/>
                <w:b/>
                <w:sz w:val="26"/>
                <w:szCs w:val="26"/>
                <w:lang w:val="nl-NL"/>
              </w:rPr>
              <w:t>bản</w:t>
            </w:r>
            <w:proofErr w:type="spellEnd"/>
          </w:p>
          <w:p w14:paraId="3722D815" w14:textId="18F2643C" w:rsidR="00B05E64" w:rsidRPr="00B8706C" w:rsidRDefault="00B05E64" w:rsidP="00B05E64">
            <w:pPr>
              <w:jc w:val="center"/>
              <w:rPr>
                <w:rFonts w:ascii="Times New Roman" w:hAnsi="Times New Roman" w:cs="Times New Roman"/>
                <w:b/>
                <w:sz w:val="26"/>
                <w:szCs w:val="26"/>
                <w:lang w:val="en-US"/>
              </w:rPr>
            </w:pPr>
          </w:p>
        </w:tc>
        <w:tc>
          <w:tcPr>
            <w:tcW w:w="1324" w:type="dxa"/>
            <w:vAlign w:val="center"/>
          </w:tcPr>
          <w:p w14:paraId="4EC85F0A" w14:textId="40275713" w:rsidR="00B05E64" w:rsidRPr="00B8706C" w:rsidRDefault="00B05E64" w:rsidP="00B05E64">
            <w:pPr>
              <w:jc w:val="center"/>
              <w:rPr>
                <w:rFonts w:ascii="Times New Roman" w:hAnsi="Times New Roman" w:cs="Times New Roman"/>
                <w:sz w:val="26"/>
                <w:szCs w:val="26"/>
                <w:lang w:val="nl-NL"/>
              </w:rPr>
            </w:pPr>
            <w:proofErr w:type="spellStart"/>
            <w:r w:rsidRPr="00B8706C">
              <w:rPr>
                <w:rFonts w:ascii="Times New Roman" w:hAnsi="Times New Roman" w:cs="Times New Roman"/>
                <w:sz w:val="26"/>
                <w:szCs w:val="26"/>
                <w:lang w:val="nl-NL"/>
              </w:rPr>
              <w:t>Công</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chức</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thụ</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lý</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hồ</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sơ</w:t>
            </w:r>
            <w:proofErr w:type="spellEnd"/>
          </w:p>
        </w:tc>
        <w:tc>
          <w:tcPr>
            <w:tcW w:w="1179" w:type="dxa"/>
            <w:vAlign w:val="center"/>
          </w:tcPr>
          <w:p w14:paraId="16E8C963" w14:textId="77777777" w:rsidR="00B05E64" w:rsidRPr="00B8706C" w:rsidRDefault="00B05E64" w:rsidP="00B05E64">
            <w:pPr>
              <w:spacing w:before="20" w:after="20"/>
              <w:jc w:val="center"/>
              <w:rPr>
                <w:rFonts w:ascii="Times New Roman" w:hAnsi="Times New Roman" w:cs="Times New Roman"/>
                <w:sz w:val="26"/>
                <w:szCs w:val="26"/>
              </w:rPr>
            </w:pPr>
          </w:p>
          <w:p w14:paraId="7B82A9DC" w14:textId="053D31B0" w:rsidR="00B05E64" w:rsidRPr="00DA19D6" w:rsidRDefault="00DA19D6" w:rsidP="00B05E64">
            <w:pPr>
              <w:spacing w:before="20" w:after="20"/>
              <w:jc w:val="center"/>
              <w:rPr>
                <w:rFonts w:ascii="Times New Roman" w:hAnsi="Times New Roman" w:cs="Times New Roman"/>
                <w:sz w:val="26"/>
                <w:szCs w:val="26"/>
                <w:lang w:val="vi-VN"/>
              </w:rPr>
            </w:pPr>
            <w:r>
              <w:rPr>
                <w:rFonts w:ascii="Times New Roman" w:hAnsi="Times New Roman" w:cs="Times New Roman"/>
                <w:sz w:val="26"/>
                <w:szCs w:val="26"/>
                <w:lang w:val="vi-VN"/>
              </w:rPr>
              <w:t>02 giờ làm việc</w:t>
            </w:r>
          </w:p>
          <w:p w14:paraId="77F2F26C" w14:textId="40444A72" w:rsidR="00B05E64" w:rsidRPr="00B8706C" w:rsidRDefault="00B05E64" w:rsidP="00B05E64">
            <w:pPr>
              <w:jc w:val="center"/>
              <w:rPr>
                <w:rFonts w:ascii="Times New Roman" w:hAnsi="Times New Roman" w:cs="Times New Roman"/>
                <w:sz w:val="26"/>
                <w:szCs w:val="26"/>
              </w:rPr>
            </w:pPr>
          </w:p>
        </w:tc>
        <w:tc>
          <w:tcPr>
            <w:tcW w:w="1590" w:type="dxa"/>
            <w:vAlign w:val="center"/>
          </w:tcPr>
          <w:p w14:paraId="567A3494" w14:textId="77777777" w:rsidR="00B05E64" w:rsidRPr="00B8706C" w:rsidRDefault="00B05E64" w:rsidP="00B05E64">
            <w:pPr>
              <w:spacing w:before="20" w:after="20"/>
              <w:jc w:val="center"/>
              <w:rPr>
                <w:rFonts w:ascii="Times New Roman" w:hAnsi="Times New Roman" w:cs="Times New Roman"/>
                <w:sz w:val="26"/>
                <w:szCs w:val="26"/>
              </w:rPr>
            </w:pPr>
          </w:p>
          <w:p w14:paraId="293FF605" w14:textId="77777777" w:rsidR="00B05E64" w:rsidRPr="00B8706C" w:rsidRDefault="00B05E64" w:rsidP="00B05E64">
            <w:pPr>
              <w:spacing w:before="20" w:after="20"/>
              <w:jc w:val="center"/>
              <w:rPr>
                <w:rFonts w:ascii="Times New Roman" w:hAnsi="Times New Roman" w:cs="Times New Roman"/>
                <w:sz w:val="26"/>
                <w:szCs w:val="26"/>
              </w:rPr>
            </w:pP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đã</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được</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phê</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duyệt</w:t>
            </w:r>
            <w:proofErr w:type="spellEnd"/>
          </w:p>
          <w:p w14:paraId="3E4B19BD" w14:textId="5EBB6763" w:rsidR="00B05E64" w:rsidRPr="00B8706C" w:rsidRDefault="00B05E64" w:rsidP="00B05E64">
            <w:pPr>
              <w:jc w:val="center"/>
              <w:rPr>
                <w:rFonts w:ascii="Times New Roman" w:hAnsi="Times New Roman" w:cs="Times New Roman"/>
                <w:sz w:val="26"/>
                <w:szCs w:val="26"/>
                <w:lang w:val="nl-NL"/>
              </w:rPr>
            </w:pPr>
          </w:p>
        </w:tc>
        <w:tc>
          <w:tcPr>
            <w:tcW w:w="2610" w:type="dxa"/>
            <w:vAlign w:val="center"/>
          </w:tcPr>
          <w:p w14:paraId="62272EEA" w14:textId="19D67761" w:rsidR="00B05E64" w:rsidRPr="00B8706C" w:rsidRDefault="00B05E64" w:rsidP="00B05E64">
            <w:pPr>
              <w:pStyle w:val="Header"/>
              <w:tabs>
                <w:tab w:val="clear" w:pos="4320"/>
                <w:tab w:val="clear" w:pos="8640"/>
              </w:tabs>
              <w:autoSpaceDE/>
              <w:autoSpaceDN/>
              <w:jc w:val="both"/>
              <w:rPr>
                <w:rFonts w:ascii="Times New Roman" w:hAnsi="Times New Roman" w:cs="Times New Roman"/>
                <w:sz w:val="26"/>
                <w:szCs w:val="26"/>
                <w:lang w:val="vi-VN"/>
              </w:rPr>
            </w:pPr>
            <w:r w:rsidRPr="00B8706C">
              <w:rPr>
                <w:rFonts w:ascii="Times New Roman" w:hAnsi="Times New Roman" w:cs="Times New Roman"/>
                <w:sz w:val="26"/>
                <w:szCs w:val="26"/>
              </w:rPr>
              <w:t xml:space="preserve">Cho </w:t>
            </w:r>
            <w:proofErr w:type="spellStart"/>
            <w:r w:rsidRPr="00B8706C">
              <w:rPr>
                <w:rFonts w:ascii="Times New Roman" w:hAnsi="Times New Roman" w:cs="Times New Roman"/>
                <w:sz w:val="26"/>
                <w:szCs w:val="26"/>
              </w:rPr>
              <w:t>số</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đóng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dấu</w:t>
            </w:r>
            <w:proofErr w:type="spellEnd"/>
            <w:r w:rsidRPr="00B8706C">
              <w:rPr>
                <w:rFonts w:ascii="Times New Roman" w:hAnsi="Times New Roman" w:cs="Times New Roman"/>
                <w:sz w:val="26"/>
                <w:szCs w:val="26"/>
              </w:rPr>
              <w:t xml:space="preserve"> ban </w:t>
            </w:r>
            <w:proofErr w:type="spellStart"/>
            <w:r w:rsidRPr="00B8706C">
              <w:rPr>
                <w:rFonts w:ascii="Times New Roman" w:hAnsi="Times New Roman" w:cs="Times New Roman"/>
                <w:sz w:val="26"/>
                <w:szCs w:val="26"/>
              </w:rPr>
              <w:t>hành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văn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bản</w:t>
            </w:r>
            <w:proofErr w:type="spellEnd"/>
            <w:r w:rsidRPr="00B8706C">
              <w:rPr>
                <w:rFonts w:ascii="Times New Roman" w:hAnsi="Times New Roman" w:cs="Times New Roman"/>
                <w:sz w:val="26"/>
                <w:szCs w:val="26"/>
              </w:rPr>
              <w:t xml:space="preserve">. </w:t>
            </w:r>
          </w:p>
        </w:tc>
      </w:tr>
      <w:tr w:rsidR="00536845" w:rsidRPr="00B8706C" w14:paraId="11EAA4B1" w14:textId="77777777" w:rsidTr="000D2788">
        <w:trPr>
          <w:trHeight w:val="528"/>
        </w:trPr>
        <w:tc>
          <w:tcPr>
            <w:tcW w:w="9984" w:type="dxa"/>
            <w:gridSpan w:val="6"/>
            <w:vAlign w:val="center"/>
          </w:tcPr>
          <w:p w14:paraId="2FDC5B33" w14:textId="05A295F6" w:rsidR="00CD0E63" w:rsidRPr="00B8706C" w:rsidRDefault="00CD0E63" w:rsidP="00CD0E63">
            <w:pPr>
              <w:jc w:val="both"/>
              <w:rPr>
                <w:rFonts w:ascii="Times New Roman" w:hAnsi="Times New Roman" w:cs="Times New Roman"/>
                <w:i/>
                <w:sz w:val="26"/>
                <w:szCs w:val="26"/>
                <w:lang w:val="en-US"/>
              </w:rPr>
            </w:pPr>
            <w:r w:rsidRPr="00B8706C">
              <w:rPr>
                <w:rFonts w:ascii="Times New Roman" w:hAnsi="Times New Roman" w:cs="Times New Roman"/>
                <w:i/>
                <w:sz w:val="26"/>
                <w:szCs w:val="26"/>
                <w:lang w:val="vi-VN"/>
              </w:rPr>
              <w:t xml:space="preserve">Tổ chức/ cá nhân có </w:t>
            </w:r>
            <w:r w:rsidRPr="00B8706C">
              <w:rPr>
                <w:rFonts w:ascii="Times New Roman" w:hAnsi="Times New Roman" w:cs="Times New Roman"/>
                <w:i/>
                <w:sz w:val="26"/>
                <w:szCs w:val="26"/>
                <w:lang w:val="en-US"/>
              </w:rPr>
              <w:t>03</w:t>
            </w:r>
            <w:r w:rsidRPr="00B8706C">
              <w:rPr>
                <w:rFonts w:ascii="Times New Roman" w:hAnsi="Times New Roman" w:cs="Times New Roman"/>
                <w:i/>
                <w:sz w:val="26"/>
                <w:szCs w:val="26"/>
                <w:lang w:val="vi-VN"/>
              </w:rPr>
              <w:t xml:space="preserve"> ngày làm việc</w:t>
            </w:r>
            <w:r w:rsidRPr="00B8706C">
              <w:rPr>
                <w:rFonts w:ascii="Times New Roman" w:hAnsi="Times New Roman" w:cs="Times New Roman"/>
                <w:i/>
                <w:sz w:val="26"/>
                <w:szCs w:val="26"/>
                <w:lang w:val="en-US"/>
              </w:rPr>
              <w:t xml:space="preserve"> </w:t>
            </w:r>
            <w:proofErr w:type="spellStart"/>
            <w:r w:rsidRPr="00B8706C">
              <w:rPr>
                <w:rFonts w:ascii="Times New Roman" w:hAnsi="Times New Roman" w:cs="Times New Roman"/>
                <w:i/>
                <w:sz w:val="26"/>
                <w:szCs w:val="26"/>
                <w:lang w:val="en-US"/>
              </w:rPr>
              <w:t>để</w:t>
            </w:r>
            <w:proofErr w:type="spellEnd"/>
            <w:r w:rsidRPr="00B8706C">
              <w:rPr>
                <w:rFonts w:ascii="Times New Roman" w:hAnsi="Times New Roman" w:cs="Times New Roman"/>
                <w:i/>
                <w:sz w:val="26"/>
                <w:szCs w:val="26"/>
                <w:lang w:val="en-US"/>
              </w:rPr>
              <w:t xml:space="preserve"> </w:t>
            </w:r>
            <w:r w:rsidRPr="00B8706C">
              <w:rPr>
                <w:rFonts w:ascii="Times New Roman" w:hAnsi="Times New Roman" w:cs="Times New Roman"/>
                <w:i/>
                <w:sz w:val="26"/>
                <w:szCs w:val="26"/>
                <w:lang w:val="vi-VN"/>
              </w:rPr>
              <w:t>bổ sung hồ sơ theo yê</w:t>
            </w:r>
            <w:r w:rsidRPr="00B8706C">
              <w:rPr>
                <w:rFonts w:ascii="Times New Roman" w:hAnsi="Times New Roman" w:cs="Times New Roman"/>
                <w:i/>
                <w:sz w:val="26"/>
                <w:szCs w:val="26"/>
                <w:lang w:val="en-US"/>
              </w:rPr>
              <w:t xml:space="preserve">u </w:t>
            </w:r>
            <w:proofErr w:type="spellStart"/>
            <w:r w:rsidRPr="00B8706C">
              <w:rPr>
                <w:rFonts w:ascii="Times New Roman" w:hAnsi="Times New Roman" w:cs="Times New Roman"/>
                <w:i/>
                <w:sz w:val="26"/>
                <w:szCs w:val="26"/>
                <w:lang w:val="en-US"/>
              </w:rPr>
              <w:t>cầu</w:t>
            </w:r>
            <w:proofErr w:type="spellEnd"/>
            <w:r w:rsidRPr="00B8706C">
              <w:rPr>
                <w:rFonts w:ascii="Times New Roman" w:hAnsi="Times New Roman" w:cs="Times New Roman"/>
                <w:i/>
                <w:sz w:val="26"/>
                <w:szCs w:val="26"/>
                <w:lang w:val="en-US"/>
              </w:rPr>
              <w:t xml:space="preserve"> </w:t>
            </w:r>
            <w:proofErr w:type="spellStart"/>
            <w:r w:rsidRPr="00B8706C">
              <w:rPr>
                <w:rFonts w:ascii="Times New Roman" w:hAnsi="Times New Roman" w:cs="Times New Roman"/>
                <w:i/>
                <w:sz w:val="26"/>
                <w:szCs w:val="26"/>
                <w:lang w:val="en-US"/>
              </w:rPr>
              <w:t>tại</w:t>
            </w:r>
            <w:proofErr w:type="spellEnd"/>
            <w:r w:rsidRPr="00B8706C">
              <w:rPr>
                <w:rFonts w:ascii="Times New Roman" w:hAnsi="Times New Roman" w:cs="Times New Roman"/>
                <w:i/>
                <w:sz w:val="26"/>
                <w:szCs w:val="26"/>
                <w:lang w:val="en-US"/>
              </w:rPr>
              <w:t xml:space="preserve"> </w:t>
            </w:r>
            <w:proofErr w:type="spellStart"/>
            <w:r w:rsidRPr="00B8706C">
              <w:rPr>
                <w:rFonts w:ascii="Times New Roman" w:hAnsi="Times New Roman" w:cs="Times New Roman"/>
                <w:i/>
                <w:sz w:val="26"/>
                <w:szCs w:val="26"/>
                <w:lang w:val="en-US"/>
              </w:rPr>
              <w:t>thông</w:t>
            </w:r>
            <w:proofErr w:type="spellEnd"/>
            <w:r w:rsidRPr="00B8706C">
              <w:rPr>
                <w:rFonts w:ascii="Times New Roman" w:hAnsi="Times New Roman" w:cs="Times New Roman"/>
                <w:i/>
                <w:sz w:val="26"/>
                <w:szCs w:val="26"/>
                <w:lang w:val="en-US"/>
              </w:rPr>
              <w:t xml:space="preserve"> </w:t>
            </w:r>
            <w:proofErr w:type="spellStart"/>
            <w:r w:rsidRPr="00B8706C">
              <w:rPr>
                <w:rFonts w:ascii="Times New Roman" w:hAnsi="Times New Roman" w:cs="Times New Roman"/>
                <w:i/>
                <w:sz w:val="26"/>
                <w:szCs w:val="26"/>
                <w:lang w:val="en-US"/>
              </w:rPr>
              <w:t>báo</w:t>
            </w:r>
            <w:proofErr w:type="spellEnd"/>
            <w:r w:rsidRPr="00B8706C">
              <w:rPr>
                <w:rFonts w:ascii="Times New Roman" w:hAnsi="Times New Roman" w:cs="Times New Roman"/>
                <w:i/>
                <w:sz w:val="26"/>
                <w:szCs w:val="26"/>
                <w:lang w:val="en-US"/>
              </w:rPr>
              <w:t xml:space="preserve"> </w:t>
            </w:r>
            <w:proofErr w:type="spellStart"/>
            <w:r w:rsidRPr="00B8706C">
              <w:rPr>
                <w:rFonts w:ascii="Times New Roman" w:hAnsi="Times New Roman" w:cs="Times New Roman"/>
                <w:i/>
                <w:sz w:val="26"/>
                <w:szCs w:val="26"/>
                <w:lang w:val="en-US"/>
              </w:rPr>
              <w:t>yêu</w:t>
            </w:r>
            <w:proofErr w:type="spellEnd"/>
            <w:r w:rsidRPr="00B8706C">
              <w:rPr>
                <w:rFonts w:ascii="Times New Roman" w:hAnsi="Times New Roman" w:cs="Times New Roman"/>
                <w:i/>
                <w:sz w:val="26"/>
                <w:szCs w:val="26"/>
                <w:lang w:val="en-US"/>
              </w:rPr>
              <w:t xml:space="preserve"> </w:t>
            </w:r>
            <w:proofErr w:type="spellStart"/>
            <w:r w:rsidRPr="00B8706C">
              <w:rPr>
                <w:rFonts w:ascii="Times New Roman" w:hAnsi="Times New Roman" w:cs="Times New Roman"/>
                <w:i/>
                <w:sz w:val="26"/>
                <w:szCs w:val="26"/>
                <w:lang w:val="en-US"/>
              </w:rPr>
              <w:t>cầu</w:t>
            </w:r>
            <w:proofErr w:type="spellEnd"/>
            <w:r w:rsidRPr="00B8706C">
              <w:rPr>
                <w:rFonts w:ascii="Times New Roman" w:hAnsi="Times New Roman" w:cs="Times New Roman"/>
                <w:i/>
                <w:sz w:val="26"/>
                <w:szCs w:val="26"/>
                <w:lang w:val="en-US"/>
              </w:rPr>
              <w:t xml:space="preserve"> </w:t>
            </w:r>
            <w:proofErr w:type="spellStart"/>
            <w:r w:rsidRPr="00B8706C">
              <w:rPr>
                <w:rFonts w:ascii="Times New Roman" w:hAnsi="Times New Roman" w:cs="Times New Roman"/>
                <w:i/>
                <w:sz w:val="26"/>
                <w:szCs w:val="26"/>
                <w:lang w:val="en-US"/>
              </w:rPr>
              <w:t>bổ</w:t>
            </w:r>
            <w:proofErr w:type="spellEnd"/>
            <w:r w:rsidRPr="00B8706C">
              <w:rPr>
                <w:rFonts w:ascii="Times New Roman" w:hAnsi="Times New Roman" w:cs="Times New Roman"/>
                <w:i/>
                <w:sz w:val="26"/>
                <w:szCs w:val="26"/>
                <w:lang w:val="en-US"/>
              </w:rPr>
              <w:t xml:space="preserve"> sung.</w:t>
            </w:r>
          </w:p>
          <w:p w14:paraId="33A38906" w14:textId="77777777" w:rsidR="00CD0E63" w:rsidRPr="00B8706C" w:rsidRDefault="00CD0E63" w:rsidP="00CD0E63">
            <w:pPr>
              <w:jc w:val="both"/>
              <w:rPr>
                <w:rFonts w:ascii="Times New Roman" w:hAnsi="Times New Roman" w:cs="Times New Roman"/>
                <w:i/>
                <w:sz w:val="26"/>
                <w:szCs w:val="26"/>
                <w:lang w:val="vi-VN"/>
              </w:rPr>
            </w:pPr>
            <w:r w:rsidRPr="00B8706C">
              <w:rPr>
                <w:rFonts w:ascii="Times New Roman" w:hAnsi="Times New Roman" w:cs="Times New Roman"/>
                <w:i/>
                <w:sz w:val="26"/>
                <w:szCs w:val="26"/>
                <w:lang w:val="en-US"/>
              </w:rPr>
              <w:t>+</w:t>
            </w:r>
            <w:r w:rsidRPr="00B8706C">
              <w:rPr>
                <w:rFonts w:ascii="Times New Roman" w:hAnsi="Times New Roman" w:cs="Times New Roman"/>
                <w:i/>
                <w:sz w:val="26"/>
                <w:szCs w:val="26"/>
                <w:lang w:val="vi-VN"/>
              </w:rPr>
              <w:t>Sau khi Tổ chức, cá nhân bổ sung hồ sơ hợp lệ theo yêu cầu, thực hiện lại quy trình từ B2.</w:t>
            </w:r>
          </w:p>
          <w:p w14:paraId="23CC6853" w14:textId="77777777" w:rsidR="00CD0E63" w:rsidRPr="00B8706C" w:rsidRDefault="00CD0E63" w:rsidP="00CD0E63">
            <w:pPr>
              <w:jc w:val="both"/>
              <w:rPr>
                <w:rFonts w:ascii="Times New Roman" w:hAnsi="Times New Roman" w:cs="Times New Roman"/>
                <w:sz w:val="26"/>
                <w:szCs w:val="26"/>
                <w:lang w:val="en-US"/>
              </w:rPr>
            </w:pPr>
            <w:r w:rsidRPr="00B8706C">
              <w:rPr>
                <w:rFonts w:ascii="Times New Roman" w:hAnsi="Times New Roman" w:cs="Times New Roman"/>
                <w:i/>
                <w:sz w:val="26"/>
                <w:szCs w:val="26"/>
                <w:lang w:val="en-US"/>
              </w:rPr>
              <w:t xml:space="preserve">+ </w:t>
            </w:r>
            <w:r w:rsidRPr="00B8706C">
              <w:rPr>
                <w:rFonts w:ascii="Times New Roman" w:hAnsi="Times New Roman" w:cs="Times New Roman"/>
                <w:i/>
                <w:iCs/>
                <w:sz w:val="26"/>
                <w:szCs w:val="26"/>
                <w:lang w:val="vi-VN"/>
              </w:rPr>
              <w:t xml:space="preserve">Trường hợp </w:t>
            </w:r>
            <w:proofErr w:type="spellStart"/>
            <w:r w:rsidRPr="00B8706C">
              <w:rPr>
                <w:rFonts w:ascii="Times New Roman" w:hAnsi="Times New Roman" w:cs="Times New Roman"/>
                <w:i/>
                <w:iCs/>
                <w:sz w:val="26"/>
                <w:szCs w:val="26"/>
                <w:lang w:val="en-US"/>
              </w:rPr>
              <w:t>tổ</w:t>
            </w:r>
            <w:proofErr w:type="spellEnd"/>
            <w:r w:rsidRPr="00B8706C">
              <w:rPr>
                <w:rFonts w:ascii="Times New Roman" w:hAnsi="Times New Roman" w:cs="Times New Roman"/>
                <w:i/>
                <w:iCs/>
                <w:sz w:val="26"/>
                <w:szCs w:val="26"/>
                <w:lang w:val="en-US"/>
              </w:rPr>
              <w:t xml:space="preserve"> </w:t>
            </w:r>
            <w:proofErr w:type="spellStart"/>
            <w:r w:rsidRPr="00B8706C">
              <w:rPr>
                <w:rFonts w:ascii="Times New Roman" w:hAnsi="Times New Roman" w:cs="Times New Roman"/>
                <w:i/>
                <w:iCs/>
                <w:sz w:val="26"/>
                <w:szCs w:val="26"/>
                <w:lang w:val="en-US"/>
              </w:rPr>
              <w:t>chức</w:t>
            </w:r>
            <w:proofErr w:type="spellEnd"/>
            <w:r w:rsidRPr="00B8706C">
              <w:rPr>
                <w:rFonts w:ascii="Times New Roman" w:hAnsi="Times New Roman" w:cs="Times New Roman"/>
                <w:i/>
                <w:iCs/>
                <w:sz w:val="26"/>
                <w:szCs w:val="26"/>
                <w:lang w:val="en-US"/>
              </w:rPr>
              <w:t xml:space="preserve">, </w:t>
            </w:r>
            <w:proofErr w:type="spellStart"/>
            <w:r w:rsidRPr="00B8706C">
              <w:rPr>
                <w:rFonts w:ascii="Times New Roman" w:hAnsi="Times New Roman" w:cs="Times New Roman"/>
                <w:i/>
                <w:iCs/>
                <w:sz w:val="26"/>
                <w:szCs w:val="26"/>
                <w:lang w:val="en-US"/>
              </w:rPr>
              <w:t>cá</w:t>
            </w:r>
            <w:proofErr w:type="spellEnd"/>
            <w:r w:rsidRPr="00B8706C">
              <w:rPr>
                <w:rFonts w:ascii="Times New Roman" w:hAnsi="Times New Roman" w:cs="Times New Roman"/>
                <w:i/>
                <w:iCs/>
                <w:sz w:val="26"/>
                <w:szCs w:val="26"/>
                <w:lang w:val="en-US"/>
              </w:rPr>
              <w:t xml:space="preserve"> </w:t>
            </w:r>
            <w:proofErr w:type="spellStart"/>
            <w:r w:rsidRPr="00B8706C">
              <w:rPr>
                <w:rFonts w:ascii="Times New Roman" w:hAnsi="Times New Roman" w:cs="Times New Roman"/>
                <w:i/>
                <w:iCs/>
                <w:sz w:val="26"/>
                <w:szCs w:val="26"/>
                <w:lang w:val="en-US"/>
              </w:rPr>
              <w:t>nhân</w:t>
            </w:r>
            <w:proofErr w:type="spellEnd"/>
            <w:r w:rsidRPr="00B8706C">
              <w:rPr>
                <w:rFonts w:ascii="Times New Roman" w:hAnsi="Times New Roman" w:cs="Times New Roman"/>
                <w:i/>
                <w:iCs/>
                <w:sz w:val="26"/>
                <w:szCs w:val="26"/>
                <w:lang w:val="en-US"/>
              </w:rPr>
              <w:t xml:space="preserve"> </w:t>
            </w:r>
            <w:r w:rsidRPr="00B8706C">
              <w:rPr>
                <w:rFonts w:ascii="Times New Roman" w:hAnsi="Times New Roman" w:cs="Times New Roman"/>
                <w:i/>
                <w:iCs/>
                <w:sz w:val="26"/>
                <w:szCs w:val="26"/>
                <w:lang w:val="vi-VN"/>
              </w:rPr>
              <w:t>không nộp bổ sung hồ sơ</w:t>
            </w:r>
            <w:r w:rsidRPr="00B8706C">
              <w:rPr>
                <w:rFonts w:ascii="Times New Roman" w:hAnsi="Times New Roman" w:cs="Times New Roman"/>
                <w:i/>
                <w:iCs/>
                <w:sz w:val="26"/>
                <w:szCs w:val="26"/>
                <w:lang w:val="en-US"/>
              </w:rPr>
              <w:t xml:space="preserve">/ </w:t>
            </w:r>
            <w:r w:rsidRPr="00B8706C">
              <w:rPr>
                <w:rFonts w:ascii="Times New Roman" w:hAnsi="Times New Roman" w:cs="Times New Roman"/>
                <w:i/>
                <w:iCs/>
                <w:sz w:val="26"/>
                <w:szCs w:val="26"/>
                <w:lang w:val="vi-VN"/>
              </w:rPr>
              <w:t>bổ sung hồ sơ nhưng hồ sơ vẫn không hợp lệ theo yêu cầu</w:t>
            </w:r>
            <w:r w:rsidRPr="00B8706C">
              <w:rPr>
                <w:rFonts w:ascii="Times New Roman" w:hAnsi="Times New Roman" w:cs="Times New Roman"/>
                <w:i/>
                <w:iCs/>
                <w:sz w:val="26"/>
                <w:szCs w:val="26"/>
                <w:lang w:val="en-US"/>
              </w:rPr>
              <w:t>:</w:t>
            </w:r>
            <w:r w:rsidRPr="00B8706C">
              <w:rPr>
                <w:rFonts w:ascii="Times New Roman" w:hAnsi="Times New Roman" w:cs="Times New Roman"/>
                <w:sz w:val="26"/>
                <w:szCs w:val="26"/>
                <w:lang w:val="vi-VN"/>
              </w:rPr>
              <w:t xml:space="preserve"> từ chối</w:t>
            </w:r>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giải</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quyết</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hồ</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sơ</w:t>
            </w:r>
            <w:proofErr w:type="spellEnd"/>
            <w:r w:rsidRPr="00B8706C">
              <w:rPr>
                <w:rFonts w:ascii="Times New Roman" w:hAnsi="Times New Roman" w:cs="Times New Roman"/>
                <w:sz w:val="26"/>
                <w:szCs w:val="26"/>
                <w:lang w:val="en-US"/>
              </w:rPr>
              <w:t>.</w:t>
            </w:r>
          </w:p>
          <w:p w14:paraId="36AFD0D1" w14:textId="34B4580C" w:rsidR="001B5D48" w:rsidRPr="00B8706C" w:rsidRDefault="001B5D48" w:rsidP="00CD0E63">
            <w:pPr>
              <w:jc w:val="both"/>
              <w:rPr>
                <w:rFonts w:ascii="Times New Roman" w:hAnsi="Times New Roman" w:cs="Times New Roman"/>
                <w:i/>
                <w:sz w:val="26"/>
                <w:szCs w:val="26"/>
                <w:lang w:val="vi-VN"/>
              </w:rPr>
            </w:pPr>
          </w:p>
        </w:tc>
      </w:tr>
      <w:tr w:rsidR="00536845" w:rsidRPr="00B8706C" w14:paraId="43342BBD" w14:textId="77777777" w:rsidTr="000D2788">
        <w:trPr>
          <w:trHeight w:val="605"/>
        </w:trPr>
        <w:tc>
          <w:tcPr>
            <w:tcW w:w="964" w:type="dxa"/>
            <w:vAlign w:val="center"/>
          </w:tcPr>
          <w:p w14:paraId="71BCC7B4" w14:textId="0C0A5E62" w:rsidR="009D7F07" w:rsidRPr="00B8706C" w:rsidRDefault="009D7F07" w:rsidP="009D7F07">
            <w:pPr>
              <w:jc w:val="center"/>
              <w:rPr>
                <w:rFonts w:ascii="Times New Roman" w:hAnsi="Times New Roman" w:cs="Times New Roman"/>
                <w:sz w:val="26"/>
                <w:szCs w:val="26"/>
              </w:rPr>
            </w:pPr>
            <w:r w:rsidRPr="00B8706C">
              <w:rPr>
                <w:rFonts w:ascii="Times New Roman" w:hAnsi="Times New Roman" w:cs="Times New Roman"/>
                <w:sz w:val="26"/>
                <w:szCs w:val="26"/>
              </w:rPr>
              <w:t>B5</w:t>
            </w:r>
          </w:p>
        </w:tc>
        <w:tc>
          <w:tcPr>
            <w:tcW w:w="2317" w:type="dxa"/>
            <w:vAlign w:val="center"/>
          </w:tcPr>
          <w:p w14:paraId="72464770" w14:textId="43414A4C" w:rsidR="009D7F07" w:rsidRPr="00B8706C" w:rsidRDefault="009D7F07" w:rsidP="009D7F07">
            <w:pPr>
              <w:jc w:val="center"/>
              <w:rPr>
                <w:rFonts w:ascii="Times New Roman" w:hAnsi="Times New Roman" w:cs="Times New Roman"/>
                <w:b/>
                <w:sz w:val="26"/>
                <w:szCs w:val="26"/>
              </w:rPr>
            </w:pPr>
            <w:proofErr w:type="spellStart"/>
            <w:r w:rsidRPr="00B8706C">
              <w:rPr>
                <w:rFonts w:ascii="Times New Roman" w:hAnsi="Times New Roman" w:cs="Times New Roman"/>
                <w:b/>
                <w:sz w:val="26"/>
                <w:szCs w:val="26"/>
              </w:rPr>
              <w:t>Thẩm</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định</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hồ</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sơ</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đề</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xuất</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kết</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quả</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giải</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quyết</w:t>
            </w:r>
            <w:proofErr w:type="spellEnd"/>
            <w:r w:rsidRPr="00B8706C">
              <w:rPr>
                <w:rFonts w:ascii="Times New Roman" w:hAnsi="Times New Roman" w:cs="Times New Roman"/>
                <w:b/>
                <w:sz w:val="26"/>
                <w:szCs w:val="26"/>
              </w:rPr>
              <w:t xml:space="preserve"> TTHC</w:t>
            </w:r>
          </w:p>
        </w:tc>
        <w:tc>
          <w:tcPr>
            <w:tcW w:w="1324" w:type="dxa"/>
            <w:vAlign w:val="center"/>
          </w:tcPr>
          <w:p w14:paraId="0D2F880E" w14:textId="45B6BB3D" w:rsidR="009D7F07" w:rsidRPr="00B8706C" w:rsidRDefault="009D7F07" w:rsidP="009D7F07">
            <w:pPr>
              <w:spacing w:before="20" w:after="20"/>
              <w:jc w:val="center"/>
              <w:rPr>
                <w:rFonts w:ascii="Times New Roman" w:hAnsi="Times New Roman" w:cs="Times New Roman"/>
                <w:sz w:val="26"/>
                <w:szCs w:val="26"/>
              </w:rPr>
            </w:pPr>
            <w:proofErr w:type="spellStart"/>
            <w:r w:rsidRPr="00B8706C">
              <w:rPr>
                <w:rFonts w:ascii="Times New Roman" w:hAnsi="Times New Roman" w:cs="Times New Roman"/>
                <w:sz w:val="26"/>
                <w:szCs w:val="26"/>
              </w:rPr>
              <w:t>Công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chức</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thụ</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lý</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p>
        </w:tc>
        <w:tc>
          <w:tcPr>
            <w:tcW w:w="1179" w:type="dxa"/>
            <w:vAlign w:val="center"/>
          </w:tcPr>
          <w:p w14:paraId="73833801" w14:textId="1091E1DE" w:rsidR="009D7F07" w:rsidRPr="00B8706C" w:rsidRDefault="009D7F07" w:rsidP="009D7F07">
            <w:pPr>
              <w:spacing w:before="20" w:after="20"/>
              <w:jc w:val="center"/>
              <w:rPr>
                <w:rFonts w:ascii="Times New Roman" w:hAnsi="Times New Roman" w:cs="Times New Roman"/>
                <w:sz w:val="26"/>
                <w:szCs w:val="26"/>
              </w:rPr>
            </w:pPr>
            <w:r w:rsidRPr="00B8706C">
              <w:rPr>
                <w:rFonts w:ascii="Times New Roman" w:hAnsi="Times New Roman" w:cs="Times New Roman"/>
                <w:sz w:val="26"/>
                <w:szCs w:val="26"/>
              </w:rPr>
              <w:t xml:space="preserve"> </w:t>
            </w:r>
            <w:r w:rsidR="007138DC" w:rsidRPr="00B8706C">
              <w:rPr>
                <w:rFonts w:ascii="Times New Roman" w:hAnsi="Times New Roman" w:cs="Times New Roman"/>
                <w:sz w:val="26"/>
                <w:szCs w:val="26"/>
              </w:rPr>
              <w:t>1,5</w:t>
            </w:r>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ngày</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làm</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việc</w:t>
            </w:r>
            <w:proofErr w:type="spellEnd"/>
          </w:p>
        </w:tc>
        <w:tc>
          <w:tcPr>
            <w:tcW w:w="1590" w:type="dxa"/>
            <w:vAlign w:val="center"/>
          </w:tcPr>
          <w:p w14:paraId="281A6321" w14:textId="77777777" w:rsidR="009D7F07" w:rsidRPr="00B8706C" w:rsidRDefault="009D7F07" w:rsidP="009D7F07">
            <w:pPr>
              <w:spacing w:before="20" w:after="20"/>
              <w:jc w:val="both"/>
              <w:rPr>
                <w:rFonts w:ascii="Times New Roman" w:hAnsi="Times New Roman" w:cs="Times New Roman"/>
                <w:sz w:val="26"/>
                <w:szCs w:val="26"/>
              </w:rPr>
            </w:pPr>
          </w:p>
          <w:p w14:paraId="1759A3F6" w14:textId="77777777" w:rsidR="009D7F07" w:rsidRPr="00B8706C" w:rsidRDefault="009D7F07" w:rsidP="009D7F07">
            <w:pPr>
              <w:jc w:val="center"/>
              <w:rPr>
                <w:rFonts w:ascii="Times New Roman" w:hAnsi="Times New Roman" w:cs="Times New Roman"/>
                <w:sz w:val="26"/>
                <w:szCs w:val="26"/>
              </w:rPr>
            </w:pPr>
            <w:r w:rsidRPr="00B8706C">
              <w:rPr>
                <w:rFonts w:ascii="Times New Roman" w:hAnsi="Times New Roman" w:cs="Times New Roman"/>
                <w:sz w:val="26"/>
                <w:szCs w:val="26"/>
              </w:rPr>
              <w:t xml:space="preserve">Theo </w:t>
            </w:r>
            <w:proofErr w:type="spellStart"/>
            <w:r w:rsidRPr="00B8706C">
              <w:rPr>
                <w:rFonts w:ascii="Times New Roman" w:hAnsi="Times New Roman" w:cs="Times New Roman"/>
                <w:sz w:val="26"/>
                <w:szCs w:val="26"/>
              </w:rPr>
              <w:t>mục</w:t>
            </w:r>
            <w:proofErr w:type="spellEnd"/>
            <w:r w:rsidRPr="00B8706C">
              <w:rPr>
                <w:rFonts w:ascii="Times New Roman" w:hAnsi="Times New Roman" w:cs="Times New Roman"/>
                <w:sz w:val="26"/>
                <w:szCs w:val="26"/>
              </w:rPr>
              <w:t xml:space="preserve"> </w:t>
            </w:r>
            <w:r w:rsidRPr="00B8706C">
              <w:rPr>
                <w:rFonts w:ascii="Times New Roman" w:hAnsi="Times New Roman" w:cs="Times New Roman"/>
                <w:sz w:val="26"/>
                <w:szCs w:val="26"/>
                <w:lang w:val="vi-VN"/>
              </w:rPr>
              <w:t>I</w:t>
            </w:r>
          </w:p>
          <w:p w14:paraId="64F3C5F8" w14:textId="77777777" w:rsidR="009D7F07" w:rsidRPr="00B8706C" w:rsidRDefault="009D7F07" w:rsidP="009D7F07">
            <w:pPr>
              <w:jc w:val="center"/>
              <w:rPr>
                <w:rFonts w:ascii="Times New Roman" w:hAnsi="Times New Roman" w:cs="Times New Roman"/>
                <w:sz w:val="26"/>
                <w:szCs w:val="26"/>
              </w:rPr>
            </w:pPr>
            <w:r w:rsidRPr="00B8706C">
              <w:rPr>
                <w:rFonts w:ascii="Times New Roman" w:hAnsi="Times New Roman" w:cs="Times New Roman"/>
                <w:sz w:val="26"/>
                <w:szCs w:val="26"/>
              </w:rPr>
              <w:t xml:space="preserve"> BM 01</w:t>
            </w:r>
          </w:p>
          <w:p w14:paraId="76FE9E5F" w14:textId="77777777" w:rsidR="009D7F07" w:rsidRPr="00B8706C" w:rsidRDefault="009D7F07" w:rsidP="009D7F07">
            <w:pPr>
              <w:jc w:val="center"/>
              <w:rPr>
                <w:rFonts w:ascii="Times New Roman" w:hAnsi="Times New Roman" w:cs="Times New Roman"/>
                <w:sz w:val="26"/>
                <w:szCs w:val="26"/>
              </w:rPr>
            </w:pP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trình</w:t>
            </w:r>
            <w:proofErr w:type="spellEnd"/>
          </w:p>
          <w:p w14:paraId="210E9634" w14:textId="678E9946" w:rsidR="009D7F07" w:rsidRPr="00B8706C" w:rsidRDefault="009D7F07" w:rsidP="009D7F07">
            <w:pPr>
              <w:jc w:val="center"/>
              <w:rPr>
                <w:rFonts w:ascii="Times New Roman" w:hAnsi="Times New Roman" w:cs="Times New Roman"/>
                <w:sz w:val="26"/>
                <w:szCs w:val="26"/>
              </w:rPr>
            </w:pPr>
            <w:proofErr w:type="spellStart"/>
            <w:r w:rsidRPr="00B8706C">
              <w:rPr>
                <w:rFonts w:ascii="Times New Roman" w:hAnsi="Times New Roman" w:cs="Times New Roman"/>
                <w:sz w:val="26"/>
                <w:szCs w:val="26"/>
              </w:rPr>
              <w:t>Dự</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thảo</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dự</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thảo</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Kết</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quả</w:t>
            </w:r>
            <w:proofErr w:type="spellEnd"/>
            <w:r w:rsidRPr="00B8706C">
              <w:rPr>
                <w:rFonts w:ascii="Times New Roman" w:hAnsi="Times New Roman" w:cs="Times New Roman"/>
                <w:sz w:val="26"/>
                <w:szCs w:val="26"/>
              </w:rPr>
              <w:t>/</w:t>
            </w:r>
          </w:p>
          <w:p w14:paraId="47A50DC0" w14:textId="77777777" w:rsidR="009D7F07" w:rsidRPr="00B8706C" w:rsidRDefault="009D7F07" w:rsidP="009D7F07">
            <w:pPr>
              <w:jc w:val="center"/>
              <w:rPr>
                <w:rFonts w:ascii="Times New Roman" w:hAnsi="Times New Roman" w:cs="Times New Roman"/>
                <w:sz w:val="26"/>
                <w:szCs w:val="26"/>
              </w:rPr>
            </w:pPr>
            <w:proofErr w:type="spellStart"/>
            <w:r w:rsidRPr="00B8706C">
              <w:rPr>
                <w:rFonts w:ascii="Times New Roman" w:hAnsi="Times New Roman" w:cs="Times New Roman"/>
                <w:sz w:val="26"/>
                <w:szCs w:val="26"/>
              </w:rPr>
              <w:t>Văn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bản</w:t>
            </w:r>
            <w:proofErr w:type="spellEnd"/>
            <w:r w:rsidRPr="00B8706C">
              <w:rPr>
                <w:rFonts w:ascii="Times New Roman" w:hAnsi="Times New Roman" w:cs="Times New Roman"/>
                <w:sz w:val="26"/>
                <w:szCs w:val="26"/>
              </w:rPr>
              <w:t xml:space="preserve"> </w:t>
            </w:r>
          </w:p>
          <w:p w14:paraId="0C08840A" w14:textId="220D55D2" w:rsidR="009D7F07" w:rsidRPr="00B8706C" w:rsidRDefault="009D7F07" w:rsidP="009D7F07">
            <w:pPr>
              <w:spacing w:before="20" w:after="20"/>
              <w:jc w:val="center"/>
              <w:rPr>
                <w:rFonts w:ascii="Times New Roman" w:hAnsi="Times New Roman" w:cs="Times New Roman"/>
                <w:sz w:val="26"/>
                <w:szCs w:val="26"/>
              </w:rPr>
            </w:pPr>
            <w:proofErr w:type="spellStart"/>
            <w:r w:rsidRPr="00B8706C">
              <w:rPr>
                <w:rFonts w:ascii="Times New Roman" w:hAnsi="Times New Roman" w:cs="Times New Roman"/>
                <w:sz w:val="26"/>
                <w:szCs w:val="26"/>
              </w:rPr>
              <w:t>Từ</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chối</w:t>
            </w:r>
            <w:proofErr w:type="spellEnd"/>
          </w:p>
        </w:tc>
        <w:tc>
          <w:tcPr>
            <w:tcW w:w="2610" w:type="dxa"/>
          </w:tcPr>
          <w:p w14:paraId="30812437" w14:textId="77777777" w:rsidR="00E62542" w:rsidRPr="00B8706C" w:rsidRDefault="00E62542" w:rsidP="00E62542">
            <w:pPr>
              <w:jc w:val="both"/>
              <w:rPr>
                <w:rFonts w:ascii="Times New Roman" w:hAnsi="Times New Roman" w:cs="Times New Roman"/>
                <w:sz w:val="26"/>
                <w:szCs w:val="26"/>
              </w:rPr>
            </w:pPr>
            <w:r w:rsidRPr="00B8706C">
              <w:rPr>
                <w:rFonts w:ascii="Times New Roman" w:hAnsi="Times New Roman" w:cs="Times New Roman"/>
                <w:b/>
                <w:sz w:val="26"/>
                <w:szCs w:val="26"/>
              </w:rPr>
              <w:t xml:space="preserve">- </w:t>
            </w:r>
            <w:proofErr w:type="spellStart"/>
            <w:r w:rsidRPr="00B8706C">
              <w:rPr>
                <w:rFonts w:ascii="Times New Roman" w:hAnsi="Times New Roman" w:cs="Times New Roman"/>
                <w:sz w:val="26"/>
                <w:szCs w:val="26"/>
              </w:rPr>
              <w:t>Thẩm</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định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Công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chức</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ly</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hô</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tiến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hành</w:t>
            </w:r>
            <w:proofErr w:type="spellEnd"/>
            <w:r w:rsidRPr="00B8706C">
              <w:rPr>
                <w:rFonts w:ascii="Times New Roman" w:hAnsi="Times New Roman" w:cs="Times New Roman"/>
                <w:sz w:val="26"/>
                <w:szCs w:val="26"/>
                <w:lang w:val="vi-VN"/>
              </w:rPr>
              <w:t xml:space="preserve"> tổ chức </w:t>
            </w:r>
            <w:proofErr w:type="spellStart"/>
            <w:r w:rsidRPr="00B8706C">
              <w:rPr>
                <w:rFonts w:ascii="Times New Roman" w:hAnsi="Times New Roman" w:cs="Times New Roman"/>
                <w:sz w:val="26"/>
                <w:szCs w:val="26"/>
              </w:rPr>
              <w:t>thẩm</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định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hô</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r w:rsidRPr="00B8706C">
              <w:rPr>
                <w:rFonts w:ascii="Times New Roman" w:hAnsi="Times New Roman" w:cs="Times New Roman"/>
                <w:sz w:val="26"/>
                <w:szCs w:val="26"/>
              </w:rPr>
              <w:t>.</w:t>
            </w:r>
          </w:p>
          <w:p w14:paraId="65572633" w14:textId="77777777" w:rsidR="00E62542" w:rsidRPr="00B8706C" w:rsidRDefault="00E62542" w:rsidP="00E62542">
            <w:pPr>
              <w:jc w:val="both"/>
              <w:rPr>
                <w:rFonts w:ascii="Times New Roman" w:hAnsi="Times New Roman" w:cs="Times New Roman"/>
                <w:sz w:val="26"/>
                <w:szCs w:val="26"/>
                <w:lang w:val="vi-VN"/>
              </w:rPr>
            </w:pPr>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Đề</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xuất</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kết</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quả</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giải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quyết</w:t>
            </w:r>
            <w:proofErr w:type="spellEnd"/>
            <w:r w:rsidRPr="00B8706C">
              <w:rPr>
                <w:rFonts w:ascii="Times New Roman" w:hAnsi="Times New Roman" w:cs="Times New Roman"/>
                <w:sz w:val="26"/>
                <w:szCs w:val="26"/>
              </w:rPr>
              <w:t>:</w:t>
            </w:r>
          </w:p>
          <w:p w14:paraId="0C13570D" w14:textId="69D7A77E" w:rsidR="009D7F07" w:rsidRPr="00B8706C" w:rsidRDefault="00E62542" w:rsidP="009D7F07">
            <w:pPr>
              <w:jc w:val="both"/>
              <w:rPr>
                <w:rFonts w:ascii="Times New Roman" w:hAnsi="Times New Roman" w:cs="Times New Roman"/>
                <w:sz w:val="26"/>
                <w:szCs w:val="26"/>
                <w:lang w:val="en-US"/>
              </w:rPr>
            </w:pPr>
            <w:r w:rsidRPr="00B8706C">
              <w:rPr>
                <w:rStyle w:val="apple-converted-space"/>
                <w:rFonts w:ascii="Times New Roman" w:hAnsi="Times New Roman" w:cs="Times New Roman"/>
                <w:b/>
                <w:sz w:val="26"/>
                <w:szCs w:val="26"/>
              </w:rPr>
              <w:t>+</w:t>
            </w:r>
            <w:r w:rsidR="009D7F07" w:rsidRPr="00B8706C">
              <w:rPr>
                <w:rStyle w:val="apple-converted-space"/>
                <w:rFonts w:ascii="Times New Roman" w:hAnsi="Times New Roman" w:cs="Times New Roman"/>
                <w:b/>
                <w:i/>
                <w:sz w:val="26"/>
                <w:szCs w:val="26"/>
              </w:rPr>
              <w:t xml:space="preserve"> </w:t>
            </w:r>
            <w:proofErr w:type="spellStart"/>
            <w:r w:rsidR="009D7F07" w:rsidRPr="00B8706C">
              <w:rPr>
                <w:rStyle w:val="apple-converted-space"/>
                <w:rFonts w:ascii="Times New Roman" w:hAnsi="Times New Roman" w:cs="Times New Roman"/>
                <w:b/>
                <w:i/>
                <w:sz w:val="26"/>
                <w:szCs w:val="26"/>
              </w:rPr>
              <w:t>Trường</w:t>
            </w:r>
            <w:proofErr w:type="spellEnd"/>
            <w:r w:rsidR="009D7F07" w:rsidRPr="00B8706C">
              <w:rPr>
                <w:rStyle w:val="apple-converted-space"/>
                <w:rFonts w:ascii="Times New Roman" w:hAnsi="Times New Roman" w:cs="Times New Roman"/>
                <w:b/>
                <w:i/>
                <w:sz w:val="26"/>
                <w:szCs w:val="26"/>
              </w:rPr>
              <w:t xml:space="preserve"> </w:t>
            </w:r>
            <w:proofErr w:type="spellStart"/>
            <w:r w:rsidR="009D7F07" w:rsidRPr="00B8706C">
              <w:rPr>
                <w:rStyle w:val="apple-converted-space"/>
                <w:rFonts w:ascii="Times New Roman" w:hAnsi="Times New Roman" w:cs="Times New Roman"/>
                <w:b/>
                <w:i/>
                <w:sz w:val="26"/>
                <w:szCs w:val="26"/>
              </w:rPr>
              <w:t>hợp</w:t>
            </w:r>
            <w:proofErr w:type="spellEnd"/>
            <w:r w:rsidR="009D7F07" w:rsidRPr="00B8706C">
              <w:rPr>
                <w:rStyle w:val="apple-converted-space"/>
                <w:rFonts w:ascii="Times New Roman" w:hAnsi="Times New Roman" w:cs="Times New Roman"/>
                <w:b/>
                <w:i/>
                <w:sz w:val="26"/>
                <w:szCs w:val="26"/>
              </w:rPr>
              <w:t xml:space="preserve"> </w:t>
            </w:r>
            <w:proofErr w:type="spellStart"/>
            <w:r w:rsidR="009D7F07" w:rsidRPr="00B8706C">
              <w:rPr>
                <w:rStyle w:val="apple-converted-space"/>
                <w:rFonts w:ascii="Times New Roman" w:hAnsi="Times New Roman" w:cs="Times New Roman"/>
                <w:b/>
                <w:i/>
                <w:sz w:val="26"/>
                <w:szCs w:val="26"/>
              </w:rPr>
              <w:t>hồ</w:t>
            </w:r>
            <w:proofErr w:type="spellEnd"/>
            <w:r w:rsidR="009D7F07" w:rsidRPr="00B8706C">
              <w:rPr>
                <w:rStyle w:val="apple-converted-space"/>
                <w:rFonts w:ascii="Times New Roman" w:hAnsi="Times New Roman" w:cs="Times New Roman"/>
                <w:b/>
                <w:i/>
                <w:sz w:val="26"/>
                <w:szCs w:val="26"/>
              </w:rPr>
              <w:t xml:space="preserve"> </w:t>
            </w:r>
            <w:proofErr w:type="spellStart"/>
            <w:r w:rsidR="009D7F07" w:rsidRPr="00B8706C">
              <w:rPr>
                <w:rStyle w:val="apple-converted-space"/>
                <w:rFonts w:ascii="Times New Roman" w:hAnsi="Times New Roman" w:cs="Times New Roman"/>
                <w:b/>
                <w:i/>
                <w:sz w:val="26"/>
                <w:szCs w:val="26"/>
              </w:rPr>
              <w:t>sơ</w:t>
            </w:r>
            <w:proofErr w:type="spellEnd"/>
            <w:r w:rsidR="009D7F07" w:rsidRPr="00B8706C">
              <w:rPr>
                <w:rStyle w:val="apple-converted-space"/>
                <w:rFonts w:ascii="Times New Roman" w:hAnsi="Times New Roman" w:cs="Times New Roman"/>
                <w:b/>
                <w:i/>
                <w:sz w:val="26"/>
                <w:szCs w:val="26"/>
              </w:rPr>
              <w:t xml:space="preserve"> </w:t>
            </w:r>
            <w:proofErr w:type="spellStart"/>
            <w:r w:rsidR="009D7F07" w:rsidRPr="00B8706C">
              <w:rPr>
                <w:rStyle w:val="apple-converted-space"/>
                <w:rFonts w:ascii="Times New Roman" w:hAnsi="Times New Roman" w:cs="Times New Roman"/>
                <w:b/>
                <w:i/>
                <w:sz w:val="26"/>
                <w:szCs w:val="26"/>
              </w:rPr>
              <w:t>đạt</w:t>
            </w:r>
            <w:proofErr w:type="spellEnd"/>
            <w:r w:rsidR="009D7F07" w:rsidRPr="00B8706C">
              <w:rPr>
                <w:rStyle w:val="apple-converted-space"/>
                <w:rFonts w:ascii="Times New Roman" w:hAnsi="Times New Roman" w:cs="Times New Roman"/>
                <w:b/>
                <w:i/>
                <w:sz w:val="26"/>
                <w:szCs w:val="26"/>
              </w:rPr>
              <w:t xml:space="preserve"> </w:t>
            </w:r>
            <w:proofErr w:type="spellStart"/>
            <w:r w:rsidR="009D7F07" w:rsidRPr="00B8706C">
              <w:rPr>
                <w:rStyle w:val="apple-converted-space"/>
                <w:rFonts w:ascii="Times New Roman" w:hAnsi="Times New Roman" w:cs="Times New Roman"/>
                <w:b/>
                <w:i/>
                <w:sz w:val="26"/>
                <w:szCs w:val="26"/>
              </w:rPr>
              <w:t>yêu</w:t>
            </w:r>
            <w:proofErr w:type="spellEnd"/>
            <w:r w:rsidR="009D7F07" w:rsidRPr="00B8706C">
              <w:rPr>
                <w:rStyle w:val="apple-converted-space"/>
                <w:rFonts w:ascii="Times New Roman" w:hAnsi="Times New Roman" w:cs="Times New Roman"/>
                <w:b/>
                <w:i/>
                <w:sz w:val="26"/>
                <w:szCs w:val="26"/>
              </w:rPr>
              <w:t xml:space="preserve"> </w:t>
            </w:r>
            <w:proofErr w:type="spellStart"/>
            <w:r w:rsidR="009D7F07" w:rsidRPr="00B8706C">
              <w:rPr>
                <w:rStyle w:val="apple-converted-space"/>
                <w:rFonts w:ascii="Times New Roman" w:hAnsi="Times New Roman" w:cs="Times New Roman"/>
                <w:b/>
                <w:i/>
                <w:sz w:val="26"/>
                <w:szCs w:val="26"/>
              </w:rPr>
              <w:t>cầu</w:t>
            </w:r>
            <w:proofErr w:type="spellEnd"/>
            <w:r w:rsidR="009D7F07" w:rsidRPr="00B8706C">
              <w:rPr>
                <w:rStyle w:val="apple-converted-space"/>
                <w:rFonts w:ascii="Times New Roman" w:hAnsi="Times New Roman" w:cs="Times New Roman"/>
                <w:b/>
                <w:i/>
                <w:sz w:val="26"/>
                <w:szCs w:val="26"/>
              </w:rPr>
              <w:t>:</w:t>
            </w:r>
            <w:r w:rsidR="009D7F07" w:rsidRPr="00B8706C">
              <w:rPr>
                <w:rFonts w:ascii="Times New Roman" w:hAnsi="Times New Roman" w:cs="Times New Roman"/>
                <w:sz w:val="26"/>
                <w:szCs w:val="26"/>
              </w:rPr>
              <w:t xml:space="preserve"> </w:t>
            </w:r>
            <w:proofErr w:type="spellStart"/>
            <w:r w:rsidR="009D7F07" w:rsidRPr="00B8706C">
              <w:rPr>
                <w:rFonts w:ascii="Times New Roman" w:hAnsi="Times New Roman" w:cs="Times New Roman"/>
                <w:sz w:val="26"/>
                <w:szCs w:val="26"/>
              </w:rPr>
              <w:t>dự</w:t>
            </w:r>
            <w:proofErr w:type="spellEnd"/>
            <w:r w:rsidR="009D7F07" w:rsidRPr="00B8706C">
              <w:rPr>
                <w:rFonts w:ascii="Times New Roman" w:hAnsi="Times New Roman" w:cs="Times New Roman"/>
                <w:sz w:val="26"/>
                <w:szCs w:val="26"/>
              </w:rPr>
              <w:t xml:space="preserve"> </w:t>
            </w:r>
            <w:proofErr w:type="spellStart"/>
            <w:r w:rsidR="009D7F07" w:rsidRPr="00B8706C">
              <w:rPr>
                <w:rFonts w:ascii="Times New Roman" w:hAnsi="Times New Roman" w:cs="Times New Roman"/>
                <w:sz w:val="26"/>
                <w:szCs w:val="26"/>
              </w:rPr>
              <w:t>thảo</w:t>
            </w:r>
            <w:proofErr w:type="spellEnd"/>
            <w:r w:rsidR="009D7F07" w:rsidRPr="00B8706C">
              <w:rPr>
                <w:rFonts w:ascii="Times New Roman" w:hAnsi="Times New Roman" w:cs="Times New Roman"/>
                <w:sz w:val="26"/>
                <w:szCs w:val="26"/>
              </w:rPr>
              <w:t xml:space="preserve"> </w:t>
            </w:r>
            <w:proofErr w:type="spellStart"/>
            <w:r w:rsidR="009D7F07" w:rsidRPr="00B8706C">
              <w:rPr>
                <w:rFonts w:ascii="Times New Roman" w:hAnsi="Times New Roman" w:cs="Times New Roman"/>
                <w:sz w:val="26"/>
                <w:szCs w:val="26"/>
              </w:rPr>
              <w:t>kết</w:t>
            </w:r>
            <w:proofErr w:type="spellEnd"/>
            <w:r w:rsidR="009D7F07" w:rsidRPr="00B8706C">
              <w:rPr>
                <w:rFonts w:ascii="Times New Roman" w:hAnsi="Times New Roman" w:cs="Times New Roman"/>
                <w:sz w:val="26"/>
                <w:szCs w:val="26"/>
              </w:rPr>
              <w:t xml:space="preserve"> </w:t>
            </w:r>
            <w:proofErr w:type="spellStart"/>
            <w:r w:rsidR="009D7F07" w:rsidRPr="00B8706C">
              <w:rPr>
                <w:rFonts w:ascii="Times New Roman" w:hAnsi="Times New Roman" w:cs="Times New Roman"/>
                <w:sz w:val="26"/>
                <w:szCs w:val="26"/>
              </w:rPr>
              <w:t>quả</w:t>
            </w:r>
            <w:proofErr w:type="spellEnd"/>
            <w:r w:rsidR="009D7F07" w:rsidRPr="00B8706C">
              <w:rPr>
                <w:rFonts w:ascii="Times New Roman" w:hAnsi="Times New Roman" w:cs="Times New Roman"/>
                <w:sz w:val="26"/>
                <w:szCs w:val="26"/>
              </w:rPr>
              <w:t xml:space="preserve"> </w:t>
            </w:r>
            <w:proofErr w:type="spellStart"/>
            <w:r w:rsidR="009D7F07" w:rsidRPr="00B8706C">
              <w:rPr>
                <w:rFonts w:ascii="Times New Roman" w:hAnsi="Times New Roman" w:cs="Times New Roman"/>
                <w:sz w:val="26"/>
                <w:szCs w:val="26"/>
              </w:rPr>
              <w:t>trình</w:t>
            </w:r>
            <w:proofErr w:type="spellEnd"/>
            <w:r w:rsidR="009D7F07" w:rsidRPr="00B8706C">
              <w:rPr>
                <w:rFonts w:ascii="Times New Roman" w:hAnsi="Times New Roman" w:cs="Times New Roman"/>
                <w:sz w:val="26"/>
                <w:szCs w:val="26"/>
              </w:rPr>
              <w:t xml:space="preserve"> </w:t>
            </w:r>
            <w:proofErr w:type="spellStart"/>
            <w:r w:rsidR="009D7F07" w:rsidRPr="00B8706C">
              <w:rPr>
                <w:rFonts w:ascii="Times New Roman" w:hAnsi="Times New Roman" w:cs="Times New Roman"/>
                <w:sz w:val="26"/>
                <w:szCs w:val="26"/>
              </w:rPr>
              <w:t>Lãnh</w:t>
            </w:r>
            <w:proofErr w:type="spellEnd"/>
            <w:r w:rsidR="009D7F07" w:rsidRPr="00B8706C">
              <w:rPr>
                <w:rFonts w:ascii="Times New Roman" w:hAnsi="Times New Roman" w:cs="Times New Roman"/>
                <w:sz w:val="26"/>
                <w:szCs w:val="26"/>
              </w:rPr>
              <w:t xml:space="preserve"> </w:t>
            </w:r>
            <w:proofErr w:type="spellStart"/>
            <w:r w:rsidR="009D7F07" w:rsidRPr="00B8706C">
              <w:rPr>
                <w:rFonts w:ascii="Times New Roman" w:hAnsi="Times New Roman" w:cs="Times New Roman"/>
                <w:sz w:val="26"/>
                <w:szCs w:val="26"/>
              </w:rPr>
              <w:t>đạo</w:t>
            </w:r>
            <w:proofErr w:type="spellEnd"/>
            <w:r w:rsidR="009D7F07" w:rsidRPr="00B8706C">
              <w:rPr>
                <w:rFonts w:ascii="Times New Roman" w:hAnsi="Times New Roman" w:cs="Times New Roman"/>
                <w:sz w:val="26"/>
                <w:szCs w:val="26"/>
              </w:rPr>
              <w:t xml:space="preserve"> </w:t>
            </w:r>
            <w:proofErr w:type="spellStart"/>
            <w:r w:rsidR="009D7F07" w:rsidRPr="00B8706C">
              <w:rPr>
                <w:rFonts w:ascii="Times New Roman" w:hAnsi="Times New Roman" w:cs="Times New Roman"/>
                <w:sz w:val="26"/>
                <w:szCs w:val="26"/>
              </w:rPr>
              <w:t>phòng</w:t>
            </w:r>
            <w:proofErr w:type="spellEnd"/>
            <w:r w:rsidR="009D7F07" w:rsidRPr="00B8706C">
              <w:rPr>
                <w:rFonts w:ascii="Times New Roman" w:hAnsi="Times New Roman" w:cs="Times New Roman"/>
                <w:sz w:val="26"/>
                <w:szCs w:val="26"/>
              </w:rPr>
              <w:t xml:space="preserve"> </w:t>
            </w:r>
            <w:proofErr w:type="spellStart"/>
            <w:r w:rsidR="009D7F07" w:rsidRPr="00B8706C">
              <w:rPr>
                <w:rFonts w:ascii="Times New Roman" w:hAnsi="Times New Roman" w:cs="Times New Roman"/>
                <w:sz w:val="26"/>
                <w:szCs w:val="26"/>
              </w:rPr>
              <w:t>xem</w:t>
            </w:r>
            <w:proofErr w:type="spellEnd"/>
            <w:r w:rsidR="009D7F07" w:rsidRPr="00B8706C">
              <w:rPr>
                <w:rFonts w:ascii="Times New Roman" w:hAnsi="Times New Roman" w:cs="Times New Roman"/>
                <w:sz w:val="26"/>
                <w:szCs w:val="26"/>
              </w:rPr>
              <w:t xml:space="preserve"> </w:t>
            </w:r>
            <w:proofErr w:type="spellStart"/>
            <w:r w:rsidR="009D7F07" w:rsidRPr="00B8706C">
              <w:rPr>
                <w:rFonts w:ascii="Times New Roman" w:hAnsi="Times New Roman" w:cs="Times New Roman"/>
                <w:sz w:val="26"/>
                <w:szCs w:val="26"/>
              </w:rPr>
              <w:t>xét</w:t>
            </w:r>
            <w:proofErr w:type="spellEnd"/>
            <w:r w:rsidR="009D7F07" w:rsidRPr="00B8706C">
              <w:rPr>
                <w:rFonts w:ascii="Times New Roman" w:hAnsi="Times New Roman" w:cs="Times New Roman"/>
                <w:sz w:val="26"/>
                <w:szCs w:val="26"/>
              </w:rPr>
              <w:t>.</w:t>
            </w:r>
          </w:p>
          <w:p w14:paraId="5CFF4252" w14:textId="71F6A42B" w:rsidR="009D7F07" w:rsidRPr="00B8706C" w:rsidRDefault="00E62542" w:rsidP="009D7F07">
            <w:pPr>
              <w:jc w:val="both"/>
              <w:rPr>
                <w:rFonts w:ascii="Times New Roman" w:hAnsi="Times New Roman" w:cs="Times New Roman"/>
                <w:sz w:val="26"/>
                <w:szCs w:val="26"/>
                <w:lang w:val="vi-VN"/>
              </w:rPr>
            </w:pPr>
            <w:r w:rsidRPr="00B8706C">
              <w:rPr>
                <w:rStyle w:val="apple-converted-space"/>
                <w:rFonts w:ascii="Times New Roman" w:hAnsi="Times New Roman" w:cs="Times New Roman"/>
                <w:b/>
                <w:i/>
                <w:sz w:val="26"/>
                <w:szCs w:val="26"/>
              </w:rPr>
              <w:lastRenderedPageBreak/>
              <w:t>+</w:t>
            </w:r>
            <w:r w:rsidR="009D7F07" w:rsidRPr="00B8706C">
              <w:rPr>
                <w:rStyle w:val="apple-converted-space"/>
                <w:rFonts w:ascii="Times New Roman" w:hAnsi="Times New Roman" w:cs="Times New Roman"/>
                <w:b/>
                <w:i/>
                <w:sz w:val="26"/>
                <w:szCs w:val="26"/>
              </w:rPr>
              <w:t xml:space="preserve"> </w:t>
            </w:r>
            <w:proofErr w:type="spellStart"/>
            <w:r w:rsidR="009D7F07" w:rsidRPr="00B8706C">
              <w:rPr>
                <w:rStyle w:val="apple-converted-space"/>
                <w:rFonts w:ascii="Times New Roman" w:hAnsi="Times New Roman" w:cs="Times New Roman"/>
                <w:b/>
                <w:i/>
                <w:sz w:val="26"/>
                <w:szCs w:val="26"/>
              </w:rPr>
              <w:t>Trường</w:t>
            </w:r>
            <w:proofErr w:type="spellEnd"/>
            <w:r w:rsidR="009D7F07" w:rsidRPr="00B8706C">
              <w:rPr>
                <w:rStyle w:val="apple-converted-space"/>
                <w:rFonts w:ascii="Times New Roman" w:hAnsi="Times New Roman" w:cs="Times New Roman"/>
                <w:b/>
                <w:i/>
                <w:sz w:val="26"/>
                <w:szCs w:val="26"/>
              </w:rPr>
              <w:t xml:space="preserve"> </w:t>
            </w:r>
            <w:proofErr w:type="spellStart"/>
            <w:r w:rsidR="009D7F07" w:rsidRPr="00B8706C">
              <w:rPr>
                <w:rStyle w:val="apple-converted-space"/>
                <w:rFonts w:ascii="Times New Roman" w:hAnsi="Times New Roman" w:cs="Times New Roman"/>
                <w:b/>
                <w:i/>
                <w:sz w:val="26"/>
                <w:szCs w:val="26"/>
              </w:rPr>
              <w:t>hợp</w:t>
            </w:r>
            <w:proofErr w:type="spellEnd"/>
            <w:r w:rsidR="009D7F07" w:rsidRPr="00B8706C">
              <w:rPr>
                <w:rStyle w:val="apple-converted-space"/>
                <w:rFonts w:ascii="Times New Roman" w:hAnsi="Times New Roman" w:cs="Times New Roman"/>
                <w:b/>
                <w:i/>
                <w:sz w:val="26"/>
                <w:szCs w:val="26"/>
              </w:rPr>
              <w:t xml:space="preserve"> </w:t>
            </w:r>
            <w:proofErr w:type="spellStart"/>
            <w:r w:rsidR="009D7F07" w:rsidRPr="00B8706C">
              <w:rPr>
                <w:rStyle w:val="apple-converted-space"/>
                <w:rFonts w:ascii="Times New Roman" w:hAnsi="Times New Roman" w:cs="Times New Roman"/>
                <w:b/>
                <w:i/>
                <w:sz w:val="26"/>
                <w:szCs w:val="26"/>
              </w:rPr>
              <w:t>hồ</w:t>
            </w:r>
            <w:proofErr w:type="spellEnd"/>
            <w:r w:rsidR="009D7F07" w:rsidRPr="00B8706C">
              <w:rPr>
                <w:rStyle w:val="apple-converted-space"/>
                <w:rFonts w:ascii="Times New Roman" w:hAnsi="Times New Roman" w:cs="Times New Roman"/>
                <w:b/>
                <w:i/>
                <w:sz w:val="26"/>
                <w:szCs w:val="26"/>
              </w:rPr>
              <w:t xml:space="preserve"> </w:t>
            </w:r>
            <w:proofErr w:type="spellStart"/>
            <w:r w:rsidR="009D7F07" w:rsidRPr="00B8706C">
              <w:rPr>
                <w:rStyle w:val="apple-converted-space"/>
                <w:rFonts w:ascii="Times New Roman" w:hAnsi="Times New Roman" w:cs="Times New Roman"/>
                <w:b/>
                <w:i/>
                <w:sz w:val="26"/>
                <w:szCs w:val="26"/>
              </w:rPr>
              <w:t>sơ</w:t>
            </w:r>
            <w:proofErr w:type="spellEnd"/>
            <w:r w:rsidR="009D7F07" w:rsidRPr="00B8706C">
              <w:rPr>
                <w:rStyle w:val="apple-converted-space"/>
                <w:rFonts w:ascii="Times New Roman" w:hAnsi="Times New Roman" w:cs="Times New Roman"/>
                <w:b/>
                <w:i/>
                <w:sz w:val="26"/>
                <w:szCs w:val="26"/>
              </w:rPr>
              <w:t xml:space="preserve"> </w:t>
            </w:r>
            <w:proofErr w:type="spellStart"/>
            <w:r w:rsidR="009D7F07" w:rsidRPr="00B8706C">
              <w:rPr>
                <w:rStyle w:val="apple-converted-space"/>
                <w:rFonts w:ascii="Times New Roman" w:hAnsi="Times New Roman" w:cs="Times New Roman"/>
                <w:b/>
                <w:i/>
                <w:sz w:val="26"/>
                <w:szCs w:val="26"/>
              </w:rPr>
              <w:t>không</w:t>
            </w:r>
            <w:proofErr w:type="spellEnd"/>
            <w:r w:rsidR="009D7F07" w:rsidRPr="00B8706C">
              <w:rPr>
                <w:rStyle w:val="apple-converted-space"/>
                <w:rFonts w:ascii="Times New Roman" w:hAnsi="Times New Roman" w:cs="Times New Roman"/>
                <w:b/>
                <w:i/>
                <w:sz w:val="26"/>
                <w:szCs w:val="26"/>
              </w:rPr>
              <w:t xml:space="preserve"> </w:t>
            </w:r>
            <w:proofErr w:type="spellStart"/>
            <w:r w:rsidR="009D7F07" w:rsidRPr="00B8706C">
              <w:rPr>
                <w:rStyle w:val="apple-converted-space"/>
                <w:rFonts w:ascii="Times New Roman" w:hAnsi="Times New Roman" w:cs="Times New Roman"/>
                <w:b/>
                <w:i/>
                <w:sz w:val="26"/>
                <w:szCs w:val="26"/>
              </w:rPr>
              <w:t>đạt</w:t>
            </w:r>
            <w:proofErr w:type="spellEnd"/>
            <w:r w:rsidR="009D7F07" w:rsidRPr="00B8706C">
              <w:rPr>
                <w:rStyle w:val="apple-converted-space"/>
                <w:rFonts w:ascii="Times New Roman" w:hAnsi="Times New Roman" w:cs="Times New Roman"/>
                <w:b/>
                <w:i/>
                <w:sz w:val="26"/>
                <w:szCs w:val="26"/>
              </w:rPr>
              <w:t xml:space="preserve"> </w:t>
            </w:r>
            <w:proofErr w:type="spellStart"/>
            <w:r w:rsidR="009D7F07" w:rsidRPr="00B8706C">
              <w:rPr>
                <w:rStyle w:val="apple-converted-space"/>
                <w:rFonts w:ascii="Times New Roman" w:hAnsi="Times New Roman" w:cs="Times New Roman"/>
                <w:b/>
                <w:i/>
                <w:sz w:val="26"/>
                <w:szCs w:val="26"/>
              </w:rPr>
              <w:t>yêu</w:t>
            </w:r>
            <w:proofErr w:type="spellEnd"/>
            <w:r w:rsidR="009D7F07" w:rsidRPr="00B8706C">
              <w:rPr>
                <w:rStyle w:val="apple-converted-space"/>
                <w:rFonts w:ascii="Times New Roman" w:hAnsi="Times New Roman" w:cs="Times New Roman"/>
                <w:b/>
                <w:i/>
                <w:sz w:val="26"/>
                <w:szCs w:val="26"/>
              </w:rPr>
              <w:t xml:space="preserve"> </w:t>
            </w:r>
            <w:proofErr w:type="spellStart"/>
            <w:r w:rsidR="009D7F07" w:rsidRPr="00B8706C">
              <w:rPr>
                <w:rStyle w:val="apple-converted-space"/>
                <w:rFonts w:ascii="Times New Roman" w:hAnsi="Times New Roman" w:cs="Times New Roman"/>
                <w:b/>
                <w:i/>
                <w:sz w:val="26"/>
                <w:szCs w:val="26"/>
              </w:rPr>
              <w:t>cầu</w:t>
            </w:r>
            <w:proofErr w:type="spellEnd"/>
            <w:r w:rsidR="009D7F07" w:rsidRPr="00B8706C">
              <w:rPr>
                <w:rStyle w:val="apple-converted-space"/>
                <w:rFonts w:ascii="Times New Roman" w:hAnsi="Times New Roman" w:cs="Times New Roman"/>
                <w:b/>
                <w:i/>
                <w:sz w:val="26"/>
                <w:szCs w:val="26"/>
              </w:rPr>
              <w:t xml:space="preserve">: </w:t>
            </w:r>
            <w:proofErr w:type="spellStart"/>
            <w:r w:rsidR="009D7F07" w:rsidRPr="00B8706C">
              <w:rPr>
                <w:rFonts w:ascii="Times New Roman" w:hAnsi="Times New Roman" w:cs="Times New Roman"/>
                <w:sz w:val="26"/>
                <w:szCs w:val="26"/>
              </w:rPr>
              <w:t>dự</w:t>
            </w:r>
            <w:proofErr w:type="spellEnd"/>
            <w:r w:rsidR="009D7F07" w:rsidRPr="00B8706C">
              <w:rPr>
                <w:rFonts w:ascii="Times New Roman" w:hAnsi="Times New Roman" w:cs="Times New Roman"/>
                <w:sz w:val="26"/>
                <w:szCs w:val="26"/>
              </w:rPr>
              <w:t xml:space="preserve"> </w:t>
            </w:r>
            <w:proofErr w:type="spellStart"/>
            <w:r w:rsidR="009D7F07" w:rsidRPr="00B8706C">
              <w:rPr>
                <w:rFonts w:ascii="Times New Roman" w:hAnsi="Times New Roman" w:cs="Times New Roman"/>
                <w:sz w:val="26"/>
                <w:szCs w:val="26"/>
              </w:rPr>
              <w:t>thảo</w:t>
            </w:r>
            <w:proofErr w:type="spellEnd"/>
            <w:r w:rsidR="009D7F07" w:rsidRPr="00B8706C">
              <w:rPr>
                <w:rFonts w:ascii="Times New Roman" w:hAnsi="Times New Roman" w:cs="Times New Roman"/>
                <w:sz w:val="26"/>
                <w:szCs w:val="26"/>
              </w:rPr>
              <w:t xml:space="preserve"> </w:t>
            </w:r>
            <w:proofErr w:type="spellStart"/>
            <w:r w:rsidR="009D7F07" w:rsidRPr="00B8706C">
              <w:rPr>
                <w:rFonts w:ascii="Times New Roman" w:hAnsi="Times New Roman" w:cs="Times New Roman"/>
                <w:sz w:val="26"/>
                <w:szCs w:val="26"/>
              </w:rPr>
              <w:t>văn</w:t>
            </w:r>
            <w:proofErr w:type="spellEnd"/>
            <w:r w:rsidR="009D7F07" w:rsidRPr="00B8706C">
              <w:rPr>
                <w:rFonts w:ascii="Times New Roman" w:hAnsi="Times New Roman" w:cs="Times New Roman"/>
                <w:sz w:val="26"/>
                <w:szCs w:val="26"/>
              </w:rPr>
              <w:t xml:space="preserve"> </w:t>
            </w:r>
            <w:proofErr w:type="spellStart"/>
            <w:r w:rsidR="009D7F07" w:rsidRPr="00B8706C">
              <w:rPr>
                <w:rFonts w:ascii="Times New Roman" w:hAnsi="Times New Roman" w:cs="Times New Roman"/>
                <w:sz w:val="26"/>
                <w:szCs w:val="26"/>
              </w:rPr>
              <w:t>bản</w:t>
            </w:r>
            <w:proofErr w:type="spellEnd"/>
            <w:r w:rsidR="009D7F07" w:rsidRPr="00B8706C">
              <w:rPr>
                <w:rFonts w:ascii="Times New Roman" w:hAnsi="Times New Roman" w:cs="Times New Roman"/>
                <w:sz w:val="26"/>
                <w:szCs w:val="26"/>
              </w:rPr>
              <w:t xml:space="preserve"> </w:t>
            </w:r>
            <w:proofErr w:type="spellStart"/>
            <w:r w:rsidR="009D7F07" w:rsidRPr="00B8706C">
              <w:rPr>
                <w:rFonts w:ascii="Times New Roman" w:hAnsi="Times New Roman" w:cs="Times New Roman"/>
                <w:sz w:val="26"/>
                <w:szCs w:val="26"/>
              </w:rPr>
              <w:t>từ</w:t>
            </w:r>
            <w:proofErr w:type="spellEnd"/>
            <w:r w:rsidR="009D7F07" w:rsidRPr="00B8706C">
              <w:rPr>
                <w:rFonts w:ascii="Times New Roman" w:hAnsi="Times New Roman" w:cs="Times New Roman"/>
                <w:sz w:val="26"/>
                <w:szCs w:val="26"/>
              </w:rPr>
              <w:t xml:space="preserve"> </w:t>
            </w:r>
            <w:proofErr w:type="spellStart"/>
            <w:r w:rsidR="009D7F07" w:rsidRPr="00B8706C">
              <w:rPr>
                <w:rFonts w:ascii="Times New Roman" w:hAnsi="Times New Roman" w:cs="Times New Roman"/>
                <w:sz w:val="26"/>
                <w:szCs w:val="26"/>
              </w:rPr>
              <w:t>chối</w:t>
            </w:r>
            <w:proofErr w:type="spellEnd"/>
            <w:r w:rsidR="009D7F07" w:rsidRPr="00B8706C">
              <w:rPr>
                <w:rFonts w:ascii="Times New Roman" w:hAnsi="Times New Roman" w:cs="Times New Roman"/>
                <w:sz w:val="26"/>
                <w:szCs w:val="26"/>
              </w:rPr>
              <w:t xml:space="preserve">, </w:t>
            </w:r>
            <w:proofErr w:type="spellStart"/>
            <w:r w:rsidR="009D7F07" w:rsidRPr="00B8706C">
              <w:rPr>
                <w:rFonts w:ascii="Times New Roman" w:hAnsi="Times New Roman" w:cs="Times New Roman"/>
                <w:sz w:val="26"/>
                <w:szCs w:val="26"/>
              </w:rPr>
              <w:t>có</w:t>
            </w:r>
            <w:proofErr w:type="spellEnd"/>
            <w:r w:rsidR="009D7F07" w:rsidRPr="00B8706C">
              <w:rPr>
                <w:rFonts w:ascii="Times New Roman" w:hAnsi="Times New Roman" w:cs="Times New Roman"/>
                <w:sz w:val="26"/>
                <w:szCs w:val="26"/>
              </w:rPr>
              <w:t xml:space="preserve"> </w:t>
            </w:r>
            <w:proofErr w:type="spellStart"/>
            <w:r w:rsidR="009D7F07" w:rsidRPr="00B8706C">
              <w:rPr>
                <w:rFonts w:ascii="Times New Roman" w:hAnsi="Times New Roman" w:cs="Times New Roman"/>
                <w:sz w:val="26"/>
                <w:szCs w:val="26"/>
              </w:rPr>
              <w:t>nêu</w:t>
            </w:r>
            <w:proofErr w:type="spellEnd"/>
            <w:r w:rsidR="009D7F07" w:rsidRPr="00B8706C">
              <w:rPr>
                <w:rFonts w:ascii="Times New Roman" w:hAnsi="Times New Roman" w:cs="Times New Roman"/>
                <w:sz w:val="26"/>
                <w:szCs w:val="26"/>
              </w:rPr>
              <w:t xml:space="preserve"> </w:t>
            </w:r>
            <w:proofErr w:type="spellStart"/>
            <w:r w:rsidR="009D7F07" w:rsidRPr="00B8706C">
              <w:rPr>
                <w:rFonts w:ascii="Times New Roman" w:hAnsi="Times New Roman" w:cs="Times New Roman"/>
                <w:sz w:val="26"/>
                <w:szCs w:val="26"/>
              </w:rPr>
              <w:t>rõ</w:t>
            </w:r>
            <w:proofErr w:type="spellEnd"/>
            <w:r w:rsidR="009D7F07" w:rsidRPr="00B8706C">
              <w:rPr>
                <w:rFonts w:ascii="Times New Roman" w:hAnsi="Times New Roman" w:cs="Times New Roman"/>
                <w:sz w:val="26"/>
                <w:szCs w:val="26"/>
              </w:rPr>
              <w:t xml:space="preserve"> </w:t>
            </w:r>
            <w:proofErr w:type="spellStart"/>
            <w:r w:rsidR="009D7F07" w:rsidRPr="00B8706C">
              <w:rPr>
                <w:rFonts w:ascii="Times New Roman" w:hAnsi="Times New Roman" w:cs="Times New Roman"/>
                <w:sz w:val="26"/>
                <w:szCs w:val="26"/>
              </w:rPr>
              <w:t>lý</w:t>
            </w:r>
            <w:proofErr w:type="spellEnd"/>
            <w:r w:rsidR="009D7F07" w:rsidRPr="00B8706C">
              <w:rPr>
                <w:rFonts w:ascii="Times New Roman" w:hAnsi="Times New Roman" w:cs="Times New Roman"/>
                <w:sz w:val="26"/>
                <w:szCs w:val="26"/>
              </w:rPr>
              <w:t xml:space="preserve"> do.</w:t>
            </w:r>
          </w:p>
          <w:p w14:paraId="3DBE28E8" w14:textId="47A03142" w:rsidR="009D7F07" w:rsidRPr="00B8706C" w:rsidRDefault="009D7F07" w:rsidP="009D7F07">
            <w:pPr>
              <w:spacing w:before="120"/>
              <w:jc w:val="both"/>
              <w:rPr>
                <w:rFonts w:ascii="Times New Roman" w:hAnsi="Times New Roman" w:cs="Times New Roman"/>
                <w:sz w:val="26"/>
                <w:szCs w:val="26"/>
              </w:rPr>
            </w:pPr>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Hoàn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thiện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trình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Lãnh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đạo</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phòng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xem</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xét</w:t>
            </w:r>
            <w:proofErr w:type="spellEnd"/>
            <w:r w:rsidRPr="00B8706C">
              <w:rPr>
                <w:rFonts w:ascii="Times New Roman" w:hAnsi="Times New Roman" w:cs="Times New Roman"/>
                <w:sz w:val="26"/>
                <w:szCs w:val="26"/>
                <w:lang w:val="vi-VN"/>
              </w:rPr>
              <w:t>.</w:t>
            </w:r>
          </w:p>
        </w:tc>
      </w:tr>
      <w:tr w:rsidR="00536845" w:rsidRPr="00B8706C" w14:paraId="7C5ED862" w14:textId="77777777" w:rsidTr="000D2788">
        <w:trPr>
          <w:trHeight w:val="1344"/>
        </w:trPr>
        <w:tc>
          <w:tcPr>
            <w:tcW w:w="964" w:type="dxa"/>
            <w:vAlign w:val="center"/>
          </w:tcPr>
          <w:p w14:paraId="437EDB3C" w14:textId="6DACF6A7" w:rsidR="00A265DD" w:rsidRPr="00B8706C" w:rsidRDefault="00A265DD" w:rsidP="00A265DD">
            <w:pPr>
              <w:jc w:val="center"/>
              <w:rPr>
                <w:rFonts w:ascii="Times New Roman" w:hAnsi="Times New Roman" w:cs="Times New Roman"/>
                <w:sz w:val="26"/>
                <w:szCs w:val="26"/>
              </w:rPr>
            </w:pPr>
            <w:r w:rsidRPr="00B8706C">
              <w:rPr>
                <w:rFonts w:ascii="Times New Roman" w:hAnsi="Times New Roman" w:cs="Times New Roman"/>
                <w:sz w:val="26"/>
                <w:szCs w:val="26"/>
              </w:rPr>
              <w:lastRenderedPageBreak/>
              <w:t>B6</w:t>
            </w:r>
          </w:p>
        </w:tc>
        <w:tc>
          <w:tcPr>
            <w:tcW w:w="2317" w:type="dxa"/>
            <w:vAlign w:val="center"/>
          </w:tcPr>
          <w:p w14:paraId="74AD6403" w14:textId="75A98C9E" w:rsidR="00A265DD" w:rsidRPr="00B8706C" w:rsidRDefault="00A265DD" w:rsidP="00A265DD">
            <w:pPr>
              <w:jc w:val="center"/>
              <w:rPr>
                <w:rFonts w:ascii="Times New Roman" w:hAnsi="Times New Roman" w:cs="Times New Roman"/>
                <w:b/>
                <w:sz w:val="26"/>
                <w:szCs w:val="26"/>
              </w:rPr>
            </w:pPr>
            <w:proofErr w:type="spellStart"/>
            <w:r w:rsidRPr="00B8706C">
              <w:rPr>
                <w:rFonts w:ascii="Times New Roman" w:hAnsi="Times New Roman" w:cs="Times New Roman"/>
                <w:b/>
                <w:sz w:val="26"/>
                <w:szCs w:val="26"/>
                <w:lang w:val="en-US"/>
              </w:rPr>
              <w:t>Xem</w:t>
            </w:r>
            <w:proofErr w:type="spellEnd"/>
            <w:r w:rsidRPr="00B8706C">
              <w:rPr>
                <w:rFonts w:ascii="Times New Roman" w:hAnsi="Times New Roman" w:cs="Times New Roman"/>
                <w:b/>
                <w:sz w:val="26"/>
                <w:szCs w:val="26"/>
                <w:lang w:val="en-US"/>
              </w:rPr>
              <w:t xml:space="preserve"> </w:t>
            </w:r>
            <w:proofErr w:type="spellStart"/>
            <w:r w:rsidRPr="00B8706C">
              <w:rPr>
                <w:rFonts w:ascii="Times New Roman" w:hAnsi="Times New Roman" w:cs="Times New Roman"/>
                <w:b/>
                <w:sz w:val="26"/>
                <w:szCs w:val="26"/>
                <w:lang w:val="en-US"/>
              </w:rPr>
              <w:t>xét</w:t>
            </w:r>
            <w:proofErr w:type="spellEnd"/>
            <w:r w:rsidRPr="00B8706C">
              <w:rPr>
                <w:rFonts w:ascii="Times New Roman" w:hAnsi="Times New Roman" w:cs="Times New Roman"/>
                <w:b/>
                <w:sz w:val="26"/>
                <w:szCs w:val="26"/>
                <w:lang w:val="en-US"/>
              </w:rPr>
              <w:t xml:space="preserve">, </w:t>
            </w:r>
            <w:proofErr w:type="spellStart"/>
            <w:r w:rsidRPr="00B8706C">
              <w:rPr>
                <w:rFonts w:ascii="Times New Roman" w:hAnsi="Times New Roman" w:cs="Times New Roman"/>
                <w:b/>
                <w:sz w:val="26"/>
                <w:szCs w:val="26"/>
                <w:lang w:val="en-US"/>
              </w:rPr>
              <w:t>trình</w:t>
            </w:r>
            <w:proofErr w:type="spellEnd"/>
            <w:r w:rsidRPr="00B8706C">
              <w:rPr>
                <w:rFonts w:ascii="Times New Roman" w:hAnsi="Times New Roman" w:cs="Times New Roman"/>
                <w:b/>
                <w:sz w:val="26"/>
                <w:szCs w:val="26"/>
                <w:lang w:val="en-US"/>
              </w:rPr>
              <w:t xml:space="preserve"> </w:t>
            </w:r>
            <w:proofErr w:type="spellStart"/>
            <w:r w:rsidRPr="00B8706C">
              <w:rPr>
                <w:rFonts w:ascii="Times New Roman" w:hAnsi="Times New Roman" w:cs="Times New Roman"/>
                <w:b/>
                <w:sz w:val="26"/>
                <w:szCs w:val="26"/>
                <w:lang w:val="en-US"/>
              </w:rPr>
              <w:t>ký</w:t>
            </w:r>
            <w:proofErr w:type="spellEnd"/>
          </w:p>
        </w:tc>
        <w:tc>
          <w:tcPr>
            <w:tcW w:w="1324" w:type="dxa"/>
            <w:vAlign w:val="center"/>
          </w:tcPr>
          <w:p w14:paraId="3AE2B16A" w14:textId="6A15DC7B" w:rsidR="00A265DD" w:rsidRPr="00B8706C" w:rsidRDefault="00A265DD" w:rsidP="00A265DD">
            <w:pPr>
              <w:jc w:val="center"/>
              <w:rPr>
                <w:rFonts w:ascii="Times New Roman" w:hAnsi="Times New Roman" w:cs="Times New Roman"/>
                <w:sz w:val="26"/>
                <w:szCs w:val="26"/>
              </w:rPr>
            </w:pPr>
            <w:proofErr w:type="spellStart"/>
            <w:r w:rsidRPr="00B8706C">
              <w:rPr>
                <w:rFonts w:ascii="Times New Roman" w:hAnsi="Times New Roman" w:cs="Times New Roman"/>
                <w:sz w:val="26"/>
                <w:szCs w:val="26"/>
                <w:lang w:val="nl-NL"/>
              </w:rPr>
              <w:t>Lãnh</w:t>
            </w:r>
            <w:proofErr w:type="spellEnd"/>
            <w:r w:rsidRPr="00B8706C">
              <w:rPr>
                <w:rFonts w:ascii="Times New Roman" w:hAnsi="Times New Roman" w:cs="Times New Roman"/>
                <w:sz w:val="26"/>
                <w:szCs w:val="26"/>
                <w:lang w:val="nl-NL"/>
              </w:rPr>
              <w:t xml:space="preserve"> </w:t>
            </w:r>
            <w:proofErr w:type="spellStart"/>
            <w:proofErr w:type="gramStart"/>
            <w:r w:rsidRPr="00B8706C">
              <w:rPr>
                <w:rFonts w:ascii="Times New Roman" w:hAnsi="Times New Roman" w:cs="Times New Roman"/>
                <w:sz w:val="26"/>
                <w:szCs w:val="26"/>
                <w:lang w:val="nl-NL"/>
              </w:rPr>
              <w:t>đạo</w:t>
            </w:r>
            <w:proofErr w:type="spellEnd"/>
            <w:r w:rsidRPr="00B8706C">
              <w:rPr>
                <w:rFonts w:ascii="Times New Roman" w:hAnsi="Times New Roman" w:cs="Times New Roman"/>
                <w:sz w:val="26"/>
                <w:szCs w:val="26"/>
                <w:lang w:val="nl-NL"/>
              </w:rPr>
              <w:t xml:space="preserve"> </w:t>
            </w:r>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phòng</w:t>
            </w:r>
            <w:proofErr w:type="spellEnd"/>
            <w:proofErr w:type="gram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chuyên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môn</w:t>
            </w:r>
            <w:proofErr w:type="spellEnd"/>
          </w:p>
        </w:tc>
        <w:tc>
          <w:tcPr>
            <w:tcW w:w="1179" w:type="dxa"/>
            <w:vAlign w:val="center"/>
          </w:tcPr>
          <w:p w14:paraId="32E8239D" w14:textId="60E463B5" w:rsidR="00A265DD" w:rsidRPr="00B8706C" w:rsidRDefault="0092479B" w:rsidP="00A265DD">
            <w:pPr>
              <w:jc w:val="center"/>
              <w:rPr>
                <w:rFonts w:ascii="Times New Roman" w:hAnsi="Times New Roman" w:cs="Times New Roman"/>
                <w:sz w:val="26"/>
                <w:szCs w:val="26"/>
              </w:rPr>
            </w:pPr>
            <w:r w:rsidRPr="00B8706C">
              <w:rPr>
                <w:rFonts w:ascii="Times New Roman" w:hAnsi="Times New Roman" w:cs="Times New Roman"/>
                <w:sz w:val="26"/>
                <w:szCs w:val="26"/>
              </w:rPr>
              <w:t>0,5</w:t>
            </w:r>
          </w:p>
          <w:p w14:paraId="25BCFFC2" w14:textId="0EAAFA48" w:rsidR="00A265DD" w:rsidRPr="00B8706C" w:rsidRDefault="00A265DD" w:rsidP="00A265DD">
            <w:pPr>
              <w:jc w:val="center"/>
              <w:rPr>
                <w:rFonts w:ascii="Times New Roman" w:hAnsi="Times New Roman" w:cs="Times New Roman"/>
                <w:sz w:val="26"/>
                <w:szCs w:val="26"/>
                <w:lang w:val="nl-NL"/>
              </w:rPr>
            </w:pPr>
            <w:proofErr w:type="spellStart"/>
            <w:r w:rsidRPr="00B8706C">
              <w:rPr>
                <w:rFonts w:ascii="Times New Roman" w:hAnsi="Times New Roman" w:cs="Times New Roman"/>
                <w:sz w:val="26"/>
                <w:szCs w:val="26"/>
              </w:rPr>
              <w:t>ngày</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làm</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việc</w:t>
            </w:r>
            <w:proofErr w:type="spellEnd"/>
          </w:p>
        </w:tc>
        <w:tc>
          <w:tcPr>
            <w:tcW w:w="1590" w:type="dxa"/>
            <w:vAlign w:val="center"/>
          </w:tcPr>
          <w:p w14:paraId="344548F0" w14:textId="77777777" w:rsidR="00A265DD" w:rsidRPr="00B8706C" w:rsidRDefault="00A265DD" w:rsidP="00A265DD">
            <w:pPr>
              <w:rPr>
                <w:rFonts w:ascii="Times New Roman" w:hAnsi="Times New Roman" w:cs="Times New Roman"/>
                <w:sz w:val="26"/>
                <w:szCs w:val="26"/>
              </w:rPr>
            </w:pPr>
            <w:r w:rsidRPr="00B8706C">
              <w:rPr>
                <w:rFonts w:ascii="Times New Roman" w:hAnsi="Times New Roman" w:cs="Times New Roman"/>
                <w:sz w:val="26"/>
                <w:szCs w:val="26"/>
              </w:rPr>
              <w:t xml:space="preserve">Theo </w:t>
            </w:r>
            <w:proofErr w:type="spellStart"/>
            <w:r w:rsidRPr="00B8706C">
              <w:rPr>
                <w:rFonts w:ascii="Times New Roman" w:hAnsi="Times New Roman" w:cs="Times New Roman"/>
                <w:sz w:val="26"/>
                <w:szCs w:val="26"/>
              </w:rPr>
              <w:t>mục</w:t>
            </w:r>
            <w:proofErr w:type="spellEnd"/>
            <w:r w:rsidRPr="00B8706C">
              <w:rPr>
                <w:rFonts w:ascii="Times New Roman" w:hAnsi="Times New Roman" w:cs="Times New Roman"/>
                <w:sz w:val="26"/>
                <w:szCs w:val="26"/>
              </w:rPr>
              <w:t xml:space="preserve"> </w:t>
            </w:r>
            <w:r w:rsidRPr="00B8706C">
              <w:rPr>
                <w:rFonts w:ascii="Times New Roman" w:hAnsi="Times New Roman" w:cs="Times New Roman"/>
                <w:sz w:val="26"/>
                <w:szCs w:val="26"/>
                <w:lang w:val="vi-VN"/>
              </w:rPr>
              <w:t>I</w:t>
            </w:r>
          </w:p>
          <w:p w14:paraId="610BF2E1" w14:textId="77777777" w:rsidR="00A265DD" w:rsidRPr="00B8706C" w:rsidRDefault="00A265DD" w:rsidP="00A265DD">
            <w:pPr>
              <w:jc w:val="center"/>
              <w:rPr>
                <w:rFonts w:ascii="Times New Roman" w:hAnsi="Times New Roman" w:cs="Times New Roman"/>
                <w:sz w:val="26"/>
                <w:szCs w:val="26"/>
              </w:rPr>
            </w:pPr>
            <w:r w:rsidRPr="00B8706C">
              <w:rPr>
                <w:rFonts w:ascii="Times New Roman" w:hAnsi="Times New Roman" w:cs="Times New Roman"/>
                <w:sz w:val="26"/>
                <w:szCs w:val="26"/>
              </w:rPr>
              <w:t xml:space="preserve"> BM 01</w:t>
            </w:r>
          </w:p>
          <w:p w14:paraId="22719DD2" w14:textId="77777777" w:rsidR="00A265DD" w:rsidRPr="00B8706C" w:rsidRDefault="00A265DD" w:rsidP="00A265DD">
            <w:pPr>
              <w:jc w:val="center"/>
              <w:rPr>
                <w:rFonts w:ascii="Times New Roman" w:hAnsi="Times New Roman" w:cs="Times New Roman"/>
                <w:sz w:val="26"/>
                <w:szCs w:val="26"/>
              </w:rPr>
            </w:pP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trình</w:t>
            </w:r>
            <w:proofErr w:type="spellEnd"/>
          </w:p>
          <w:p w14:paraId="7225B431" w14:textId="77777777" w:rsidR="00A265DD" w:rsidRPr="00B8706C" w:rsidRDefault="00A265DD" w:rsidP="00A265DD">
            <w:pPr>
              <w:jc w:val="center"/>
              <w:rPr>
                <w:rFonts w:ascii="Times New Roman" w:hAnsi="Times New Roman" w:cs="Times New Roman"/>
                <w:sz w:val="26"/>
                <w:szCs w:val="26"/>
              </w:rPr>
            </w:pPr>
            <w:proofErr w:type="spellStart"/>
            <w:r w:rsidRPr="00B8706C">
              <w:rPr>
                <w:rFonts w:ascii="Times New Roman" w:hAnsi="Times New Roman" w:cs="Times New Roman"/>
                <w:sz w:val="26"/>
                <w:szCs w:val="26"/>
              </w:rPr>
              <w:t>Dự</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thảo</w:t>
            </w:r>
            <w:proofErr w:type="spellEnd"/>
            <w:r w:rsidRPr="00B8706C">
              <w:rPr>
                <w:rFonts w:ascii="Times New Roman" w:hAnsi="Times New Roman" w:cs="Times New Roman"/>
                <w:sz w:val="26"/>
                <w:szCs w:val="26"/>
              </w:rPr>
              <w:t xml:space="preserve"> </w:t>
            </w:r>
          </w:p>
          <w:p w14:paraId="7BC05355" w14:textId="4CCD1183" w:rsidR="00A265DD" w:rsidRPr="00B8706C" w:rsidRDefault="00A265DD" w:rsidP="00A265DD">
            <w:pPr>
              <w:jc w:val="center"/>
              <w:rPr>
                <w:rFonts w:ascii="Times New Roman" w:hAnsi="Times New Roman" w:cs="Times New Roman"/>
                <w:sz w:val="26"/>
                <w:szCs w:val="26"/>
              </w:rPr>
            </w:pPr>
            <w:proofErr w:type="spellStart"/>
            <w:r w:rsidRPr="00B8706C">
              <w:rPr>
                <w:rFonts w:ascii="Times New Roman" w:hAnsi="Times New Roman" w:cs="Times New Roman"/>
                <w:sz w:val="26"/>
                <w:szCs w:val="26"/>
              </w:rPr>
              <w:t>Kết</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quả</w:t>
            </w:r>
            <w:proofErr w:type="spellEnd"/>
            <w:r w:rsidRPr="00B8706C">
              <w:rPr>
                <w:rFonts w:ascii="Times New Roman" w:hAnsi="Times New Roman" w:cs="Times New Roman"/>
                <w:sz w:val="26"/>
                <w:szCs w:val="26"/>
              </w:rPr>
              <w:t>/</w:t>
            </w:r>
          </w:p>
          <w:p w14:paraId="1C49E01D" w14:textId="77777777" w:rsidR="00A265DD" w:rsidRPr="00B8706C" w:rsidRDefault="00A265DD" w:rsidP="00A265DD">
            <w:pPr>
              <w:jc w:val="center"/>
              <w:rPr>
                <w:rFonts w:ascii="Times New Roman" w:hAnsi="Times New Roman" w:cs="Times New Roman"/>
                <w:sz w:val="26"/>
                <w:szCs w:val="26"/>
              </w:rPr>
            </w:pPr>
            <w:proofErr w:type="spellStart"/>
            <w:r w:rsidRPr="00B8706C">
              <w:rPr>
                <w:rFonts w:ascii="Times New Roman" w:hAnsi="Times New Roman" w:cs="Times New Roman"/>
                <w:sz w:val="26"/>
                <w:szCs w:val="26"/>
              </w:rPr>
              <w:t>Văn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bản</w:t>
            </w:r>
            <w:proofErr w:type="spellEnd"/>
            <w:r w:rsidRPr="00B8706C">
              <w:rPr>
                <w:rFonts w:ascii="Times New Roman" w:hAnsi="Times New Roman" w:cs="Times New Roman"/>
                <w:sz w:val="26"/>
                <w:szCs w:val="26"/>
              </w:rPr>
              <w:t xml:space="preserve"> </w:t>
            </w:r>
          </w:p>
          <w:p w14:paraId="5EAC7D8E" w14:textId="5927724E" w:rsidR="00A265DD" w:rsidRPr="00B8706C" w:rsidRDefault="00A265DD" w:rsidP="00A265DD">
            <w:pPr>
              <w:tabs>
                <w:tab w:val="left" w:pos="162"/>
              </w:tabs>
              <w:jc w:val="center"/>
              <w:rPr>
                <w:rFonts w:ascii="Times New Roman" w:hAnsi="Times New Roman" w:cs="Times New Roman"/>
                <w:dstrike/>
                <w:sz w:val="26"/>
                <w:szCs w:val="26"/>
                <w:lang w:val="nl-NL"/>
              </w:rPr>
            </w:pPr>
            <w:proofErr w:type="spellStart"/>
            <w:r w:rsidRPr="00B8706C">
              <w:rPr>
                <w:rFonts w:ascii="Times New Roman" w:hAnsi="Times New Roman" w:cs="Times New Roman"/>
                <w:sz w:val="26"/>
                <w:szCs w:val="26"/>
              </w:rPr>
              <w:t>Từ</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chối</w:t>
            </w:r>
            <w:proofErr w:type="spellEnd"/>
          </w:p>
        </w:tc>
        <w:tc>
          <w:tcPr>
            <w:tcW w:w="2610" w:type="dxa"/>
          </w:tcPr>
          <w:p w14:paraId="44DE510C" w14:textId="3C9F5D25" w:rsidR="00A265DD" w:rsidRPr="00B8706C" w:rsidRDefault="00A265DD" w:rsidP="00A265DD">
            <w:pPr>
              <w:ind w:left="-12"/>
              <w:jc w:val="both"/>
              <w:rPr>
                <w:rFonts w:ascii="Times New Roman" w:hAnsi="Times New Roman" w:cs="Times New Roman"/>
                <w:sz w:val="26"/>
                <w:szCs w:val="26"/>
                <w:lang w:val="nl-NL"/>
              </w:rPr>
            </w:pPr>
            <w:proofErr w:type="spellStart"/>
            <w:r w:rsidRPr="00B8706C">
              <w:rPr>
                <w:rFonts w:ascii="Times New Roman" w:hAnsi="Times New Roman" w:cs="Times New Roman"/>
                <w:b/>
                <w:sz w:val="26"/>
                <w:szCs w:val="26"/>
                <w:lang w:val="nl-NL"/>
              </w:rPr>
              <w:t>Đồng</w:t>
            </w:r>
            <w:proofErr w:type="spellEnd"/>
            <w:r w:rsidRPr="00B8706C">
              <w:rPr>
                <w:rFonts w:ascii="Times New Roman" w:hAnsi="Times New Roman" w:cs="Times New Roman"/>
                <w:b/>
                <w:sz w:val="26"/>
                <w:szCs w:val="26"/>
                <w:lang w:val="nl-NL"/>
              </w:rPr>
              <w:t xml:space="preserve"> ý:</w:t>
            </w:r>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ký</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nháy</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rPr>
              <w:t>dự</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thảo</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kết</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quả</w:t>
            </w:r>
            <w:proofErr w:type="spellEnd"/>
            <w:r w:rsidRPr="00B8706C">
              <w:rPr>
                <w:rFonts w:ascii="Times New Roman" w:hAnsi="Times New Roman" w:cs="Times New Roman"/>
                <w:sz w:val="26"/>
                <w:szCs w:val="26"/>
              </w:rPr>
              <w:t>/</w:t>
            </w:r>
            <w:proofErr w:type="spellStart"/>
            <w:r w:rsidRPr="00B8706C">
              <w:rPr>
                <w:rFonts w:ascii="Times New Roman" w:hAnsi="Times New Roman" w:cs="Times New Roman"/>
                <w:sz w:val="26"/>
                <w:szCs w:val="26"/>
              </w:rPr>
              <w:t>văn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bản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từ</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chối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có</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nêu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rõ</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lý</w:t>
            </w:r>
            <w:proofErr w:type="spellEnd"/>
            <w:r w:rsidRPr="00B8706C">
              <w:rPr>
                <w:rFonts w:ascii="Times New Roman" w:hAnsi="Times New Roman" w:cs="Times New Roman"/>
                <w:sz w:val="26"/>
                <w:szCs w:val="26"/>
              </w:rPr>
              <w:t xml:space="preserve"> do </w:t>
            </w:r>
            <w:proofErr w:type="spellStart"/>
            <w:r w:rsidRPr="00B8706C">
              <w:rPr>
                <w:rFonts w:ascii="Times New Roman" w:hAnsi="Times New Roman" w:cs="Times New Roman"/>
                <w:sz w:val="26"/>
                <w:szCs w:val="26"/>
              </w:rPr>
              <w:t>trình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Lãnh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đạo</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Sở</w:t>
            </w:r>
            <w:proofErr w:type="spellEnd"/>
            <w:r w:rsidRPr="00B8706C">
              <w:rPr>
                <w:rFonts w:ascii="Times New Roman" w:hAnsi="Times New Roman" w:cs="Times New Roman"/>
                <w:sz w:val="26"/>
                <w:szCs w:val="26"/>
              </w:rPr>
              <w:t>.</w:t>
            </w:r>
          </w:p>
          <w:p w14:paraId="1A59A6C0" w14:textId="1FD800B2" w:rsidR="00A265DD" w:rsidRPr="00B8706C" w:rsidRDefault="00A265DD" w:rsidP="00A265DD">
            <w:pPr>
              <w:jc w:val="both"/>
              <w:rPr>
                <w:rFonts w:ascii="Times New Roman" w:hAnsi="Times New Roman" w:cs="Times New Roman"/>
                <w:sz w:val="26"/>
                <w:szCs w:val="26"/>
                <w:lang w:val="nl-NL"/>
              </w:rPr>
            </w:pPr>
            <w:r w:rsidRPr="00B8706C">
              <w:rPr>
                <w:rStyle w:val="apple-converted-space"/>
                <w:rFonts w:ascii="Times New Roman" w:hAnsi="Times New Roman" w:cs="Times New Roman"/>
                <w:b/>
                <w:i/>
                <w:sz w:val="26"/>
                <w:szCs w:val="26"/>
              </w:rPr>
              <w:t xml:space="preserve">- </w:t>
            </w:r>
            <w:proofErr w:type="spellStart"/>
            <w:r w:rsidRPr="00B8706C">
              <w:rPr>
                <w:rFonts w:ascii="Times New Roman" w:hAnsi="Times New Roman" w:cs="Times New Roman"/>
                <w:b/>
                <w:sz w:val="26"/>
                <w:szCs w:val="26"/>
                <w:lang w:val="nl-NL"/>
              </w:rPr>
              <w:t>Không</w:t>
            </w:r>
            <w:proofErr w:type="spellEnd"/>
            <w:r w:rsidRPr="00B8706C">
              <w:rPr>
                <w:rFonts w:ascii="Times New Roman" w:hAnsi="Times New Roman" w:cs="Times New Roman"/>
                <w:b/>
                <w:sz w:val="26"/>
                <w:szCs w:val="26"/>
                <w:lang w:val="nl-NL"/>
              </w:rPr>
              <w:t xml:space="preserve"> </w:t>
            </w:r>
            <w:proofErr w:type="spellStart"/>
            <w:r w:rsidRPr="00B8706C">
              <w:rPr>
                <w:rFonts w:ascii="Times New Roman" w:hAnsi="Times New Roman" w:cs="Times New Roman"/>
                <w:b/>
                <w:sz w:val="26"/>
                <w:szCs w:val="26"/>
                <w:lang w:val="nl-NL"/>
              </w:rPr>
              <w:t>đồng</w:t>
            </w:r>
            <w:proofErr w:type="spellEnd"/>
            <w:r w:rsidRPr="00B8706C">
              <w:rPr>
                <w:rFonts w:ascii="Times New Roman" w:hAnsi="Times New Roman" w:cs="Times New Roman"/>
                <w:b/>
                <w:sz w:val="26"/>
                <w:szCs w:val="26"/>
                <w:lang w:val="nl-NL"/>
              </w:rPr>
              <w:t xml:space="preserve"> ý:</w:t>
            </w:r>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rPr>
              <w:t>ch</w:t>
            </w:r>
            <w:proofErr w:type="spellEnd"/>
            <w:r w:rsidRPr="00B8706C">
              <w:rPr>
                <w:rFonts w:ascii="Times New Roman" w:hAnsi="Times New Roman" w:cs="Times New Roman"/>
                <w:sz w:val="26"/>
                <w:szCs w:val="26"/>
                <w:lang w:val="vi-VN"/>
              </w:rPr>
              <w:t xml:space="preserve">uyển trả </w:t>
            </w:r>
            <w:proofErr w:type="spellStart"/>
            <w:r w:rsidRPr="00B8706C">
              <w:rPr>
                <w:rFonts w:ascii="Times New Roman" w:hAnsi="Times New Roman" w:cs="Times New Roman"/>
                <w:sz w:val="26"/>
                <w:szCs w:val="26"/>
                <w:lang w:val="en-US"/>
              </w:rPr>
              <w:t>công</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chức</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thụ</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lý</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hồ</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sơ</w:t>
            </w:r>
            <w:proofErr w:type="spellEnd"/>
            <w:r w:rsidRPr="00B8706C">
              <w:rPr>
                <w:rFonts w:ascii="Times New Roman" w:hAnsi="Times New Roman" w:cs="Times New Roman"/>
                <w:sz w:val="26"/>
                <w:szCs w:val="26"/>
                <w:lang w:val="en-US"/>
              </w:rPr>
              <w:t xml:space="preserve"> </w:t>
            </w:r>
            <w:r w:rsidRPr="00B8706C">
              <w:rPr>
                <w:rFonts w:ascii="Times New Roman" w:hAnsi="Times New Roman" w:cs="Times New Roman"/>
                <w:sz w:val="26"/>
                <w:szCs w:val="26"/>
                <w:lang w:val="vi-VN"/>
              </w:rPr>
              <w:t>kèm ý kiến chỉ đạo</w:t>
            </w:r>
            <w:r w:rsidRPr="00B8706C">
              <w:rPr>
                <w:rFonts w:ascii="Times New Roman" w:hAnsi="Times New Roman" w:cs="Times New Roman"/>
                <w:sz w:val="26"/>
                <w:szCs w:val="26"/>
                <w:lang w:val="en-US"/>
              </w:rPr>
              <w:t>.</w:t>
            </w:r>
          </w:p>
        </w:tc>
      </w:tr>
      <w:tr w:rsidR="00536845" w:rsidRPr="00B8706C" w14:paraId="725BA1C9" w14:textId="77777777" w:rsidTr="000D2788">
        <w:trPr>
          <w:trHeight w:val="1609"/>
        </w:trPr>
        <w:tc>
          <w:tcPr>
            <w:tcW w:w="964" w:type="dxa"/>
            <w:vAlign w:val="center"/>
          </w:tcPr>
          <w:p w14:paraId="492EF5E4" w14:textId="77777777" w:rsidR="009D42C5" w:rsidRPr="00B8706C" w:rsidRDefault="009D42C5" w:rsidP="009D42C5">
            <w:pPr>
              <w:jc w:val="center"/>
              <w:rPr>
                <w:rFonts w:ascii="Times New Roman" w:hAnsi="Times New Roman" w:cs="Times New Roman"/>
                <w:sz w:val="26"/>
                <w:szCs w:val="26"/>
                <w:lang w:val="nl-NL"/>
              </w:rPr>
            </w:pPr>
          </w:p>
          <w:p w14:paraId="299C0EE3" w14:textId="77777777" w:rsidR="009D42C5" w:rsidRPr="00B8706C" w:rsidRDefault="009D42C5" w:rsidP="009D42C5">
            <w:pPr>
              <w:jc w:val="center"/>
              <w:rPr>
                <w:rFonts w:ascii="Times New Roman" w:hAnsi="Times New Roman" w:cs="Times New Roman"/>
                <w:sz w:val="26"/>
                <w:szCs w:val="26"/>
              </w:rPr>
            </w:pPr>
            <w:r w:rsidRPr="00B8706C">
              <w:rPr>
                <w:rFonts w:ascii="Times New Roman" w:hAnsi="Times New Roman" w:cs="Times New Roman"/>
                <w:sz w:val="26"/>
                <w:szCs w:val="26"/>
              </w:rPr>
              <w:t>B7</w:t>
            </w:r>
          </w:p>
          <w:p w14:paraId="2FC10E0A" w14:textId="77777777" w:rsidR="009D42C5" w:rsidRPr="00B8706C" w:rsidRDefault="009D42C5" w:rsidP="009D42C5">
            <w:pPr>
              <w:rPr>
                <w:rFonts w:ascii="Times New Roman" w:hAnsi="Times New Roman" w:cs="Times New Roman"/>
                <w:sz w:val="26"/>
                <w:szCs w:val="26"/>
              </w:rPr>
            </w:pPr>
          </w:p>
        </w:tc>
        <w:tc>
          <w:tcPr>
            <w:tcW w:w="2317" w:type="dxa"/>
            <w:vAlign w:val="center"/>
          </w:tcPr>
          <w:p w14:paraId="1C445C71" w14:textId="3EEE1FB0" w:rsidR="009D42C5" w:rsidRPr="00B8706C" w:rsidRDefault="009D42C5" w:rsidP="009D42C5">
            <w:pPr>
              <w:jc w:val="center"/>
              <w:rPr>
                <w:rFonts w:ascii="Times New Roman" w:hAnsi="Times New Roman" w:cs="Times New Roman"/>
                <w:b/>
                <w:sz w:val="26"/>
                <w:szCs w:val="26"/>
              </w:rPr>
            </w:pPr>
            <w:proofErr w:type="spellStart"/>
            <w:r w:rsidRPr="00B8706C">
              <w:rPr>
                <w:rFonts w:ascii="Times New Roman" w:hAnsi="Times New Roman" w:cs="Times New Roman"/>
                <w:b/>
                <w:sz w:val="26"/>
                <w:szCs w:val="26"/>
                <w:lang w:val="en-US"/>
              </w:rPr>
              <w:t>Ký</w:t>
            </w:r>
            <w:proofErr w:type="spellEnd"/>
            <w:r w:rsidRPr="00B8706C">
              <w:rPr>
                <w:rFonts w:ascii="Times New Roman" w:hAnsi="Times New Roman" w:cs="Times New Roman"/>
                <w:b/>
                <w:sz w:val="26"/>
                <w:szCs w:val="26"/>
                <w:lang w:val="en-US"/>
              </w:rPr>
              <w:t xml:space="preserve"> </w:t>
            </w:r>
            <w:proofErr w:type="spellStart"/>
            <w:r w:rsidRPr="00B8706C">
              <w:rPr>
                <w:rFonts w:ascii="Times New Roman" w:hAnsi="Times New Roman" w:cs="Times New Roman"/>
                <w:b/>
                <w:sz w:val="26"/>
                <w:szCs w:val="26"/>
                <w:lang w:val="en-US"/>
              </w:rPr>
              <w:t>duyệt</w:t>
            </w:r>
            <w:proofErr w:type="spellEnd"/>
          </w:p>
        </w:tc>
        <w:tc>
          <w:tcPr>
            <w:tcW w:w="1324" w:type="dxa"/>
            <w:vAlign w:val="center"/>
          </w:tcPr>
          <w:p w14:paraId="059B277B" w14:textId="212436B1" w:rsidR="009D42C5" w:rsidRPr="00B8706C" w:rsidRDefault="009D42C5" w:rsidP="009D42C5">
            <w:pPr>
              <w:jc w:val="center"/>
              <w:rPr>
                <w:rFonts w:ascii="Times New Roman" w:hAnsi="Times New Roman" w:cs="Times New Roman"/>
                <w:sz w:val="26"/>
                <w:szCs w:val="26"/>
              </w:rPr>
            </w:pPr>
            <w:proofErr w:type="spellStart"/>
            <w:r w:rsidRPr="00B8706C">
              <w:rPr>
                <w:rFonts w:ascii="Times New Roman" w:hAnsi="Times New Roman" w:cs="Times New Roman"/>
                <w:sz w:val="26"/>
                <w:szCs w:val="26"/>
                <w:lang w:val="nl-NL"/>
              </w:rPr>
              <w:t>Lãnh</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đạo</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Sở</w:t>
            </w:r>
            <w:proofErr w:type="spellEnd"/>
          </w:p>
        </w:tc>
        <w:tc>
          <w:tcPr>
            <w:tcW w:w="1179" w:type="dxa"/>
            <w:vAlign w:val="center"/>
          </w:tcPr>
          <w:p w14:paraId="539318D7" w14:textId="29BD6B09" w:rsidR="0092479B" w:rsidRPr="00B8706C" w:rsidRDefault="0092479B" w:rsidP="009D42C5">
            <w:pPr>
              <w:jc w:val="center"/>
              <w:rPr>
                <w:rFonts w:ascii="Times New Roman" w:hAnsi="Times New Roman" w:cs="Times New Roman"/>
                <w:sz w:val="26"/>
                <w:szCs w:val="26"/>
              </w:rPr>
            </w:pPr>
            <w:r w:rsidRPr="00B8706C">
              <w:rPr>
                <w:rFonts w:ascii="Times New Roman" w:hAnsi="Times New Roman" w:cs="Times New Roman"/>
                <w:sz w:val="26"/>
                <w:szCs w:val="26"/>
              </w:rPr>
              <w:t xml:space="preserve">01 </w:t>
            </w:r>
          </w:p>
          <w:p w14:paraId="2C4657A7" w14:textId="28F82AEA" w:rsidR="009D42C5" w:rsidRPr="00B8706C" w:rsidRDefault="009D42C5" w:rsidP="009D42C5">
            <w:pPr>
              <w:jc w:val="center"/>
              <w:rPr>
                <w:rFonts w:ascii="Times New Roman" w:hAnsi="Times New Roman" w:cs="Times New Roman"/>
                <w:sz w:val="26"/>
                <w:szCs w:val="26"/>
              </w:rPr>
            </w:pPr>
            <w:proofErr w:type="spellStart"/>
            <w:r w:rsidRPr="00B8706C">
              <w:rPr>
                <w:rFonts w:ascii="Times New Roman" w:hAnsi="Times New Roman" w:cs="Times New Roman"/>
                <w:sz w:val="26"/>
                <w:szCs w:val="26"/>
              </w:rPr>
              <w:t>ngày</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làm</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việc</w:t>
            </w:r>
            <w:proofErr w:type="spellEnd"/>
          </w:p>
        </w:tc>
        <w:tc>
          <w:tcPr>
            <w:tcW w:w="1590" w:type="dxa"/>
            <w:vAlign w:val="center"/>
          </w:tcPr>
          <w:p w14:paraId="2008061A" w14:textId="77777777" w:rsidR="009D42C5" w:rsidRPr="00B8706C" w:rsidRDefault="009D42C5" w:rsidP="009D42C5">
            <w:pPr>
              <w:jc w:val="center"/>
              <w:rPr>
                <w:rFonts w:ascii="Times New Roman" w:hAnsi="Times New Roman" w:cs="Times New Roman"/>
                <w:sz w:val="26"/>
                <w:szCs w:val="26"/>
              </w:rPr>
            </w:pPr>
            <w:r w:rsidRPr="00B8706C">
              <w:rPr>
                <w:rFonts w:ascii="Times New Roman" w:hAnsi="Times New Roman" w:cs="Times New Roman"/>
                <w:sz w:val="26"/>
                <w:szCs w:val="26"/>
              </w:rPr>
              <w:t xml:space="preserve">Theo </w:t>
            </w:r>
            <w:proofErr w:type="spellStart"/>
            <w:r w:rsidRPr="00B8706C">
              <w:rPr>
                <w:rFonts w:ascii="Times New Roman" w:hAnsi="Times New Roman" w:cs="Times New Roman"/>
                <w:sz w:val="26"/>
                <w:szCs w:val="26"/>
              </w:rPr>
              <w:t>mục</w:t>
            </w:r>
            <w:proofErr w:type="spellEnd"/>
            <w:r w:rsidRPr="00B8706C">
              <w:rPr>
                <w:rFonts w:ascii="Times New Roman" w:hAnsi="Times New Roman" w:cs="Times New Roman"/>
                <w:sz w:val="26"/>
                <w:szCs w:val="26"/>
              </w:rPr>
              <w:t xml:space="preserve"> </w:t>
            </w:r>
            <w:r w:rsidRPr="00B8706C">
              <w:rPr>
                <w:rFonts w:ascii="Times New Roman" w:hAnsi="Times New Roman" w:cs="Times New Roman"/>
                <w:sz w:val="26"/>
                <w:szCs w:val="26"/>
                <w:lang w:val="vi-VN"/>
              </w:rPr>
              <w:t>I</w:t>
            </w:r>
          </w:p>
          <w:p w14:paraId="6EDEDFA5" w14:textId="77777777" w:rsidR="009D42C5" w:rsidRPr="00B8706C" w:rsidRDefault="009D42C5" w:rsidP="009D42C5">
            <w:pPr>
              <w:jc w:val="center"/>
              <w:rPr>
                <w:rFonts w:ascii="Times New Roman" w:hAnsi="Times New Roman" w:cs="Times New Roman"/>
                <w:sz w:val="26"/>
                <w:szCs w:val="26"/>
              </w:rPr>
            </w:pPr>
            <w:r w:rsidRPr="00B8706C">
              <w:rPr>
                <w:rFonts w:ascii="Times New Roman" w:hAnsi="Times New Roman" w:cs="Times New Roman"/>
                <w:sz w:val="26"/>
                <w:szCs w:val="26"/>
              </w:rPr>
              <w:t xml:space="preserve"> BM 01</w:t>
            </w:r>
          </w:p>
          <w:p w14:paraId="7736B2BA" w14:textId="77777777" w:rsidR="009D42C5" w:rsidRPr="00B8706C" w:rsidRDefault="009D42C5" w:rsidP="009D42C5">
            <w:pPr>
              <w:jc w:val="center"/>
              <w:rPr>
                <w:rFonts w:ascii="Times New Roman" w:hAnsi="Times New Roman" w:cs="Times New Roman"/>
                <w:sz w:val="26"/>
                <w:szCs w:val="26"/>
              </w:rPr>
            </w:pP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trình</w:t>
            </w:r>
            <w:proofErr w:type="spellEnd"/>
          </w:p>
          <w:p w14:paraId="48148FF5" w14:textId="77777777" w:rsidR="009D42C5" w:rsidRPr="00B8706C" w:rsidRDefault="009D42C5" w:rsidP="009D42C5">
            <w:pPr>
              <w:jc w:val="center"/>
              <w:rPr>
                <w:rFonts w:ascii="Times New Roman" w:hAnsi="Times New Roman" w:cs="Times New Roman"/>
                <w:sz w:val="26"/>
                <w:szCs w:val="26"/>
              </w:rPr>
            </w:pPr>
            <w:proofErr w:type="spellStart"/>
            <w:r w:rsidRPr="00B8706C">
              <w:rPr>
                <w:rFonts w:ascii="Times New Roman" w:hAnsi="Times New Roman" w:cs="Times New Roman"/>
                <w:sz w:val="26"/>
                <w:szCs w:val="26"/>
              </w:rPr>
              <w:t>Dự</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thảo</w:t>
            </w:r>
            <w:proofErr w:type="spellEnd"/>
            <w:r w:rsidRPr="00B8706C">
              <w:rPr>
                <w:rFonts w:ascii="Times New Roman" w:hAnsi="Times New Roman" w:cs="Times New Roman"/>
                <w:sz w:val="26"/>
                <w:szCs w:val="26"/>
              </w:rPr>
              <w:t xml:space="preserve"> </w:t>
            </w:r>
          </w:p>
          <w:p w14:paraId="08737818" w14:textId="70354E95" w:rsidR="009D42C5" w:rsidRPr="00B8706C" w:rsidRDefault="009D42C5" w:rsidP="009D42C5">
            <w:pPr>
              <w:jc w:val="center"/>
              <w:rPr>
                <w:rFonts w:ascii="Times New Roman" w:hAnsi="Times New Roman" w:cs="Times New Roman"/>
                <w:sz w:val="26"/>
                <w:szCs w:val="26"/>
              </w:rPr>
            </w:pPr>
            <w:proofErr w:type="spellStart"/>
            <w:r w:rsidRPr="00B8706C">
              <w:rPr>
                <w:rFonts w:ascii="Times New Roman" w:hAnsi="Times New Roman" w:cs="Times New Roman"/>
                <w:sz w:val="26"/>
                <w:szCs w:val="26"/>
              </w:rPr>
              <w:t>Kết</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quả</w:t>
            </w:r>
            <w:proofErr w:type="spellEnd"/>
            <w:r w:rsidRPr="00B8706C">
              <w:rPr>
                <w:rFonts w:ascii="Times New Roman" w:hAnsi="Times New Roman" w:cs="Times New Roman"/>
                <w:sz w:val="26"/>
                <w:szCs w:val="26"/>
              </w:rPr>
              <w:t>/</w:t>
            </w:r>
          </w:p>
          <w:p w14:paraId="50D2E132" w14:textId="77777777" w:rsidR="009D42C5" w:rsidRPr="00B8706C" w:rsidRDefault="009D42C5" w:rsidP="009D42C5">
            <w:pPr>
              <w:jc w:val="center"/>
              <w:rPr>
                <w:rFonts w:ascii="Times New Roman" w:hAnsi="Times New Roman" w:cs="Times New Roman"/>
                <w:sz w:val="26"/>
                <w:szCs w:val="26"/>
              </w:rPr>
            </w:pPr>
            <w:proofErr w:type="spellStart"/>
            <w:r w:rsidRPr="00B8706C">
              <w:rPr>
                <w:rFonts w:ascii="Times New Roman" w:hAnsi="Times New Roman" w:cs="Times New Roman"/>
                <w:sz w:val="26"/>
                <w:szCs w:val="26"/>
              </w:rPr>
              <w:t>Văn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bản</w:t>
            </w:r>
            <w:proofErr w:type="spellEnd"/>
            <w:r w:rsidRPr="00B8706C">
              <w:rPr>
                <w:rFonts w:ascii="Times New Roman" w:hAnsi="Times New Roman" w:cs="Times New Roman"/>
                <w:sz w:val="26"/>
                <w:szCs w:val="26"/>
              </w:rPr>
              <w:t xml:space="preserve"> </w:t>
            </w:r>
          </w:p>
          <w:p w14:paraId="219D5D77" w14:textId="45162902" w:rsidR="009D42C5" w:rsidRPr="00B8706C" w:rsidRDefault="009D42C5" w:rsidP="009D42C5">
            <w:pPr>
              <w:tabs>
                <w:tab w:val="left" w:pos="162"/>
              </w:tabs>
              <w:jc w:val="center"/>
              <w:rPr>
                <w:rFonts w:ascii="Times New Roman" w:hAnsi="Times New Roman" w:cs="Times New Roman"/>
                <w:dstrike/>
                <w:sz w:val="26"/>
                <w:szCs w:val="26"/>
                <w:lang w:val="nl-NL"/>
              </w:rPr>
            </w:pPr>
            <w:proofErr w:type="spellStart"/>
            <w:r w:rsidRPr="00B8706C">
              <w:rPr>
                <w:rFonts w:ascii="Times New Roman" w:hAnsi="Times New Roman" w:cs="Times New Roman"/>
                <w:sz w:val="26"/>
                <w:szCs w:val="26"/>
              </w:rPr>
              <w:t>Từ</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chối</w:t>
            </w:r>
            <w:proofErr w:type="spellEnd"/>
          </w:p>
        </w:tc>
        <w:tc>
          <w:tcPr>
            <w:tcW w:w="2610" w:type="dxa"/>
          </w:tcPr>
          <w:p w14:paraId="15DC3878" w14:textId="57E37E26" w:rsidR="009D42C5" w:rsidRPr="00B8706C" w:rsidRDefault="009D42C5" w:rsidP="009D42C5">
            <w:pPr>
              <w:ind w:left="-12"/>
              <w:jc w:val="both"/>
              <w:rPr>
                <w:rFonts w:ascii="Times New Roman" w:hAnsi="Times New Roman" w:cs="Times New Roman"/>
                <w:sz w:val="26"/>
                <w:szCs w:val="26"/>
                <w:lang w:val="nl-NL"/>
              </w:rPr>
            </w:pPr>
            <w:r w:rsidRPr="00B8706C">
              <w:rPr>
                <w:rFonts w:ascii="Times New Roman" w:hAnsi="Times New Roman" w:cs="Times New Roman"/>
                <w:b/>
                <w:sz w:val="26"/>
                <w:szCs w:val="26"/>
                <w:lang w:val="nl-NL"/>
              </w:rPr>
              <w:t xml:space="preserve">- </w:t>
            </w:r>
            <w:proofErr w:type="spellStart"/>
            <w:r w:rsidRPr="00B8706C">
              <w:rPr>
                <w:rFonts w:ascii="Times New Roman" w:hAnsi="Times New Roman" w:cs="Times New Roman"/>
                <w:b/>
                <w:sz w:val="26"/>
                <w:szCs w:val="26"/>
                <w:lang w:val="nl-NL"/>
              </w:rPr>
              <w:t>Đồng</w:t>
            </w:r>
            <w:proofErr w:type="spellEnd"/>
            <w:r w:rsidRPr="00B8706C">
              <w:rPr>
                <w:rFonts w:ascii="Times New Roman" w:hAnsi="Times New Roman" w:cs="Times New Roman"/>
                <w:b/>
                <w:sz w:val="26"/>
                <w:szCs w:val="26"/>
                <w:lang w:val="nl-NL"/>
              </w:rPr>
              <w:t xml:space="preserve"> ý:</w:t>
            </w:r>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ký</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rPr>
              <w:t>dự</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thảo</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kết</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quả</w:t>
            </w:r>
            <w:proofErr w:type="spellEnd"/>
            <w:r w:rsidRPr="00B8706C">
              <w:rPr>
                <w:rFonts w:ascii="Times New Roman" w:hAnsi="Times New Roman" w:cs="Times New Roman"/>
                <w:sz w:val="26"/>
                <w:szCs w:val="26"/>
                <w:lang w:val="nl-NL"/>
              </w:rPr>
              <w:t xml:space="preserve"> </w:t>
            </w:r>
            <w:r w:rsidRPr="00B8706C">
              <w:rPr>
                <w:rFonts w:ascii="Times New Roman" w:hAnsi="Times New Roman" w:cs="Times New Roman"/>
                <w:sz w:val="26"/>
                <w:szCs w:val="26"/>
              </w:rPr>
              <w:t>/</w:t>
            </w:r>
            <w:proofErr w:type="spellStart"/>
            <w:r w:rsidRPr="00B8706C">
              <w:rPr>
                <w:rFonts w:ascii="Times New Roman" w:hAnsi="Times New Roman" w:cs="Times New Roman"/>
                <w:sz w:val="26"/>
                <w:szCs w:val="26"/>
              </w:rPr>
              <w:t>văn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bản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từ</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chối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có</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nêu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rõ</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lý</w:t>
            </w:r>
            <w:proofErr w:type="spellEnd"/>
            <w:r w:rsidRPr="00B8706C">
              <w:rPr>
                <w:rFonts w:ascii="Times New Roman" w:hAnsi="Times New Roman" w:cs="Times New Roman"/>
                <w:sz w:val="26"/>
                <w:szCs w:val="26"/>
              </w:rPr>
              <w:t xml:space="preserve"> do.</w:t>
            </w:r>
          </w:p>
          <w:p w14:paraId="3C6F12C2" w14:textId="4D6B50F8" w:rsidR="009D42C5" w:rsidRPr="00B8706C" w:rsidRDefault="009D42C5" w:rsidP="009D42C5">
            <w:pPr>
              <w:spacing w:before="20" w:after="20"/>
              <w:jc w:val="both"/>
              <w:rPr>
                <w:rFonts w:ascii="Times New Roman" w:hAnsi="Times New Roman" w:cs="Times New Roman"/>
                <w:sz w:val="26"/>
                <w:szCs w:val="26"/>
                <w:lang w:val="en-US"/>
              </w:rPr>
            </w:pPr>
            <w:r w:rsidRPr="00B8706C">
              <w:rPr>
                <w:rStyle w:val="apple-converted-space"/>
                <w:rFonts w:ascii="Times New Roman" w:hAnsi="Times New Roman" w:cs="Times New Roman"/>
                <w:b/>
                <w:i/>
                <w:sz w:val="26"/>
                <w:szCs w:val="26"/>
              </w:rPr>
              <w:t xml:space="preserve">- </w:t>
            </w:r>
            <w:proofErr w:type="spellStart"/>
            <w:r w:rsidRPr="00B8706C">
              <w:rPr>
                <w:rFonts w:ascii="Times New Roman" w:hAnsi="Times New Roman" w:cs="Times New Roman"/>
                <w:b/>
                <w:sz w:val="26"/>
                <w:szCs w:val="26"/>
                <w:lang w:val="nl-NL"/>
              </w:rPr>
              <w:t>Không</w:t>
            </w:r>
            <w:proofErr w:type="spellEnd"/>
            <w:r w:rsidRPr="00B8706C">
              <w:rPr>
                <w:rFonts w:ascii="Times New Roman" w:hAnsi="Times New Roman" w:cs="Times New Roman"/>
                <w:b/>
                <w:sz w:val="26"/>
                <w:szCs w:val="26"/>
                <w:lang w:val="nl-NL"/>
              </w:rPr>
              <w:t xml:space="preserve"> </w:t>
            </w:r>
            <w:proofErr w:type="spellStart"/>
            <w:r w:rsidRPr="00B8706C">
              <w:rPr>
                <w:rFonts w:ascii="Times New Roman" w:hAnsi="Times New Roman" w:cs="Times New Roman"/>
                <w:b/>
                <w:sz w:val="26"/>
                <w:szCs w:val="26"/>
                <w:lang w:val="nl-NL"/>
              </w:rPr>
              <w:t>đồng</w:t>
            </w:r>
            <w:proofErr w:type="spellEnd"/>
            <w:r w:rsidRPr="00B8706C">
              <w:rPr>
                <w:rFonts w:ascii="Times New Roman" w:hAnsi="Times New Roman" w:cs="Times New Roman"/>
                <w:b/>
                <w:sz w:val="26"/>
                <w:szCs w:val="26"/>
                <w:lang w:val="nl-NL"/>
              </w:rPr>
              <w:t xml:space="preserve"> ý:</w:t>
            </w:r>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rPr>
              <w:t>ch</w:t>
            </w:r>
            <w:proofErr w:type="spellEnd"/>
            <w:r w:rsidRPr="00B8706C">
              <w:rPr>
                <w:rFonts w:ascii="Times New Roman" w:hAnsi="Times New Roman" w:cs="Times New Roman"/>
                <w:sz w:val="26"/>
                <w:szCs w:val="26"/>
                <w:lang w:val="vi-VN"/>
              </w:rPr>
              <w:t xml:space="preserve">uyển trả </w:t>
            </w:r>
            <w:proofErr w:type="spellStart"/>
            <w:r w:rsidRPr="00B8706C">
              <w:rPr>
                <w:rFonts w:ascii="Times New Roman" w:hAnsi="Times New Roman" w:cs="Times New Roman"/>
                <w:sz w:val="26"/>
                <w:szCs w:val="26"/>
                <w:lang w:val="en-US"/>
              </w:rPr>
              <w:t>phòng</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chuyên</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môn</w:t>
            </w:r>
            <w:proofErr w:type="spellEnd"/>
            <w:r w:rsidRPr="00B8706C">
              <w:rPr>
                <w:rFonts w:ascii="Times New Roman" w:hAnsi="Times New Roman" w:cs="Times New Roman"/>
                <w:sz w:val="26"/>
                <w:szCs w:val="26"/>
                <w:lang w:val="en-US"/>
              </w:rPr>
              <w:t xml:space="preserve"> </w:t>
            </w:r>
            <w:r w:rsidRPr="00B8706C">
              <w:rPr>
                <w:rFonts w:ascii="Times New Roman" w:hAnsi="Times New Roman" w:cs="Times New Roman"/>
                <w:sz w:val="26"/>
                <w:szCs w:val="26"/>
                <w:lang w:val="vi-VN"/>
              </w:rPr>
              <w:t>kèm ý kiến chỉ đạo</w:t>
            </w:r>
            <w:r w:rsidRPr="00B8706C">
              <w:rPr>
                <w:rFonts w:ascii="Times New Roman" w:hAnsi="Times New Roman" w:cs="Times New Roman"/>
                <w:sz w:val="26"/>
                <w:szCs w:val="26"/>
                <w:lang w:val="en-US"/>
              </w:rPr>
              <w:t>.</w:t>
            </w:r>
          </w:p>
          <w:p w14:paraId="2D174FC2" w14:textId="7E301680" w:rsidR="009D42C5" w:rsidRPr="00B8706C" w:rsidRDefault="009D42C5" w:rsidP="009D42C5">
            <w:pPr>
              <w:jc w:val="both"/>
              <w:rPr>
                <w:rFonts w:ascii="Times New Roman" w:hAnsi="Times New Roman" w:cs="Times New Roman"/>
                <w:sz w:val="26"/>
                <w:szCs w:val="26"/>
                <w:lang w:val="nl-NL"/>
              </w:rPr>
            </w:pPr>
          </w:p>
        </w:tc>
      </w:tr>
      <w:tr w:rsidR="00536845" w:rsidRPr="00B8706C" w14:paraId="1F226BD4" w14:textId="77777777" w:rsidTr="000D2788">
        <w:trPr>
          <w:trHeight w:val="1556"/>
        </w:trPr>
        <w:tc>
          <w:tcPr>
            <w:tcW w:w="964" w:type="dxa"/>
            <w:vAlign w:val="center"/>
          </w:tcPr>
          <w:p w14:paraId="405A93D5" w14:textId="2BE00947" w:rsidR="009D42C5" w:rsidRPr="00B8706C" w:rsidRDefault="009D42C5" w:rsidP="009D42C5">
            <w:pPr>
              <w:jc w:val="center"/>
              <w:rPr>
                <w:rFonts w:ascii="Times New Roman" w:hAnsi="Times New Roman" w:cs="Times New Roman"/>
                <w:sz w:val="26"/>
                <w:szCs w:val="26"/>
                <w:lang w:val="en-US"/>
              </w:rPr>
            </w:pPr>
            <w:r w:rsidRPr="00B8706C">
              <w:rPr>
                <w:rFonts w:ascii="Times New Roman" w:hAnsi="Times New Roman" w:cs="Times New Roman"/>
                <w:sz w:val="26"/>
                <w:szCs w:val="26"/>
              </w:rPr>
              <w:t>B8</w:t>
            </w:r>
          </w:p>
        </w:tc>
        <w:tc>
          <w:tcPr>
            <w:tcW w:w="2317" w:type="dxa"/>
            <w:vAlign w:val="center"/>
          </w:tcPr>
          <w:p w14:paraId="6DE616F0" w14:textId="5990ADEF" w:rsidR="009D42C5" w:rsidRPr="00B8706C" w:rsidRDefault="009D42C5" w:rsidP="009D42C5">
            <w:pPr>
              <w:jc w:val="center"/>
              <w:rPr>
                <w:rFonts w:ascii="Times New Roman" w:hAnsi="Times New Roman" w:cs="Times New Roman"/>
                <w:b/>
                <w:sz w:val="26"/>
                <w:szCs w:val="26"/>
              </w:rPr>
            </w:pPr>
            <w:r w:rsidRPr="00B8706C">
              <w:rPr>
                <w:rFonts w:ascii="Times New Roman" w:hAnsi="Times New Roman" w:cs="Times New Roman"/>
                <w:b/>
                <w:sz w:val="26"/>
                <w:szCs w:val="26"/>
                <w:lang w:val="nl-NL"/>
              </w:rPr>
              <w:t xml:space="preserve">Ban </w:t>
            </w:r>
            <w:proofErr w:type="spellStart"/>
            <w:r w:rsidRPr="00B8706C">
              <w:rPr>
                <w:rFonts w:ascii="Times New Roman" w:hAnsi="Times New Roman" w:cs="Times New Roman"/>
                <w:b/>
                <w:sz w:val="26"/>
                <w:szCs w:val="26"/>
                <w:lang w:val="nl-NL"/>
              </w:rPr>
              <w:t>hành</w:t>
            </w:r>
            <w:proofErr w:type="spellEnd"/>
            <w:r w:rsidRPr="00B8706C">
              <w:rPr>
                <w:rFonts w:ascii="Times New Roman" w:hAnsi="Times New Roman" w:cs="Times New Roman"/>
                <w:b/>
                <w:sz w:val="26"/>
                <w:szCs w:val="26"/>
                <w:lang w:val="nl-NL"/>
              </w:rPr>
              <w:t xml:space="preserve"> </w:t>
            </w:r>
            <w:proofErr w:type="spellStart"/>
            <w:r w:rsidRPr="00B8706C">
              <w:rPr>
                <w:rFonts w:ascii="Times New Roman" w:hAnsi="Times New Roman" w:cs="Times New Roman"/>
                <w:b/>
                <w:sz w:val="26"/>
                <w:szCs w:val="26"/>
                <w:lang w:val="nl-NL"/>
              </w:rPr>
              <w:t>văn</w:t>
            </w:r>
            <w:proofErr w:type="spellEnd"/>
            <w:r w:rsidRPr="00B8706C">
              <w:rPr>
                <w:rFonts w:ascii="Times New Roman" w:hAnsi="Times New Roman" w:cs="Times New Roman"/>
                <w:b/>
                <w:sz w:val="26"/>
                <w:szCs w:val="26"/>
                <w:lang w:val="nl-NL"/>
              </w:rPr>
              <w:t xml:space="preserve"> </w:t>
            </w:r>
            <w:proofErr w:type="spellStart"/>
            <w:r w:rsidRPr="00B8706C">
              <w:rPr>
                <w:rFonts w:ascii="Times New Roman" w:hAnsi="Times New Roman" w:cs="Times New Roman"/>
                <w:b/>
                <w:sz w:val="26"/>
                <w:szCs w:val="26"/>
                <w:lang w:val="nl-NL"/>
              </w:rPr>
              <w:t>bản</w:t>
            </w:r>
            <w:proofErr w:type="spellEnd"/>
          </w:p>
        </w:tc>
        <w:tc>
          <w:tcPr>
            <w:tcW w:w="1324" w:type="dxa"/>
            <w:vAlign w:val="center"/>
          </w:tcPr>
          <w:p w14:paraId="2F0AD6BF" w14:textId="6BF63031" w:rsidR="009D42C5" w:rsidRPr="00B8706C" w:rsidRDefault="009D42C5" w:rsidP="009D42C5">
            <w:pPr>
              <w:jc w:val="center"/>
              <w:rPr>
                <w:rFonts w:ascii="Times New Roman" w:hAnsi="Times New Roman" w:cs="Times New Roman"/>
                <w:sz w:val="26"/>
                <w:szCs w:val="26"/>
              </w:rPr>
            </w:pPr>
            <w:proofErr w:type="spellStart"/>
            <w:r w:rsidRPr="00B8706C">
              <w:rPr>
                <w:rFonts w:ascii="Times New Roman" w:hAnsi="Times New Roman" w:cs="Times New Roman"/>
                <w:sz w:val="26"/>
                <w:szCs w:val="26"/>
              </w:rPr>
              <w:t>Công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chức</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thụ</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lý</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p>
        </w:tc>
        <w:tc>
          <w:tcPr>
            <w:tcW w:w="1179" w:type="dxa"/>
            <w:vAlign w:val="center"/>
          </w:tcPr>
          <w:p w14:paraId="4DDD240B" w14:textId="08669B57" w:rsidR="009D42C5" w:rsidRPr="00B8706C" w:rsidRDefault="0092479B" w:rsidP="009D42C5">
            <w:pPr>
              <w:jc w:val="center"/>
              <w:rPr>
                <w:rFonts w:ascii="Times New Roman" w:hAnsi="Times New Roman" w:cs="Times New Roman"/>
                <w:sz w:val="26"/>
                <w:szCs w:val="26"/>
                <w:lang w:val="nl-NL"/>
              </w:rPr>
            </w:pPr>
            <w:r w:rsidRPr="00B8706C">
              <w:rPr>
                <w:rFonts w:ascii="Times New Roman" w:hAnsi="Times New Roman" w:cs="Times New Roman"/>
                <w:sz w:val="26"/>
                <w:szCs w:val="26"/>
              </w:rPr>
              <w:t>0,5</w:t>
            </w:r>
            <w:r w:rsidR="009D42C5" w:rsidRPr="00B8706C">
              <w:rPr>
                <w:rFonts w:ascii="Times New Roman" w:hAnsi="Times New Roman" w:cs="Times New Roman"/>
                <w:sz w:val="26"/>
                <w:szCs w:val="26"/>
              </w:rPr>
              <w:t xml:space="preserve"> </w:t>
            </w:r>
            <w:proofErr w:type="spellStart"/>
            <w:r w:rsidR="009D42C5" w:rsidRPr="00B8706C">
              <w:rPr>
                <w:rFonts w:ascii="Times New Roman" w:hAnsi="Times New Roman" w:cs="Times New Roman"/>
                <w:sz w:val="26"/>
                <w:szCs w:val="26"/>
              </w:rPr>
              <w:t>ngày</w:t>
            </w:r>
            <w:proofErr w:type="spellEnd"/>
            <w:r w:rsidR="009D42C5" w:rsidRPr="00B8706C">
              <w:rPr>
                <w:rFonts w:ascii="Times New Roman" w:hAnsi="Times New Roman" w:cs="Times New Roman"/>
                <w:sz w:val="26"/>
                <w:szCs w:val="26"/>
              </w:rPr>
              <w:t xml:space="preserve"> </w:t>
            </w:r>
            <w:proofErr w:type="spellStart"/>
            <w:r w:rsidR="009D42C5" w:rsidRPr="00B8706C">
              <w:rPr>
                <w:rFonts w:ascii="Times New Roman" w:hAnsi="Times New Roman" w:cs="Times New Roman"/>
                <w:sz w:val="26"/>
                <w:szCs w:val="26"/>
              </w:rPr>
              <w:t>làm</w:t>
            </w:r>
            <w:proofErr w:type="spellEnd"/>
            <w:r w:rsidR="009D42C5" w:rsidRPr="00B8706C">
              <w:rPr>
                <w:rFonts w:ascii="Times New Roman" w:hAnsi="Times New Roman" w:cs="Times New Roman"/>
                <w:sz w:val="26"/>
                <w:szCs w:val="26"/>
              </w:rPr>
              <w:t xml:space="preserve"> </w:t>
            </w:r>
            <w:proofErr w:type="spellStart"/>
            <w:r w:rsidR="009D42C5" w:rsidRPr="00B8706C">
              <w:rPr>
                <w:rFonts w:ascii="Times New Roman" w:hAnsi="Times New Roman" w:cs="Times New Roman"/>
                <w:sz w:val="26"/>
                <w:szCs w:val="26"/>
              </w:rPr>
              <w:t>việc</w:t>
            </w:r>
            <w:proofErr w:type="spellEnd"/>
          </w:p>
        </w:tc>
        <w:tc>
          <w:tcPr>
            <w:tcW w:w="1590" w:type="dxa"/>
            <w:vAlign w:val="center"/>
          </w:tcPr>
          <w:p w14:paraId="37BC9EDA" w14:textId="59DB5EFA" w:rsidR="009D42C5" w:rsidRPr="00B8706C" w:rsidRDefault="009D42C5" w:rsidP="009D42C5">
            <w:pPr>
              <w:jc w:val="center"/>
              <w:rPr>
                <w:rFonts w:ascii="Times New Roman" w:hAnsi="Times New Roman" w:cs="Times New Roman"/>
                <w:sz w:val="26"/>
                <w:szCs w:val="26"/>
                <w:lang w:val="nl-NL"/>
              </w:rPr>
            </w:pP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đã</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được</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phê</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duyệt</w:t>
            </w:r>
            <w:proofErr w:type="spellEnd"/>
          </w:p>
        </w:tc>
        <w:tc>
          <w:tcPr>
            <w:tcW w:w="2610" w:type="dxa"/>
            <w:vAlign w:val="center"/>
          </w:tcPr>
          <w:p w14:paraId="5A26D767" w14:textId="327641ED" w:rsidR="009D42C5" w:rsidRPr="00B8706C" w:rsidRDefault="009D42C5" w:rsidP="009D42C5">
            <w:pPr>
              <w:jc w:val="both"/>
              <w:rPr>
                <w:rFonts w:ascii="Times New Roman" w:hAnsi="Times New Roman" w:cs="Times New Roman"/>
                <w:sz w:val="26"/>
                <w:szCs w:val="26"/>
                <w:lang w:val="vi-VN"/>
              </w:rPr>
            </w:pPr>
            <w:proofErr w:type="spellStart"/>
            <w:r w:rsidRPr="00B8706C">
              <w:rPr>
                <w:rFonts w:ascii="Times New Roman" w:hAnsi="Times New Roman" w:cs="Times New Roman"/>
                <w:sz w:val="26"/>
                <w:szCs w:val="26"/>
                <w:lang w:val="nl-NL"/>
              </w:rPr>
              <w:t>Lấy</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số</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đóng</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dấu</w:t>
            </w:r>
            <w:proofErr w:type="spellEnd"/>
            <w:r w:rsidRPr="00B8706C">
              <w:rPr>
                <w:rFonts w:ascii="Times New Roman" w:hAnsi="Times New Roman" w:cs="Times New Roman"/>
                <w:sz w:val="26"/>
                <w:szCs w:val="26"/>
                <w:lang w:val="nl-NL"/>
              </w:rPr>
              <w:t xml:space="preserve">, ban </w:t>
            </w:r>
            <w:proofErr w:type="spellStart"/>
            <w:r w:rsidRPr="00B8706C">
              <w:rPr>
                <w:rFonts w:ascii="Times New Roman" w:hAnsi="Times New Roman" w:cs="Times New Roman"/>
                <w:sz w:val="26"/>
                <w:szCs w:val="26"/>
                <w:lang w:val="nl-NL"/>
              </w:rPr>
              <w:t>hành</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văn</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bản</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và</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chuyển</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cho</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Bộ</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phận</w:t>
            </w:r>
            <w:proofErr w:type="spellEnd"/>
            <w:r w:rsidRPr="00B8706C">
              <w:rPr>
                <w:rFonts w:ascii="Times New Roman" w:hAnsi="Times New Roman" w:cs="Times New Roman"/>
                <w:sz w:val="26"/>
                <w:szCs w:val="26"/>
                <w:lang w:val="nl-NL"/>
              </w:rPr>
              <w:t xml:space="preserve"> </w:t>
            </w:r>
            <w:proofErr w:type="spellStart"/>
            <w:r w:rsidR="00632779" w:rsidRPr="00B8706C">
              <w:rPr>
                <w:rFonts w:ascii="Times New Roman" w:hAnsi="Times New Roman" w:cs="Times New Roman"/>
                <w:sz w:val="26"/>
                <w:szCs w:val="26"/>
                <w:lang w:val="nl-NL"/>
              </w:rPr>
              <w:t>một</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cửa</w:t>
            </w:r>
            <w:proofErr w:type="spellEnd"/>
          </w:p>
        </w:tc>
      </w:tr>
      <w:tr w:rsidR="00CC1C5A" w:rsidRPr="00B8706C" w14:paraId="030E6797" w14:textId="77777777" w:rsidTr="008B2A0D">
        <w:trPr>
          <w:trHeight w:val="1556"/>
        </w:trPr>
        <w:tc>
          <w:tcPr>
            <w:tcW w:w="964" w:type="dxa"/>
          </w:tcPr>
          <w:p w14:paraId="14FBAEEB" w14:textId="61E66143" w:rsidR="00CC1C5A" w:rsidRPr="00B8706C" w:rsidRDefault="00CC1C5A" w:rsidP="00CC1C5A">
            <w:pPr>
              <w:jc w:val="center"/>
              <w:rPr>
                <w:rFonts w:ascii="Times New Roman" w:hAnsi="Times New Roman" w:cs="Times New Roman"/>
                <w:sz w:val="26"/>
                <w:szCs w:val="26"/>
              </w:rPr>
            </w:pPr>
            <w:r>
              <w:rPr>
                <w:rFonts w:ascii="Times New Roman" w:hAnsi="Times New Roman" w:cs="Times New Roman"/>
                <w:sz w:val="26"/>
                <w:szCs w:val="26"/>
              </w:rPr>
              <w:t>B9</w:t>
            </w:r>
          </w:p>
        </w:tc>
        <w:tc>
          <w:tcPr>
            <w:tcW w:w="2317" w:type="dxa"/>
          </w:tcPr>
          <w:p w14:paraId="16723920" w14:textId="5E2E36C2" w:rsidR="00CC1C5A" w:rsidRPr="00B8706C" w:rsidRDefault="00CC1C5A" w:rsidP="00CC1C5A">
            <w:pPr>
              <w:jc w:val="center"/>
              <w:rPr>
                <w:rFonts w:ascii="Times New Roman" w:hAnsi="Times New Roman" w:cs="Times New Roman"/>
                <w:b/>
                <w:sz w:val="26"/>
                <w:szCs w:val="26"/>
                <w:lang w:val="nl-NL"/>
              </w:rPr>
            </w:pPr>
            <w:proofErr w:type="spellStart"/>
            <w:r>
              <w:rPr>
                <w:rFonts w:ascii="Times New Roman" w:hAnsi="Times New Roman" w:cs="Times New Roman"/>
                <w:b/>
                <w:sz w:val="26"/>
                <w:szCs w:val="26"/>
                <w:lang w:val="nl-NL"/>
              </w:rPr>
              <w:t>Trả</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kết</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quả</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lưu</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hồ</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sơ</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thống</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kê</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và</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theo</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dõi</w:t>
            </w:r>
            <w:proofErr w:type="spellEnd"/>
          </w:p>
        </w:tc>
        <w:tc>
          <w:tcPr>
            <w:tcW w:w="1324" w:type="dxa"/>
          </w:tcPr>
          <w:p w14:paraId="37064C9A" w14:textId="2DF78E23" w:rsidR="00CC1C5A" w:rsidRPr="00B8706C" w:rsidRDefault="00CC1C5A" w:rsidP="00CC1C5A">
            <w:pPr>
              <w:jc w:val="center"/>
              <w:rPr>
                <w:rFonts w:ascii="Times New Roman" w:hAnsi="Times New Roman" w:cs="Times New Roman"/>
                <w:sz w:val="26"/>
                <w:szCs w:val="26"/>
              </w:rPr>
            </w:pPr>
            <w:proofErr w:type="spellStart"/>
            <w:r w:rsidRPr="00A71308">
              <w:rPr>
                <w:rFonts w:ascii="Times New Roman" w:hAnsi="Times New Roman" w:cs="Times New Roman"/>
                <w:sz w:val="26"/>
                <w:szCs w:val="26"/>
                <w:lang w:val="nl-NL"/>
              </w:rPr>
              <w:t>Bộ</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phận</w:t>
            </w:r>
            <w:proofErr w:type="spellEnd"/>
            <w:r w:rsidRPr="00A71308">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M</w:t>
            </w:r>
            <w:r w:rsidRPr="00A71308">
              <w:rPr>
                <w:rFonts w:ascii="Times New Roman" w:hAnsi="Times New Roman" w:cs="Times New Roman"/>
                <w:sz w:val="26"/>
                <w:szCs w:val="26"/>
                <w:lang w:val="nl-NL"/>
              </w:rPr>
              <w:t>ột</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cửa</w:t>
            </w:r>
            <w:proofErr w:type="spellEnd"/>
          </w:p>
        </w:tc>
        <w:tc>
          <w:tcPr>
            <w:tcW w:w="1179" w:type="dxa"/>
          </w:tcPr>
          <w:p w14:paraId="07B590D5" w14:textId="0D14B081" w:rsidR="00CC1C5A" w:rsidRPr="00B8706C" w:rsidRDefault="00CC1C5A" w:rsidP="00CC1C5A">
            <w:pPr>
              <w:jc w:val="center"/>
              <w:rPr>
                <w:rFonts w:ascii="Times New Roman" w:hAnsi="Times New Roman" w:cs="Times New Roman"/>
                <w:sz w:val="26"/>
                <w:szCs w:val="26"/>
              </w:rPr>
            </w:pPr>
            <w:r>
              <w:rPr>
                <w:rFonts w:ascii="Times New Roman" w:hAnsi="Times New Roman" w:cs="Times New Roman"/>
                <w:sz w:val="26"/>
                <w:szCs w:val="26"/>
                <w:lang w:val="nl-NL"/>
              </w:rPr>
              <w:t xml:space="preserve">Theo </w:t>
            </w:r>
            <w:proofErr w:type="spellStart"/>
            <w:r>
              <w:rPr>
                <w:rFonts w:ascii="Times New Roman" w:hAnsi="Times New Roman" w:cs="Times New Roman"/>
                <w:sz w:val="26"/>
                <w:szCs w:val="26"/>
                <w:lang w:val="nl-NL"/>
              </w:rPr>
              <w:t>giấy</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hẹn</w:t>
            </w:r>
            <w:proofErr w:type="spellEnd"/>
          </w:p>
        </w:tc>
        <w:tc>
          <w:tcPr>
            <w:tcW w:w="1590" w:type="dxa"/>
          </w:tcPr>
          <w:p w14:paraId="5B81E989" w14:textId="6DC40BE5" w:rsidR="00CC1C5A" w:rsidRPr="00B8706C" w:rsidRDefault="00CC1C5A" w:rsidP="00CC1C5A">
            <w:pPr>
              <w:jc w:val="center"/>
              <w:rPr>
                <w:rFonts w:ascii="Times New Roman" w:hAnsi="Times New Roman" w:cs="Times New Roman"/>
                <w:sz w:val="26"/>
                <w:szCs w:val="26"/>
              </w:rPr>
            </w:pPr>
            <w:proofErr w:type="spellStart"/>
            <w:r>
              <w:rPr>
                <w:rFonts w:ascii="Times New Roman" w:hAnsi="Times New Roman" w:cs="Times New Roman"/>
                <w:sz w:val="26"/>
                <w:szCs w:val="26"/>
              </w:rPr>
              <w:t>Kết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quả</w:t>
            </w:r>
            <w:proofErr w:type="spellEnd"/>
          </w:p>
        </w:tc>
        <w:tc>
          <w:tcPr>
            <w:tcW w:w="2610" w:type="dxa"/>
          </w:tcPr>
          <w:p w14:paraId="15093187" w14:textId="77777777" w:rsidR="00CC1C5A" w:rsidRDefault="00CC1C5A" w:rsidP="00CC1C5A">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Trả</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kết</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quả</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cho</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tổ</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chức</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cá</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nhân</w:t>
            </w:r>
            <w:proofErr w:type="spellEnd"/>
          </w:p>
          <w:p w14:paraId="1CBDB9B9" w14:textId="77777777" w:rsidR="00CC1C5A" w:rsidRDefault="00CC1C5A" w:rsidP="00CC1C5A">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Thống</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kê</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theo</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dõi</w:t>
            </w:r>
            <w:proofErr w:type="spellEnd"/>
          </w:p>
          <w:p w14:paraId="21E9026A" w14:textId="358AB218" w:rsidR="00CC1C5A" w:rsidRPr="00B8706C" w:rsidRDefault="00CC1C5A" w:rsidP="00CC1C5A">
            <w:pPr>
              <w:jc w:val="both"/>
              <w:rPr>
                <w:rFonts w:ascii="Times New Roman" w:hAnsi="Times New Roman" w:cs="Times New Roman"/>
                <w:sz w:val="26"/>
                <w:szCs w:val="26"/>
                <w:lang w:val="nl-NL"/>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Chuyển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trả</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Văn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thư</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nếu</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có</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yêu</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cầu</w:t>
            </w:r>
            <w:proofErr w:type="spellEnd"/>
            <w:r>
              <w:rPr>
                <w:rFonts w:ascii="Times New Roman" w:hAnsi="Times New Roman" w:cs="Times New Roman"/>
                <w:sz w:val="26"/>
                <w:szCs w:val="26"/>
                <w:lang w:val="en-US"/>
              </w:rPr>
              <w:t>.</w:t>
            </w:r>
          </w:p>
        </w:tc>
      </w:tr>
    </w:tbl>
    <w:p w14:paraId="5C56E7EC" w14:textId="77777777" w:rsidR="006B39C1" w:rsidRPr="00B8706C" w:rsidRDefault="006B39C1" w:rsidP="006B39C1">
      <w:pPr>
        <w:pStyle w:val="BodyText"/>
        <w:spacing w:before="120" w:after="120"/>
        <w:rPr>
          <w:rFonts w:ascii="Times New Roman" w:hAnsi="Times New Roman" w:cs="Times New Roman"/>
          <w:b/>
          <w:sz w:val="26"/>
          <w:szCs w:val="26"/>
          <w:lang w:val="vi-VN"/>
        </w:rPr>
      </w:pPr>
      <w:r w:rsidRPr="00B8706C">
        <w:rPr>
          <w:rFonts w:ascii="Times New Roman" w:hAnsi="Times New Roman" w:cs="Times New Roman"/>
          <w:b/>
          <w:sz w:val="26"/>
          <w:szCs w:val="26"/>
          <w:lang w:val="vi-VN"/>
        </w:rPr>
        <w:t xml:space="preserve">  IV</w:t>
      </w:r>
      <w:r w:rsidRPr="00B8706C">
        <w:rPr>
          <w:rFonts w:ascii="Times New Roman" w:hAnsi="Times New Roman" w:cs="Times New Roman"/>
          <w:b/>
          <w:sz w:val="26"/>
          <w:szCs w:val="26"/>
        </w:rPr>
        <w:t xml:space="preserve">. BIỂU MẪU </w:t>
      </w:r>
    </w:p>
    <w:p w14:paraId="0D0C40EC" w14:textId="77777777" w:rsidR="006B39C1" w:rsidRPr="00B8706C" w:rsidRDefault="006B39C1" w:rsidP="006B39C1">
      <w:pPr>
        <w:spacing w:before="120" w:after="120"/>
        <w:ind w:left="480" w:firstLine="87"/>
        <w:jc w:val="both"/>
        <w:rPr>
          <w:rFonts w:ascii="Times New Roman" w:hAnsi="Times New Roman" w:cs="Times New Roman"/>
          <w:sz w:val="26"/>
          <w:szCs w:val="26"/>
        </w:rPr>
      </w:pPr>
      <w:proofErr w:type="spellStart"/>
      <w:r w:rsidRPr="00B8706C">
        <w:rPr>
          <w:rFonts w:ascii="Times New Roman" w:hAnsi="Times New Roman" w:cs="Times New Roman"/>
          <w:sz w:val="26"/>
          <w:szCs w:val="26"/>
        </w:rPr>
        <w:t>Các</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biểu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mẫu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sử</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dụng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tại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các</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bước</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công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việc</w:t>
      </w:r>
      <w:proofErr w:type="spellEnd"/>
      <w:r w:rsidRPr="00B8706C">
        <w:rPr>
          <w:rFonts w:ascii="Times New Roman" w:hAnsi="Times New Roman" w:cs="Times New Roman"/>
          <w:sz w:val="26"/>
          <w:szCs w:val="26"/>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1332"/>
        <w:gridCol w:w="7707"/>
      </w:tblGrid>
      <w:tr w:rsidR="00536845" w:rsidRPr="00B8706C" w14:paraId="097A6628" w14:textId="77777777" w:rsidTr="004F280A">
        <w:tc>
          <w:tcPr>
            <w:tcW w:w="708" w:type="dxa"/>
            <w:vAlign w:val="center"/>
          </w:tcPr>
          <w:p w14:paraId="2A235EB3" w14:textId="77777777" w:rsidR="006B39C1" w:rsidRPr="00B8706C" w:rsidRDefault="006B39C1" w:rsidP="004F280A">
            <w:pPr>
              <w:spacing w:before="20" w:after="20"/>
              <w:rPr>
                <w:rFonts w:ascii="Times New Roman" w:hAnsi="Times New Roman" w:cs="Times New Roman"/>
                <w:b/>
                <w:sz w:val="26"/>
                <w:szCs w:val="26"/>
              </w:rPr>
            </w:pPr>
            <w:r w:rsidRPr="00B8706C">
              <w:rPr>
                <w:rFonts w:ascii="Times New Roman" w:hAnsi="Times New Roman" w:cs="Times New Roman"/>
                <w:b/>
                <w:sz w:val="26"/>
                <w:szCs w:val="26"/>
              </w:rPr>
              <w:t>STT</w:t>
            </w:r>
          </w:p>
        </w:tc>
        <w:tc>
          <w:tcPr>
            <w:tcW w:w="1332" w:type="dxa"/>
            <w:vAlign w:val="center"/>
          </w:tcPr>
          <w:p w14:paraId="29F4BF03" w14:textId="77777777" w:rsidR="006B39C1" w:rsidRPr="00B8706C" w:rsidRDefault="006B39C1" w:rsidP="004F280A">
            <w:pPr>
              <w:spacing w:before="20" w:after="20"/>
              <w:rPr>
                <w:rFonts w:ascii="Times New Roman" w:hAnsi="Times New Roman" w:cs="Times New Roman"/>
                <w:b/>
                <w:sz w:val="26"/>
                <w:szCs w:val="26"/>
              </w:rPr>
            </w:pPr>
            <w:proofErr w:type="spellStart"/>
            <w:r w:rsidRPr="00B8706C">
              <w:rPr>
                <w:rFonts w:ascii="Times New Roman" w:hAnsi="Times New Roman" w:cs="Times New Roman"/>
                <w:b/>
                <w:sz w:val="26"/>
                <w:szCs w:val="26"/>
              </w:rPr>
              <w:t>Mã</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hiệu</w:t>
            </w:r>
            <w:proofErr w:type="spellEnd"/>
          </w:p>
        </w:tc>
        <w:tc>
          <w:tcPr>
            <w:tcW w:w="7707" w:type="dxa"/>
            <w:vAlign w:val="center"/>
          </w:tcPr>
          <w:p w14:paraId="2D50A298" w14:textId="77777777" w:rsidR="006B39C1" w:rsidRPr="00B8706C" w:rsidRDefault="006B39C1" w:rsidP="004F280A">
            <w:pPr>
              <w:spacing w:before="20" w:after="20"/>
              <w:jc w:val="both"/>
              <w:rPr>
                <w:rFonts w:ascii="Times New Roman" w:hAnsi="Times New Roman" w:cs="Times New Roman"/>
                <w:b/>
                <w:sz w:val="26"/>
                <w:szCs w:val="26"/>
              </w:rPr>
            </w:pPr>
            <w:proofErr w:type="spellStart"/>
            <w:r w:rsidRPr="00B8706C">
              <w:rPr>
                <w:rFonts w:ascii="Times New Roman" w:hAnsi="Times New Roman" w:cs="Times New Roman"/>
                <w:b/>
                <w:sz w:val="26"/>
                <w:szCs w:val="26"/>
              </w:rPr>
              <w:t>Tên</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biểu</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mẫu</w:t>
            </w:r>
            <w:proofErr w:type="spellEnd"/>
          </w:p>
        </w:tc>
      </w:tr>
      <w:tr w:rsidR="00536845" w:rsidRPr="00B8706C" w14:paraId="3CEB16FF" w14:textId="77777777" w:rsidTr="004F280A">
        <w:tc>
          <w:tcPr>
            <w:tcW w:w="708" w:type="dxa"/>
            <w:vAlign w:val="center"/>
          </w:tcPr>
          <w:p w14:paraId="37ADC434" w14:textId="77777777" w:rsidR="006B39C1" w:rsidRPr="00B8706C" w:rsidRDefault="006B39C1" w:rsidP="006B39C1">
            <w:pPr>
              <w:numPr>
                <w:ilvl w:val="0"/>
                <w:numId w:val="7"/>
              </w:numPr>
              <w:autoSpaceDE/>
              <w:autoSpaceDN/>
              <w:spacing w:before="20" w:after="20"/>
              <w:jc w:val="center"/>
              <w:rPr>
                <w:rFonts w:ascii="Times New Roman" w:hAnsi="Times New Roman" w:cs="Times New Roman"/>
                <w:sz w:val="26"/>
                <w:szCs w:val="26"/>
              </w:rPr>
            </w:pPr>
          </w:p>
        </w:tc>
        <w:tc>
          <w:tcPr>
            <w:tcW w:w="1332" w:type="dxa"/>
            <w:vAlign w:val="center"/>
          </w:tcPr>
          <w:p w14:paraId="204CD729" w14:textId="77777777" w:rsidR="006B39C1" w:rsidRPr="00B8706C" w:rsidRDefault="006B39C1" w:rsidP="004F280A">
            <w:pPr>
              <w:spacing w:before="20" w:after="20"/>
              <w:jc w:val="center"/>
              <w:rPr>
                <w:rFonts w:ascii="Times New Roman" w:hAnsi="Times New Roman" w:cs="Times New Roman"/>
                <w:sz w:val="26"/>
                <w:szCs w:val="26"/>
              </w:rPr>
            </w:pPr>
            <w:r w:rsidRPr="00B8706C">
              <w:rPr>
                <w:rFonts w:ascii="Times New Roman" w:hAnsi="Times New Roman" w:cs="Times New Roman"/>
                <w:sz w:val="26"/>
                <w:szCs w:val="26"/>
              </w:rPr>
              <w:t>BM 01</w:t>
            </w:r>
          </w:p>
        </w:tc>
        <w:tc>
          <w:tcPr>
            <w:tcW w:w="7707" w:type="dxa"/>
          </w:tcPr>
          <w:p w14:paraId="3EE6F252" w14:textId="77777777" w:rsidR="006B39C1" w:rsidRPr="00B8706C" w:rsidRDefault="006B39C1" w:rsidP="004F280A">
            <w:pPr>
              <w:jc w:val="both"/>
              <w:rPr>
                <w:rFonts w:ascii="Times New Roman" w:hAnsi="Times New Roman" w:cs="Times New Roman"/>
                <w:sz w:val="26"/>
                <w:szCs w:val="26"/>
                <w:lang w:val="nl-NL"/>
              </w:rPr>
            </w:pPr>
            <w:proofErr w:type="spellStart"/>
            <w:r w:rsidRPr="00B8706C">
              <w:rPr>
                <w:rFonts w:ascii="Times New Roman" w:hAnsi="Times New Roman" w:cs="Times New Roman"/>
                <w:sz w:val="26"/>
                <w:szCs w:val="26"/>
              </w:rPr>
              <w:t>Mẫu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Giấy</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tiếp</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nhận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và</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hẹn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trả</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kết</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quả</w:t>
            </w:r>
            <w:proofErr w:type="spellEnd"/>
            <w:r w:rsidRPr="00B8706C">
              <w:rPr>
                <w:rFonts w:ascii="Times New Roman" w:hAnsi="Times New Roman" w:cs="Times New Roman"/>
                <w:sz w:val="26"/>
                <w:szCs w:val="26"/>
              </w:rPr>
              <w:t>.</w:t>
            </w:r>
          </w:p>
        </w:tc>
      </w:tr>
      <w:tr w:rsidR="00536845" w:rsidRPr="00B8706C" w14:paraId="47DF5F43" w14:textId="77777777" w:rsidTr="004F280A">
        <w:tc>
          <w:tcPr>
            <w:tcW w:w="708" w:type="dxa"/>
            <w:vAlign w:val="center"/>
          </w:tcPr>
          <w:p w14:paraId="21DDFAFF" w14:textId="77777777" w:rsidR="006B39C1" w:rsidRPr="00B8706C" w:rsidRDefault="006B39C1" w:rsidP="006B39C1">
            <w:pPr>
              <w:numPr>
                <w:ilvl w:val="0"/>
                <w:numId w:val="7"/>
              </w:numPr>
              <w:autoSpaceDE/>
              <w:autoSpaceDN/>
              <w:spacing w:before="20" w:after="20"/>
              <w:jc w:val="center"/>
              <w:rPr>
                <w:rFonts w:ascii="Times New Roman" w:hAnsi="Times New Roman" w:cs="Times New Roman"/>
                <w:sz w:val="26"/>
                <w:szCs w:val="26"/>
              </w:rPr>
            </w:pPr>
          </w:p>
        </w:tc>
        <w:tc>
          <w:tcPr>
            <w:tcW w:w="1332" w:type="dxa"/>
            <w:vAlign w:val="center"/>
          </w:tcPr>
          <w:p w14:paraId="5BF2D19E" w14:textId="77777777" w:rsidR="006B39C1" w:rsidRPr="00B8706C" w:rsidRDefault="006B39C1" w:rsidP="004F280A">
            <w:pPr>
              <w:spacing w:before="20" w:after="20"/>
              <w:jc w:val="center"/>
              <w:rPr>
                <w:rFonts w:ascii="Times New Roman" w:hAnsi="Times New Roman" w:cs="Times New Roman"/>
                <w:sz w:val="26"/>
                <w:szCs w:val="26"/>
              </w:rPr>
            </w:pPr>
            <w:r w:rsidRPr="00B8706C">
              <w:rPr>
                <w:rFonts w:ascii="Times New Roman" w:hAnsi="Times New Roman" w:cs="Times New Roman"/>
                <w:sz w:val="26"/>
                <w:szCs w:val="26"/>
              </w:rPr>
              <w:t>BM 02</w:t>
            </w:r>
          </w:p>
        </w:tc>
        <w:tc>
          <w:tcPr>
            <w:tcW w:w="7707" w:type="dxa"/>
          </w:tcPr>
          <w:p w14:paraId="0D607118" w14:textId="77777777" w:rsidR="006B39C1" w:rsidRPr="00B8706C" w:rsidRDefault="006B39C1" w:rsidP="004F280A">
            <w:pPr>
              <w:jc w:val="both"/>
              <w:rPr>
                <w:rFonts w:ascii="Times New Roman" w:hAnsi="Times New Roman" w:cs="Times New Roman"/>
                <w:sz w:val="26"/>
                <w:szCs w:val="26"/>
                <w:lang w:val="nl-NL"/>
              </w:rPr>
            </w:pPr>
            <w:proofErr w:type="spellStart"/>
            <w:r w:rsidRPr="00B8706C">
              <w:rPr>
                <w:rFonts w:ascii="Times New Roman" w:hAnsi="Times New Roman" w:cs="Times New Roman"/>
                <w:sz w:val="26"/>
                <w:szCs w:val="26"/>
              </w:rPr>
              <w:t>Mẫu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Phiếu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yêu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cầu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bổ</w:t>
            </w:r>
            <w:proofErr w:type="spellEnd"/>
            <w:r w:rsidRPr="00B8706C">
              <w:rPr>
                <w:rFonts w:ascii="Times New Roman" w:hAnsi="Times New Roman" w:cs="Times New Roman"/>
                <w:sz w:val="26"/>
                <w:szCs w:val="26"/>
              </w:rPr>
              <w:t xml:space="preserve"> sung, </w:t>
            </w:r>
            <w:proofErr w:type="spellStart"/>
            <w:r w:rsidRPr="00B8706C">
              <w:rPr>
                <w:rFonts w:ascii="Times New Roman" w:hAnsi="Times New Roman" w:cs="Times New Roman"/>
                <w:sz w:val="26"/>
                <w:szCs w:val="26"/>
              </w:rPr>
              <w:t>hoàn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thiện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p>
        </w:tc>
      </w:tr>
      <w:tr w:rsidR="00536845" w:rsidRPr="00B8706C" w14:paraId="32B36368" w14:textId="77777777" w:rsidTr="004F280A">
        <w:tc>
          <w:tcPr>
            <w:tcW w:w="708" w:type="dxa"/>
            <w:vAlign w:val="center"/>
          </w:tcPr>
          <w:p w14:paraId="5F567A5C" w14:textId="77777777" w:rsidR="006B39C1" w:rsidRPr="00B8706C" w:rsidRDefault="006B39C1" w:rsidP="006B39C1">
            <w:pPr>
              <w:numPr>
                <w:ilvl w:val="0"/>
                <w:numId w:val="7"/>
              </w:numPr>
              <w:autoSpaceDE/>
              <w:autoSpaceDN/>
              <w:spacing w:before="20" w:after="20"/>
              <w:jc w:val="center"/>
              <w:rPr>
                <w:rFonts w:ascii="Times New Roman" w:hAnsi="Times New Roman" w:cs="Times New Roman"/>
                <w:sz w:val="26"/>
                <w:szCs w:val="26"/>
              </w:rPr>
            </w:pPr>
          </w:p>
        </w:tc>
        <w:tc>
          <w:tcPr>
            <w:tcW w:w="1332" w:type="dxa"/>
            <w:vAlign w:val="center"/>
          </w:tcPr>
          <w:p w14:paraId="13A10047" w14:textId="77777777" w:rsidR="006B39C1" w:rsidRPr="00B8706C" w:rsidRDefault="006B39C1" w:rsidP="004F280A">
            <w:pPr>
              <w:spacing w:before="20" w:after="20"/>
              <w:jc w:val="center"/>
              <w:rPr>
                <w:rFonts w:ascii="Times New Roman" w:hAnsi="Times New Roman" w:cs="Times New Roman"/>
                <w:sz w:val="26"/>
                <w:szCs w:val="26"/>
              </w:rPr>
            </w:pPr>
            <w:r w:rsidRPr="00B8706C">
              <w:rPr>
                <w:rFonts w:ascii="Times New Roman" w:hAnsi="Times New Roman" w:cs="Times New Roman"/>
                <w:sz w:val="26"/>
                <w:szCs w:val="26"/>
              </w:rPr>
              <w:t>BM 03</w:t>
            </w:r>
          </w:p>
        </w:tc>
        <w:tc>
          <w:tcPr>
            <w:tcW w:w="7707" w:type="dxa"/>
          </w:tcPr>
          <w:p w14:paraId="22946A01" w14:textId="77777777" w:rsidR="006B39C1" w:rsidRPr="00B8706C" w:rsidRDefault="006B39C1" w:rsidP="004F280A">
            <w:pPr>
              <w:jc w:val="both"/>
              <w:rPr>
                <w:rFonts w:ascii="Times New Roman" w:hAnsi="Times New Roman" w:cs="Times New Roman"/>
                <w:sz w:val="26"/>
                <w:szCs w:val="26"/>
                <w:lang w:val="nl-NL"/>
              </w:rPr>
            </w:pPr>
            <w:proofErr w:type="spellStart"/>
            <w:r w:rsidRPr="00B8706C">
              <w:rPr>
                <w:rFonts w:ascii="Times New Roman" w:hAnsi="Times New Roman" w:cs="Times New Roman"/>
                <w:sz w:val="26"/>
                <w:szCs w:val="26"/>
              </w:rPr>
              <w:t>Mẫu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Phiếu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từ</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chối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tiếp</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nhận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giải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quyết</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p>
        </w:tc>
      </w:tr>
      <w:tr w:rsidR="00536845" w:rsidRPr="00B8706C" w14:paraId="5A8AC27E" w14:textId="77777777" w:rsidTr="004F280A">
        <w:tc>
          <w:tcPr>
            <w:tcW w:w="708" w:type="dxa"/>
            <w:vAlign w:val="center"/>
          </w:tcPr>
          <w:p w14:paraId="26F96BB8" w14:textId="77777777" w:rsidR="006B39C1" w:rsidRPr="00B8706C" w:rsidRDefault="006B39C1" w:rsidP="006B39C1">
            <w:pPr>
              <w:numPr>
                <w:ilvl w:val="0"/>
                <w:numId w:val="7"/>
              </w:numPr>
              <w:autoSpaceDE/>
              <w:autoSpaceDN/>
              <w:spacing w:before="20" w:after="20"/>
              <w:jc w:val="center"/>
              <w:rPr>
                <w:rFonts w:ascii="Times New Roman" w:hAnsi="Times New Roman" w:cs="Times New Roman"/>
                <w:sz w:val="26"/>
                <w:szCs w:val="26"/>
              </w:rPr>
            </w:pPr>
          </w:p>
        </w:tc>
        <w:tc>
          <w:tcPr>
            <w:tcW w:w="1332" w:type="dxa"/>
            <w:vAlign w:val="center"/>
          </w:tcPr>
          <w:p w14:paraId="49A62AA4" w14:textId="77777777" w:rsidR="006B39C1" w:rsidRPr="00B8706C" w:rsidRDefault="006B39C1" w:rsidP="004F280A">
            <w:pPr>
              <w:spacing w:before="20" w:after="20"/>
              <w:jc w:val="center"/>
              <w:rPr>
                <w:rFonts w:ascii="Times New Roman" w:hAnsi="Times New Roman" w:cs="Times New Roman"/>
                <w:sz w:val="26"/>
                <w:szCs w:val="26"/>
                <w:lang w:val="vi-VN"/>
              </w:rPr>
            </w:pPr>
            <w:r w:rsidRPr="00B8706C">
              <w:rPr>
                <w:rFonts w:ascii="Times New Roman" w:hAnsi="Times New Roman" w:cs="Times New Roman"/>
                <w:sz w:val="26"/>
                <w:szCs w:val="26"/>
              </w:rPr>
              <w:t>BM 0</w:t>
            </w:r>
            <w:r w:rsidRPr="00B8706C">
              <w:rPr>
                <w:rFonts w:ascii="Times New Roman" w:hAnsi="Times New Roman" w:cs="Times New Roman"/>
                <w:sz w:val="26"/>
                <w:szCs w:val="26"/>
                <w:lang w:val="vi-VN"/>
              </w:rPr>
              <w:t>4</w:t>
            </w:r>
          </w:p>
        </w:tc>
        <w:tc>
          <w:tcPr>
            <w:tcW w:w="7707" w:type="dxa"/>
          </w:tcPr>
          <w:p w14:paraId="06BEA348" w14:textId="77777777" w:rsidR="006B39C1" w:rsidRPr="00B8706C" w:rsidRDefault="006B39C1" w:rsidP="004F280A">
            <w:pPr>
              <w:jc w:val="both"/>
              <w:rPr>
                <w:rFonts w:ascii="Times New Roman" w:hAnsi="Times New Roman" w:cs="Times New Roman"/>
                <w:sz w:val="26"/>
                <w:szCs w:val="26"/>
                <w:lang w:val="vi-VN"/>
              </w:rPr>
            </w:pPr>
            <w:proofErr w:type="spellStart"/>
            <w:r w:rsidRPr="00B8706C">
              <w:rPr>
                <w:rFonts w:ascii="Times New Roman" w:hAnsi="Times New Roman" w:cs="Times New Roman"/>
                <w:sz w:val="26"/>
                <w:szCs w:val="26"/>
                <w:lang w:val="nl-NL"/>
              </w:rPr>
              <w:t>Mẫu</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Đơn</w:t>
            </w:r>
            <w:proofErr w:type="spellEnd"/>
            <w:r w:rsidRPr="00B8706C">
              <w:rPr>
                <w:rFonts w:ascii="Times New Roman" w:hAnsi="Times New Roman" w:cs="Times New Roman"/>
                <w:sz w:val="26"/>
                <w:szCs w:val="26"/>
                <w:lang w:val="nl-NL"/>
              </w:rPr>
              <w:t xml:space="preserve"> </w:t>
            </w:r>
            <w:r w:rsidRPr="00B8706C">
              <w:rPr>
                <w:rFonts w:ascii="Times New Roman" w:hAnsi="Times New Roman" w:cs="Times New Roman"/>
                <w:sz w:val="26"/>
                <w:szCs w:val="26"/>
                <w:lang w:val="vi-VN"/>
              </w:rPr>
              <w:t>đề nghị cấp chứng chỉ nhân viên bức xạ</w:t>
            </w:r>
          </w:p>
        </w:tc>
      </w:tr>
      <w:tr w:rsidR="00536845" w:rsidRPr="00B8706C" w14:paraId="39BA984C" w14:textId="77777777" w:rsidTr="004F280A">
        <w:tc>
          <w:tcPr>
            <w:tcW w:w="708" w:type="dxa"/>
            <w:vAlign w:val="center"/>
          </w:tcPr>
          <w:p w14:paraId="1854449A" w14:textId="77777777" w:rsidR="006B39C1" w:rsidRPr="00B8706C" w:rsidRDefault="006B39C1" w:rsidP="006B39C1">
            <w:pPr>
              <w:numPr>
                <w:ilvl w:val="0"/>
                <w:numId w:val="7"/>
              </w:numPr>
              <w:autoSpaceDE/>
              <w:autoSpaceDN/>
              <w:spacing w:before="20" w:after="20"/>
              <w:jc w:val="center"/>
              <w:rPr>
                <w:rFonts w:ascii="Times New Roman" w:hAnsi="Times New Roman" w:cs="Times New Roman"/>
                <w:sz w:val="26"/>
                <w:szCs w:val="26"/>
              </w:rPr>
            </w:pPr>
          </w:p>
        </w:tc>
        <w:tc>
          <w:tcPr>
            <w:tcW w:w="1332" w:type="dxa"/>
            <w:vAlign w:val="center"/>
          </w:tcPr>
          <w:p w14:paraId="73D87FD7" w14:textId="77777777" w:rsidR="006B39C1" w:rsidRPr="00B8706C" w:rsidRDefault="006B39C1" w:rsidP="004F280A">
            <w:pPr>
              <w:spacing w:before="20" w:after="20"/>
              <w:jc w:val="center"/>
              <w:rPr>
                <w:rFonts w:ascii="Times New Roman" w:hAnsi="Times New Roman" w:cs="Times New Roman"/>
                <w:sz w:val="26"/>
                <w:szCs w:val="26"/>
                <w:lang w:val="vi-VN"/>
              </w:rPr>
            </w:pPr>
            <w:r w:rsidRPr="00B8706C">
              <w:rPr>
                <w:rFonts w:ascii="Times New Roman" w:hAnsi="Times New Roman" w:cs="Times New Roman"/>
                <w:sz w:val="26"/>
                <w:szCs w:val="26"/>
              </w:rPr>
              <w:t>BM 0</w:t>
            </w:r>
            <w:r w:rsidRPr="00B8706C">
              <w:rPr>
                <w:rFonts w:ascii="Times New Roman" w:hAnsi="Times New Roman" w:cs="Times New Roman"/>
                <w:sz w:val="26"/>
                <w:szCs w:val="26"/>
                <w:lang w:val="vi-VN"/>
              </w:rPr>
              <w:t>5</w:t>
            </w:r>
          </w:p>
        </w:tc>
        <w:tc>
          <w:tcPr>
            <w:tcW w:w="7707" w:type="dxa"/>
          </w:tcPr>
          <w:p w14:paraId="53AD4846" w14:textId="77777777" w:rsidR="006B39C1" w:rsidRPr="00B8706C" w:rsidRDefault="006B39C1" w:rsidP="004F280A">
            <w:pPr>
              <w:jc w:val="both"/>
              <w:rPr>
                <w:rFonts w:ascii="Times New Roman" w:hAnsi="Times New Roman" w:cs="Times New Roman"/>
                <w:sz w:val="26"/>
                <w:szCs w:val="26"/>
                <w:lang w:val="en-US"/>
              </w:rPr>
            </w:pPr>
            <w:r w:rsidRPr="00B8706C">
              <w:rPr>
                <w:rFonts w:ascii="Times New Roman" w:hAnsi="Times New Roman" w:cs="Times New Roman"/>
                <w:sz w:val="26"/>
                <w:szCs w:val="26"/>
                <w:lang w:val="vi-VN"/>
              </w:rPr>
              <w:t>Chứng chỉ nhân viên bức xạ</w:t>
            </w:r>
          </w:p>
        </w:tc>
      </w:tr>
    </w:tbl>
    <w:p w14:paraId="4671608B" w14:textId="77777777" w:rsidR="006B39C1" w:rsidRPr="00B8706C" w:rsidRDefault="006B39C1" w:rsidP="006B39C1">
      <w:pPr>
        <w:autoSpaceDE/>
        <w:autoSpaceDN/>
        <w:spacing w:before="120" w:after="120"/>
        <w:jc w:val="both"/>
        <w:rPr>
          <w:rFonts w:ascii="Times New Roman" w:hAnsi="Times New Roman" w:cs="Times New Roman"/>
          <w:b/>
          <w:sz w:val="26"/>
          <w:szCs w:val="26"/>
        </w:rPr>
      </w:pPr>
      <w:r w:rsidRPr="00B8706C">
        <w:rPr>
          <w:rFonts w:ascii="Times New Roman" w:hAnsi="Times New Roman" w:cs="Times New Roman"/>
          <w:b/>
          <w:sz w:val="26"/>
          <w:szCs w:val="26"/>
          <w:lang w:val="vi-VN"/>
        </w:rPr>
        <w:t xml:space="preserve">      V. </w:t>
      </w:r>
      <w:r w:rsidRPr="00B8706C">
        <w:rPr>
          <w:rFonts w:ascii="Times New Roman" w:hAnsi="Times New Roman" w:cs="Times New Roman"/>
          <w:b/>
          <w:sz w:val="26"/>
          <w:szCs w:val="26"/>
        </w:rPr>
        <w:t xml:space="preserve">HỒ SƠ CẦN LƯU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1332"/>
        <w:gridCol w:w="7707"/>
      </w:tblGrid>
      <w:tr w:rsidR="00536845" w:rsidRPr="00B8706C" w14:paraId="3FCBBEA3" w14:textId="77777777" w:rsidTr="004F280A">
        <w:tc>
          <w:tcPr>
            <w:tcW w:w="708" w:type="dxa"/>
            <w:vAlign w:val="center"/>
          </w:tcPr>
          <w:p w14:paraId="06919289" w14:textId="77777777" w:rsidR="006B39C1" w:rsidRPr="00B8706C" w:rsidRDefault="006B39C1" w:rsidP="004F280A">
            <w:pPr>
              <w:spacing w:before="20" w:after="20"/>
              <w:rPr>
                <w:rFonts w:ascii="Times New Roman" w:hAnsi="Times New Roman" w:cs="Times New Roman"/>
                <w:b/>
                <w:sz w:val="26"/>
                <w:szCs w:val="26"/>
              </w:rPr>
            </w:pPr>
            <w:r w:rsidRPr="00B8706C">
              <w:rPr>
                <w:rFonts w:ascii="Times New Roman" w:hAnsi="Times New Roman" w:cs="Times New Roman"/>
                <w:b/>
                <w:sz w:val="26"/>
                <w:szCs w:val="26"/>
              </w:rPr>
              <w:lastRenderedPageBreak/>
              <w:t>STT</w:t>
            </w:r>
          </w:p>
        </w:tc>
        <w:tc>
          <w:tcPr>
            <w:tcW w:w="1332" w:type="dxa"/>
            <w:vAlign w:val="center"/>
          </w:tcPr>
          <w:p w14:paraId="19AF43AD" w14:textId="77777777" w:rsidR="006B39C1" w:rsidRPr="00B8706C" w:rsidRDefault="006B39C1" w:rsidP="004F280A">
            <w:pPr>
              <w:spacing w:before="20" w:after="20"/>
              <w:rPr>
                <w:rFonts w:ascii="Times New Roman" w:hAnsi="Times New Roman" w:cs="Times New Roman"/>
                <w:b/>
                <w:sz w:val="26"/>
                <w:szCs w:val="26"/>
              </w:rPr>
            </w:pPr>
            <w:proofErr w:type="spellStart"/>
            <w:r w:rsidRPr="00B8706C">
              <w:rPr>
                <w:rFonts w:ascii="Times New Roman" w:hAnsi="Times New Roman" w:cs="Times New Roman"/>
                <w:b/>
                <w:sz w:val="26"/>
                <w:szCs w:val="26"/>
              </w:rPr>
              <w:t>Mã</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hiệu</w:t>
            </w:r>
            <w:proofErr w:type="spellEnd"/>
          </w:p>
        </w:tc>
        <w:tc>
          <w:tcPr>
            <w:tcW w:w="7707" w:type="dxa"/>
            <w:vAlign w:val="center"/>
          </w:tcPr>
          <w:p w14:paraId="73C3F646" w14:textId="77777777" w:rsidR="006B39C1" w:rsidRPr="00B8706C" w:rsidRDefault="006B39C1" w:rsidP="004F280A">
            <w:pPr>
              <w:spacing w:before="20" w:after="20"/>
              <w:jc w:val="both"/>
              <w:rPr>
                <w:rFonts w:ascii="Times New Roman" w:hAnsi="Times New Roman" w:cs="Times New Roman"/>
                <w:b/>
                <w:sz w:val="26"/>
                <w:szCs w:val="26"/>
              </w:rPr>
            </w:pPr>
            <w:proofErr w:type="spellStart"/>
            <w:r w:rsidRPr="00B8706C">
              <w:rPr>
                <w:rFonts w:ascii="Times New Roman" w:hAnsi="Times New Roman" w:cs="Times New Roman"/>
                <w:b/>
                <w:sz w:val="26"/>
                <w:szCs w:val="26"/>
              </w:rPr>
              <w:t>Tên</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biểu</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mẫu</w:t>
            </w:r>
            <w:proofErr w:type="spellEnd"/>
          </w:p>
        </w:tc>
      </w:tr>
      <w:tr w:rsidR="00536845" w:rsidRPr="00B8706C" w14:paraId="2B3B3828" w14:textId="77777777" w:rsidTr="004F280A">
        <w:tc>
          <w:tcPr>
            <w:tcW w:w="708" w:type="dxa"/>
            <w:vAlign w:val="center"/>
          </w:tcPr>
          <w:p w14:paraId="065D3994" w14:textId="77777777" w:rsidR="006B39C1" w:rsidRPr="00B8706C" w:rsidRDefault="006B39C1" w:rsidP="006B39C1">
            <w:pPr>
              <w:numPr>
                <w:ilvl w:val="0"/>
                <w:numId w:val="8"/>
              </w:numPr>
              <w:autoSpaceDE/>
              <w:autoSpaceDN/>
              <w:spacing w:before="20" w:after="20"/>
              <w:jc w:val="center"/>
              <w:rPr>
                <w:rFonts w:ascii="Times New Roman" w:hAnsi="Times New Roman" w:cs="Times New Roman"/>
                <w:sz w:val="26"/>
                <w:szCs w:val="26"/>
              </w:rPr>
            </w:pPr>
          </w:p>
        </w:tc>
        <w:tc>
          <w:tcPr>
            <w:tcW w:w="1332" w:type="dxa"/>
            <w:vAlign w:val="center"/>
          </w:tcPr>
          <w:p w14:paraId="41768562" w14:textId="77777777" w:rsidR="006B39C1" w:rsidRPr="00B8706C" w:rsidRDefault="006B39C1" w:rsidP="004F280A">
            <w:pPr>
              <w:spacing w:before="20" w:after="20"/>
              <w:jc w:val="center"/>
              <w:rPr>
                <w:rFonts w:ascii="Times New Roman" w:hAnsi="Times New Roman" w:cs="Times New Roman"/>
                <w:sz w:val="26"/>
                <w:szCs w:val="26"/>
              </w:rPr>
            </w:pPr>
            <w:r w:rsidRPr="00B8706C">
              <w:rPr>
                <w:rFonts w:ascii="Times New Roman" w:hAnsi="Times New Roman" w:cs="Times New Roman"/>
                <w:sz w:val="26"/>
                <w:szCs w:val="26"/>
              </w:rPr>
              <w:t>BM 01</w:t>
            </w:r>
          </w:p>
        </w:tc>
        <w:tc>
          <w:tcPr>
            <w:tcW w:w="7707" w:type="dxa"/>
          </w:tcPr>
          <w:p w14:paraId="7AE7D74A" w14:textId="77777777" w:rsidR="006B39C1" w:rsidRPr="00B8706C" w:rsidRDefault="006B39C1" w:rsidP="004F280A">
            <w:pPr>
              <w:jc w:val="both"/>
              <w:rPr>
                <w:rFonts w:ascii="Times New Roman" w:hAnsi="Times New Roman" w:cs="Times New Roman"/>
                <w:sz w:val="26"/>
                <w:szCs w:val="26"/>
                <w:lang w:val="nl-NL"/>
              </w:rPr>
            </w:pPr>
            <w:proofErr w:type="spellStart"/>
            <w:r w:rsidRPr="00B8706C">
              <w:rPr>
                <w:rFonts w:ascii="Times New Roman" w:hAnsi="Times New Roman" w:cs="Times New Roman"/>
                <w:sz w:val="26"/>
                <w:szCs w:val="26"/>
              </w:rPr>
              <w:t>Mẫu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Giấy</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tiếp</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nhận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và</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hẹn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trả</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kết</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quả</w:t>
            </w:r>
            <w:proofErr w:type="spellEnd"/>
            <w:r w:rsidRPr="00B8706C">
              <w:rPr>
                <w:rFonts w:ascii="Times New Roman" w:hAnsi="Times New Roman" w:cs="Times New Roman"/>
                <w:sz w:val="26"/>
                <w:szCs w:val="26"/>
              </w:rPr>
              <w:t>.</w:t>
            </w:r>
          </w:p>
        </w:tc>
      </w:tr>
      <w:tr w:rsidR="00536845" w:rsidRPr="00B8706C" w14:paraId="3373318C" w14:textId="77777777" w:rsidTr="004F280A">
        <w:tc>
          <w:tcPr>
            <w:tcW w:w="708" w:type="dxa"/>
            <w:vAlign w:val="center"/>
          </w:tcPr>
          <w:p w14:paraId="19E61D31" w14:textId="77777777" w:rsidR="006B39C1" w:rsidRPr="00B8706C" w:rsidRDefault="006B39C1" w:rsidP="006B39C1">
            <w:pPr>
              <w:numPr>
                <w:ilvl w:val="0"/>
                <w:numId w:val="8"/>
              </w:numPr>
              <w:autoSpaceDE/>
              <w:autoSpaceDN/>
              <w:spacing w:before="20" w:after="20"/>
              <w:jc w:val="center"/>
              <w:rPr>
                <w:rFonts w:ascii="Times New Roman" w:hAnsi="Times New Roman" w:cs="Times New Roman"/>
                <w:sz w:val="26"/>
                <w:szCs w:val="26"/>
              </w:rPr>
            </w:pPr>
          </w:p>
        </w:tc>
        <w:tc>
          <w:tcPr>
            <w:tcW w:w="1332" w:type="dxa"/>
            <w:vAlign w:val="center"/>
          </w:tcPr>
          <w:p w14:paraId="2BFA9F4B" w14:textId="77777777" w:rsidR="006B39C1" w:rsidRPr="00B8706C" w:rsidRDefault="006B39C1" w:rsidP="004F280A">
            <w:pPr>
              <w:spacing w:before="20" w:after="20"/>
              <w:jc w:val="center"/>
              <w:rPr>
                <w:rFonts w:ascii="Times New Roman" w:hAnsi="Times New Roman" w:cs="Times New Roman"/>
                <w:sz w:val="26"/>
                <w:szCs w:val="26"/>
              </w:rPr>
            </w:pPr>
            <w:r w:rsidRPr="00B8706C">
              <w:rPr>
                <w:rFonts w:ascii="Times New Roman" w:hAnsi="Times New Roman" w:cs="Times New Roman"/>
                <w:sz w:val="26"/>
                <w:szCs w:val="26"/>
              </w:rPr>
              <w:t>BM 02</w:t>
            </w:r>
          </w:p>
        </w:tc>
        <w:tc>
          <w:tcPr>
            <w:tcW w:w="7707" w:type="dxa"/>
          </w:tcPr>
          <w:p w14:paraId="48BDC674" w14:textId="77777777" w:rsidR="006B39C1" w:rsidRPr="00B8706C" w:rsidRDefault="006B39C1" w:rsidP="004F280A">
            <w:pPr>
              <w:jc w:val="both"/>
              <w:rPr>
                <w:rFonts w:ascii="Times New Roman" w:hAnsi="Times New Roman" w:cs="Times New Roman"/>
                <w:sz w:val="26"/>
                <w:szCs w:val="26"/>
                <w:lang w:val="nl-NL"/>
              </w:rPr>
            </w:pPr>
            <w:proofErr w:type="spellStart"/>
            <w:r w:rsidRPr="00B8706C">
              <w:rPr>
                <w:rFonts w:ascii="Times New Roman" w:hAnsi="Times New Roman" w:cs="Times New Roman"/>
                <w:sz w:val="26"/>
                <w:szCs w:val="26"/>
              </w:rPr>
              <w:t>Mẫu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Phiếu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yêu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cầu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bổ</w:t>
            </w:r>
            <w:proofErr w:type="spellEnd"/>
            <w:r w:rsidRPr="00B8706C">
              <w:rPr>
                <w:rFonts w:ascii="Times New Roman" w:hAnsi="Times New Roman" w:cs="Times New Roman"/>
                <w:sz w:val="26"/>
                <w:szCs w:val="26"/>
              </w:rPr>
              <w:t xml:space="preserve"> sung, </w:t>
            </w:r>
            <w:proofErr w:type="spellStart"/>
            <w:r w:rsidRPr="00B8706C">
              <w:rPr>
                <w:rFonts w:ascii="Times New Roman" w:hAnsi="Times New Roman" w:cs="Times New Roman"/>
                <w:sz w:val="26"/>
                <w:szCs w:val="26"/>
              </w:rPr>
              <w:t>hoàn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thiện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p>
        </w:tc>
      </w:tr>
      <w:tr w:rsidR="00536845" w:rsidRPr="00B8706C" w14:paraId="599289F5" w14:textId="77777777" w:rsidTr="004F280A">
        <w:tc>
          <w:tcPr>
            <w:tcW w:w="708" w:type="dxa"/>
            <w:vAlign w:val="center"/>
          </w:tcPr>
          <w:p w14:paraId="6540A6CB" w14:textId="77777777" w:rsidR="006B39C1" w:rsidRPr="00B8706C" w:rsidRDefault="006B39C1" w:rsidP="006B39C1">
            <w:pPr>
              <w:numPr>
                <w:ilvl w:val="0"/>
                <w:numId w:val="8"/>
              </w:numPr>
              <w:autoSpaceDE/>
              <w:autoSpaceDN/>
              <w:spacing w:before="20" w:after="20"/>
              <w:jc w:val="center"/>
              <w:rPr>
                <w:rFonts w:ascii="Times New Roman" w:hAnsi="Times New Roman" w:cs="Times New Roman"/>
                <w:sz w:val="26"/>
                <w:szCs w:val="26"/>
              </w:rPr>
            </w:pPr>
          </w:p>
        </w:tc>
        <w:tc>
          <w:tcPr>
            <w:tcW w:w="1332" w:type="dxa"/>
            <w:vAlign w:val="center"/>
          </w:tcPr>
          <w:p w14:paraId="7C4B98E7" w14:textId="77777777" w:rsidR="006B39C1" w:rsidRPr="00B8706C" w:rsidRDefault="006B39C1" w:rsidP="004F280A">
            <w:pPr>
              <w:spacing w:before="20" w:after="20"/>
              <w:jc w:val="center"/>
              <w:rPr>
                <w:rFonts w:ascii="Times New Roman" w:hAnsi="Times New Roman" w:cs="Times New Roman"/>
                <w:sz w:val="26"/>
                <w:szCs w:val="26"/>
              </w:rPr>
            </w:pPr>
            <w:r w:rsidRPr="00B8706C">
              <w:rPr>
                <w:rFonts w:ascii="Times New Roman" w:hAnsi="Times New Roman" w:cs="Times New Roman"/>
                <w:sz w:val="26"/>
                <w:szCs w:val="26"/>
              </w:rPr>
              <w:t>BM 03</w:t>
            </w:r>
          </w:p>
        </w:tc>
        <w:tc>
          <w:tcPr>
            <w:tcW w:w="7707" w:type="dxa"/>
          </w:tcPr>
          <w:p w14:paraId="7B35C9FB" w14:textId="77777777" w:rsidR="006B39C1" w:rsidRPr="00B8706C" w:rsidRDefault="006B39C1" w:rsidP="004F280A">
            <w:pPr>
              <w:jc w:val="both"/>
              <w:rPr>
                <w:rFonts w:ascii="Times New Roman" w:hAnsi="Times New Roman" w:cs="Times New Roman"/>
                <w:sz w:val="26"/>
                <w:szCs w:val="26"/>
                <w:lang w:val="nl-NL"/>
              </w:rPr>
            </w:pPr>
            <w:proofErr w:type="spellStart"/>
            <w:r w:rsidRPr="00B8706C">
              <w:rPr>
                <w:rFonts w:ascii="Times New Roman" w:hAnsi="Times New Roman" w:cs="Times New Roman"/>
                <w:sz w:val="26"/>
                <w:szCs w:val="26"/>
              </w:rPr>
              <w:t>Mẫu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Phiếu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từ</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chối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tiếp</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nhận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giải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quyết</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p>
        </w:tc>
      </w:tr>
      <w:tr w:rsidR="00536845" w:rsidRPr="00B8706C" w14:paraId="18BAC46F" w14:textId="77777777" w:rsidTr="004F280A">
        <w:tc>
          <w:tcPr>
            <w:tcW w:w="708" w:type="dxa"/>
            <w:vAlign w:val="center"/>
          </w:tcPr>
          <w:p w14:paraId="65C36BDF" w14:textId="77777777" w:rsidR="006B39C1" w:rsidRPr="00B8706C" w:rsidRDefault="006B39C1" w:rsidP="006B39C1">
            <w:pPr>
              <w:numPr>
                <w:ilvl w:val="0"/>
                <w:numId w:val="8"/>
              </w:numPr>
              <w:autoSpaceDE/>
              <w:autoSpaceDN/>
              <w:spacing w:before="20" w:after="20"/>
              <w:jc w:val="center"/>
              <w:rPr>
                <w:rFonts w:ascii="Times New Roman" w:hAnsi="Times New Roman" w:cs="Times New Roman"/>
                <w:sz w:val="26"/>
                <w:szCs w:val="26"/>
              </w:rPr>
            </w:pPr>
          </w:p>
        </w:tc>
        <w:tc>
          <w:tcPr>
            <w:tcW w:w="1332" w:type="dxa"/>
            <w:vAlign w:val="center"/>
          </w:tcPr>
          <w:p w14:paraId="150E2B1F" w14:textId="77777777" w:rsidR="006B39C1" w:rsidRPr="00B8706C" w:rsidRDefault="006B39C1" w:rsidP="004F280A">
            <w:pPr>
              <w:spacing w:before="20" w:after="20"/>
              <w:jc w:val="center"/>
              <w:rPr>
                <w:rFonts w:ascii="Times New Roman" w:hAnsi="Times New Roman" w:cs="Times New Roman"/>
                <w:sz w:val="26"/>
                <w:szCs w:val="26"/>
                <w:lang w:val="vi-VN"/>
              </w:rPr>
            </w:pPr>
            <w:r w:rsidRPr="00B8706C">
              <w:rPr>
                <w:rFonts w:ascii="Times New Roman" w:hAnsi="Times New Roman" w:cs="Times New Roman"/>
                <w:sz w:val="26"/>
                <w:szCs w:val="26"/>
              </w:rPr>
              <w:t>BM 0</w:t>
            </w:r>
            <w:r w:rsidRPr="00B8706C">
              <w:rPr>
                <w:rFonts w:ascii="Times New Roman" w:hAnsi="Times New Roman" w:cs="Times New Roman"/>
                <w:sz w:val="26"/>
                <w:szCs w:val="26"/>
                <w:lang w:val="vi-VN"/>
              </w:rPr>
              <w:t>4</w:t>
            </w:r>
          </w:p>
        </w:tc>
        <w:tc>
          <w:tcPr>
            <w:tcW w:w="7707" w:type="dxa"/>
          </w:tcPr>
          <w:p w14:paraId="5B990752" w14:textId="77777777" w:rsidR="006B39C1" w:rsidRPr="00B8706C" w:rsidRDefault="006B39C1" w:rsidP="004F280A">
            <w:pPr>
              <w:jc w:val="both"/>
              <w:rPr>
                <w:rFonts w:ascii="Times New Roman" w:hAnsi="Times New Roman" w:cs="Times New Roman"/>
                <w:sz w:val="26"/>
                <w:szCs w:val="26"/>
                <w:lang w:val="vi-VN"/>
              </w:rPr>
            </w:pPr>
            <w:proofErr w:type="spellStart"/>
            <w:r w:rsidRPr="00B8706C">
              <w:rPr>
                <w:rFonts w:ascii="Times New Roman" w:hAnsi="Times New Roman" w:cs="Times New Roman"/>
                <w:sz w:val="26"/>
                <w:szCs w:val="26"/>
                <w:lang w:val="nl-NL"/>
              </w:rPr>
              <w:t>Mẫu</w:t>
            </w:r>
            <w:proofErr w:type="spellEnd"/>
            <w:r w:rsidRPr="00B8706C">
              <w:rPr>
                <w:rFonts w:ascii="Times New Roman" w:hAnsi="Times New Roman" w:cs="Times New Roman"/>
                <w:sz w:val="26"/>
                <w:szCs w:val="26"/>
                <w:lang w:val="nl-NL"/>
              </w:rPr>
              <w:t xml:space="preserve"> </w:t>
            </w:r>
            <w:proofErr w:type="spellStart"/>
            <w:r w:rsidRPr="00B8706C">
              <w:rPr>
                <w:rFonts w:ascii="Times New Roman" w:hAnsi="Times New Roman" w:cs="Times New Roman"/>
                <w:sz w:val="26"/>
                <w:szCs w:val="26"/>
                <w:lang w:val="nl-NL"/>
              </w:rPr>
              <w:t>Đơn</w:t>
            </w:r>
            <w:proofErr w:type="spellEnd"/>
            <w:r w:rsidRPr="00B8706C">
              <w:rPr>
                <w:rFonts w:ascii="Times New Roman" w:hAnsi="Times New Roman" w:cs="Times New Roman"/>
                <w:sz w:val="26"/>
                <w:szCs w:val="26"/>
                <w:lang w:val="nl-NL"/>
              </w:rPr>
              <w:t xml:space="preserve"> </w:t>
            </w:r>
            <w:r w:rsidRPr="00B8706C">
              <w:rPr>
                <w:rFonts w:ascii="Times New Roman" w:hAnsi="Times New Roman" w:cs="Times New Roman"/>
                <w:sz w:val="26"/>
                <w:szCs w:val="26"/>
                <w:lang w:val="vi-VN"/>
              </w:rPr>
              <w:t>đề nghị cấp chứng chỉ nhân viên bức xạ</w:t>
            </w:r>
          </w:p>
        </w:tc>
      </w:tr>
      <w:tr w:rsidR="00536845" w:rsidRPr="00B8706C" w14:paraId="32747785" w14:textId="77777777" w:rsidTr="004F280A">
        <w:tc>
          <w:tcPr>
            <w:tcW w:w="708" w:type="dxa"/>
            <w:vAlign w:val="center"/>
          </w:tcPr>
          <w:p w14:paraId="500EA287" w14:textId="77777777" w:rsidR="006B39C1" w:rsidRPr="00B8706C" w:rsidRDefault="006B39C1" w:rsidP="006B39C1">
            <w:pPr>
              <w:numPr>
                <w:ilvl w:val="0"/>
                <w:numId w:val="8"/>
              </w:numPr>
              <w:autoSpaceDE/>
              <w:autoSpaceDN/>
              <w:spacing w:before="20" w:after="20"/>
              <w:jc w:val="center"/>
              <w:rPr>
                <w:rFonts w:ascii="Times New Roman" w:hAnsi="Times New Roman" w:cs="Times New Roman"/>
                <w:sz w:val="26"/>
                <w:szCs w:val="26"/>
              </w:rPr>
            </w:pPr>
          </w:p>
        </w:tc>
        <w:tc>
          <w:tcPr>
            <w:tcW w:w="1332" w:type="dxa"/>
            <w:vAlign w:val="center"/>
          </w:tcPr>
          <w:p w14:paraId="5C7DE477" w14:textId="77777777" w:rsidR="006B39C1" w:rsidRPr="00B8706C" w:rsidRDefault="006B39C1" w:rsidP="004F280A">
            <w:pPr>
              <w:spacing w:before="20" w:after="20"/>
              <w:jc w:val="center"/>
              <w:rPr>
                <w:rFonts w:ascii="Times New Roman" w:hAnsi="Times New Roman" w:cs="Times New Roman"/>
                <w:sz w:val="26"/>
                <w:szCs w:val="26"/>
                <w:lang w:val="vi-VN"/>
              </w:rPr>
            </w:pPr>
            <w:r w:rsidRPr="00B8706C">
              <w:rPr>
                <w:rFonts w:ascii="Times New Roman" w:hAnsi="Times New Roman" w:cs="Times New Roman"/>
                <w:sz w:val="26"/>
                <w:szCs w:val="26"/>
              </w:rPr>
              <w:t>BM 0</w:t>
            </w:r>
            <w:r w:rsidRPr="00B8706C">
              <w:rPr>
                <w:rFonts w:ascii="Times New Roman" w:hAnsi="Times New Roman" w:cs="Times New Roman"/>
                <w:sz w:val="26"/>
                <w:szCs w:val="26"/>
                <w:lang w:val="vi-VN"/>
              </w:rPr>
              <w:t>5</w:t>
            </w:r>
          </w:p>
        </w:tc>
        <w:tc>
          <w:tcPr>
            <w:tcW w:w="7707" w:type="dxa"/>
          </w:tcPr>
          <w:p w14:paraId="64B297BF" w14:textId="77777777" w:rsidR="006B39C1" w:rsidRPr="00B8706C" w:rsidRDefault="006B39C1" w:rsidP="004F280A">
            <w:pPr>
              <w:jc w:val="both"/>
              <w:rPr>
                <w:rFonts w:ascii="Times New Roman" w:hAnsi="Times New Roman" w:cs="Times New Roman"/>
                <w:sz w:val="26"/>
                <w:szCs w:val="26"/>
                <w:lang w:val="en-US"/>
              </w:rPr>
            </w:pPr>
            <w:r w:rsidRPr="00B8706C">
              <w:rPr>
                <w:rFonts w:ascii="Times New Roman" w:hAnsi="Times New Roman" w:cs="Times New Roman"/>
                <w:sz w:val="26"/>
                <w:szCs w:val="26"/>
                <w:lang w:val="vi-VN"/>
              </w:rPr>
              <w:t>Chứng chỉ nhân viên bức xạ</w:t>
            </w:r>
          </w:p>
        </w:tc>
      </w:tr>
      <w:tr w:rsidR="00536845" w:rsidRPr="00B8706C" w14:paraId="655CA6D8" w14:textId="77777777" w:rsidTr="004F280A">
        <w:tc>
          <w:tcPr>
            <w:tcW w:w="708" w:type="dxa"/>
            <w:vAlign w:val="center"/>
          </w:tcPr>
          <w:p w14:paraId="3919E9D5" w14:textId="77777777" w:rsidR="006B39C1" w:rsidRPr="00B8706C" w:rsidRDefault="006B39C1" w:rsidP="006B39C1">
            <w:pPr>
              <w:numPr>
                <w:ilvl w:val="0"/>
                <w:numId w:val="8"/>
              </w:numPr>
              <w:autoSpaceDE/>
              <w:autoSpaceDN/>
              <w:spacing w:before="20" w:after="20"/>
              <w:jc w:val="center"/>
              <w:rPr>
                <w:rFonts w:ascii="Times New Roman" w:hAnsi="Times New Roman" w:cs="Times New Roman"/>
                <w:sz w:val="26"/>
                <w:szCs w:val="26"/>
              </w:rPr>
            </w:pPr>
          </w:p>
        </w:tc>
        <w:tc>
          <w:tcPr>
            <w:tcW w:w="1332" w:type="dxa"/>
            <w:vAlign w:val="center"/>
          </w:tcPr>
          <w:p w14:paraId="322C52EB" w14:textId="77777777" w:rsidR="006B39C1" w:rsidRPr="00B8706C" w:rsidRDefault="006B39C1" w:rsidP="004F280A">
            <w:pPr>
              <w:spacing w:before="20" w:after="20"/>
              <w:jc w:val="center"/>
              <w:rPr>
                <w:rFonts w:ascii="Times New Roman" w:hAnsi="Times New Roman" w:cs="Times New Roman"/>
                <w:sz w:val="26"/>
                <w:szCs w:val="26"/>
                <w:lang w:val="vi-VN"/>
              </w:rPr>
            </w:pPr>
            <w:r w:rsidRPr="00B8706C">
              <w:rPr>
                <w:rFonts w:ascii="Times New Roman" w:hAnsi="Times New Roman" w:cs="Times New Roman"/>
                <w:sz w:val="26"/>
                <w:szCs w:val="26"/>
                <w:lang w:val="vi-VN"/>
              </w:rPr>
              <w:t>//</w:t>
            </w:r>
          </w:p>
        </w:tc>
        <w:tc>
          <w:tcPr>
            <w:tcW w:w="7707" w:type="dxa"/>
          </w:tcPr>
          <w:p w14:paraId="6975C03C" w14:textId="77777777" w:rsidR="006B39C1" w:rsidRPr="00B8706C" w:rsidRDefault="006B39C1" w:rsidP="004F280A">
            <w:pPr>
              <w:jc w:val="both"/>
              <w:rPr>
                <w:rFonts w:ascii="Times New Roman" w:hAnsi="Times New Roman" w:cs="Times New Roman"/>
                <w:sz w:val="26"/>
                <w:szCs w:val="26"/>
                <w:lang w:val="en-US"/>
              </w:rPr>
            </w:pPr>
            <w:proofErr w:type="spellStart"/>
            <w:r w:rsidRPr="00B8706C">
              <w:rPr>
                <w:rFonts w:ascii="Times New Roman" w:hAnsi="Times New Roman" w:cs="Times New Roman"/>
                <w:sz w:val="26"/>
                <w:szCs w:val="26"/>
                <w:lang w:val="en-US"/>
              </w:rPr>
              <w:t>Các</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thành</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phần</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hồ</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sơ</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mục</w:t>
            </w:r>
            <w:proofErr w:type="spellEnd"/>
            <w:r w:rsidRPr="00B8706C">
              <w:rPr>
                <w:rFonts w:ascii="Times New Roman" w:hAnsi="Times New Roman" w:cs="Times New Roman"/>
                <w:sz w:val="26"/>
                <w:szCs w:val="26"/>
                <w:lang w:val="en-US"/>
              </w:rPr>
              <w:t xml:space="preserve"> </w:t>
            </w:r>
            <w:r w:rsidRPr="00B8706C">
              <w:rPr>
                <w:rFonts w:ascii="Times New Roman" w:hAnsi="Times New Roman" w:cs="Times New Roman"/>
                <w:sz w:val="26"/>
                <w:szCs w:val="26"/>
                <w:lang w:val="vi-VN"/>
              </w:rPr>
              <w:t>I</w:t>
            </w:r>
            <w:r w:rsidRPr="00B8706C">
              <w:rPr>
                <w:rFonts w:ascii="Times New Roman" w:hAnsi="Times New Roman" w:cs="Times New Roman"/>
                <w:sz w:val="26"/>
                <w:szCs w:val="26"/>
                <w:lang w:val="en-US"/>
              </w:rPr>
              <w:t xml:space="preserve"> </w:t>
            </w:r>
            <w:r w:rsidRPr="00B8706C">
              <w:rPr>
                <w:rFonts w:ascii="Times New Roman" w:hAnsi="Times New Roman" w:cs="Times New Roman"/>
                <w:sz w:val="26"/>
                <w:szCs w:val="26"/>
              </w:rPr>
              <w:t>(</w:t>
            </w:r>
            <w:proofErr w:type="spellStart"/>
            <w:r w:rsidRPr="00B8706C">
              <w:rPr>
                <w:rFonts w:ascii="Times New Roman" w:hAnsi="Times New Roman" w:cs="Times New Roman"/>
                <w:sz w:val="26"/>
                <w:szCs w:val="26"/>
              </w:rPr>
              <w:t>lưu</w:t>
            </w:r>
            <w:proofErr w:type="spellEnd"/>
            <w:r w:rsidRPr="00B8706C">
              <w:rPr>
                <w:rFonts w:ascii="Times New Roman" w:hAnsi="Times New Roman" w:cs="Times New Roman"/>
                <w:sz w:val="26"/>
                <w:szCs w:val="26"/>
              </w:rPr>
              <w:t xml:space="preserve"> tại Sở KH&amp;CN)</w:t>
            </w:r>
          </w:p>
        </w:tc>
      </w:tr>
    </w:tbl>
    <w:p w14:paraId="2E799FA3" w14:textId="77777777" w:rsidR="006B39C1" w:rsidRPr="00B8706C" w:rsidRDefault="006B39C1" w:rsidP="006B39C1">
      <w:pPr>
        <w:pStyle w:val="BodyText"/>
        <w:spacing w:before="120" w:after="120"/>
        <w:rPr>
          <w:rFonts w:ascii="Times New Roman" w:hAnsi="Times New Roman" w:cs="Times New Roman"/>
          <w:b/>
          <w:sz w:val="26"/>
          <w:szCs w:val="26"/>
        </w:rPr>
      </w:pPr>
      <w:r w:rsidRPr="00B8706C">
        <w:rPr>
          <w:rFonts w:ascii="Times New Roman" w:hAnsi="Times New Roman" w:cs="Times New Roman"/>
          <w:b/>
          <w:sz w:val="26"/>
          <w:szCs w:val="26"/>
          <w:lang w:val="vi-VN"/>
        </w:rPr>
        <w:t xml:space="preserve">      VI</w:t>
      </w:r>
      <w:r w:rsidRPr="00B8706C">
        <w:rPr>
          <w:rFonts w:ascii="Times New Roman" w:hAnsi="Times New Roman" w:cs="Times New Roman"/>
          <w:b/>
          <w:sz w:val="26"/>
          <w:szCs w:val="26"/>
        </w:rPr>
        <w:t>. CƠ SỞ PHÁP LÝ</w:t>
      </w:r>
    </w:p>
    <w:p w14:paraId="3166B97B" w14:textId="77777777" w:rsidR="00E957C7" w:rsidRPr="00B8706C" w:rsidRDefault="00E957C7" w:rsidP="00E957C7">
      <w:pPr>
        <w:spacing w:before="120" w:after="120" w:line="360" w:lineRule="exact"/>
        <w:ind w:firstLine="426"/>
        <w:jc w:val="both"/>
        <w:rPr>
          <w:rFonts w:ascii="Times New Roman" w:hAnsi="Times New Roman" w:cs="Times New Roman"/>
          <w:sz w:val="26"/>
          <w:szCs w:val="26"/>
          <w:lang w:val="it-IT"/>
        </w:rPr>
      </w:pPr>
      <w:r w:rsidRPr="00B8706C">
        <w:rPr>
          <w:rFonts w:ascii="Times New Roman" w:hAnsi="Times New Roman" w:cs="Times New Roman"/>
          <w:sz w:val="26"/>
          <w:szCs w:val="26"/>
          <w:lang w:val="it-IT"/>
        </w:rPr>
        <w:t xml:space="preserve">- </w:t>
      </w:r>
      <w:hyperlink r:id="rId8" w:tgtFrame="_blank" w:history="1">
        <w:proofErr w:type="spellStart"/>
        <w:r w:rsidRPr="00B8706C">
          <w:rPr>
            <w:rStyle w:val="Hyperlink"/>
            <w:rFonts w:ascii="Times New Roman" w:hAnsi="Times New Roman" w:cs="Times New Roman"/>
            <w:color w:val="auto"/>
            <w:sz w:val="26"/>
            <w:szCs w:val="26"/>
            <w:u w:val="none"/>
            <w:lang w:val="it-IT"/>
          </w:rPr>
          <w:t>Luật</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Năng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lượng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nguyên</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tử</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số</w:t>
        </w:r>
        <w:proofErr w:type="spellEnd"/>
        <w:r w:rsidRPr="00B8706C">
          <w:rPr>
            <w:rStyle w:val="Hyperlink"/>
            <w:rFonts w:ascii="Times New Roman" w:hAnsi="Times New Roman" w:cs="Times New Roman"/>
            <w:color w:val="auto"/>
            <w:sz w:val="26"/>
            <w:szCs w:val="26"/>
            <w:u w:val="none"/>
            <w:lang w:val="it-IT"/>
          </w:rPr>
          <w:t xml:space="preserve"> 18/2008/QH12 </w:t>
        </w:r>
        <w:proofErr w:type="spellStart"/>
        <w:r w:rsidRPr="00B8706C">
          <w:rPr>
            <w:rStyle w:val="Hyperlink"/>
            <w:rFonts w:ascii="Times New Roman" w:hAnsi="Times New Roman" w:cs="Times New Roman"/>
            <w:color w:val="auto"/>
            <w:sz w:val="26"/>
            <w:szCs w:val="26"/>
            <w:u w:val="none"/>
            <w:lang w:val="it-IT"/>
          </w:rPr>
          <w:t>ngày</w:t>
        </w:r>
        <w:proofErr w:type="spellEnd"/>
        <w:r w:rsidRPr="00B8706C">
          <w:rPr>
            <w:rStyle w:val="Hyperlink"/>
            <w:rFonts w:ascii="Times New Roman" w:hAnsi="Times New Roman" w:cs="Times New Roman"/>
            <w:color w:val="auto"/>
            <w:sz w:val="26"/>
            <w:szCs w:val="26"/>
            <w:u w:val="none"/>
            <w:lang w:val="it-IT"/>
          </w:rPr>
          <w:t xml:space="preserve"> </w:t>
        </w:r>
        <w:proofErr w:type="gramStart"/>
        <w:r w:rsidRPr="00B8706C">
          <w:rPr>
            <w:rStyle w:val="Hyperlink"/>
            <w:rFonts w:ascii="Times New Roman" w:hAnsi="Times New Roman" w:cs="Times New Roman"/>
            <w:color w:val="auto"/>
            <w:sz w:val="26"/>
            <w:szCs w:val="26"/>
            <w:u w:val="none"/>
            <w:lang w:val="it-IT"/>
          </w:rPr>
          <w:t xml:space="preserve">03  </w:t>
        </w:r>
        <w:proofErr w:type="spellStart"/>
        <w:r w:rsidRPr="00B8706C">
          <w:rPr>
            <w:rStyle w:val="Hyperlink"/>
            <w:rFonts w:ascii="Times New Roman" w:hAnsi="Times New Roman" w:cs="Times New Roman"/>
            <w:color w:val="auto"/>
            <w:sz w:val="26"/>
            <w:szCs w:val="26"/>
            <w:u w:val="none"/>
            <w:lang w:val="it-IT"/>
          </w:rPr>
          <w:t>tháng</w:t>
        </w:r>
        <w:proofErr w:type="spellEnd"/>
        <w:proofErr w:type="gramEnd"/>
        <w:r w:rsidRPr="00B8706C">
          <w:rPr>
            <w:rStyle w:val="Hyperlink"/>
            <w:rFonts w:ascii="Times New Roman" w:hAnsi="Times New Roman" w:cs="Times New Roman"/>
            <w:color w:val="auto"/>
            <w:sz w:val="26"/>
            <w:szCs w:val="26"/>
            <w:u w:val="none"/>
            <w:lang w:val="it-IT"/>
          </w:rPr>
          <w:t xml:space="preserve"> 6 </w:t>
        </w:r>
        <w:proofErr w:type="spellStart"/>
        <w:r w:rsidRPr="00B8706C">
          <w:rPr>
            <w:rStyle w:val="Hyperlink"/>
            <w:rFonts w:ascii="Times New Roman" w:hAnsi="Times New Roman" w:cs="Times New Roman"/>
            <w:color w:val="auto"/>
            <w:sz w:val="26"/>
            <w:szCs w:val="26"/>
            <w:u w:val="none"/>
            <w:lang w:val="it-IT"/>
          </w:rPr>
          <w:t>năm</w:t>
        </w:r>
        <w:proofErr w:type="spellEnd"/>
        <w:r w:rsidRPr="00B8706C">
          <w:rPr>
            <w:rStyle w:val="Hyperlink"/>
            <w:rFonts w:ascii="Times New Roman" w:hAnsi="Times New Roman" w:cs="Times New Roman"/>
            <w:color w:val="auto"/>
            <w:sz w:val="26"/>
            <w:szCs w:val="26"/>
            <w:u w:val="none"/>
            <w:lang w:val="it-IT"/>
          </w:rPr>
          <w:t xml:space="preserve"> 2008;</w:t>
        </w:r>
      </w:hyperlink>
    </w:p>
    <w:p w14:paraId="4CE66698" w14:textId="77777777" w:rsidR="00E957C7" w:rsidRPr="00B8706C" w:rsidRDefault="00E957C7" w:rsidP="00E957C7">
      <w:pPr>
        <w:spacing w:before="120" w:after="120" w:line="360" w:lineRule="exact"/>
        <w:ind w:firstLine="426"/>
        <w:jc w:val="both"/>
        <w:rPr>
          <w:rStyle w:val="Hyperlink"/>
          <w:rFonts w:ascii="Times New Roman" w:hAnsi="Times New Roman" w:cs="Times New Roman"/>
          <w:color w:val="auto"/>
          <w:sz w:val="26"/>
          <w:szCs w:val="26"/>
          <w:u w:val="none"/>
          <w:lang w:val="it-IT"/>
        </w:rPr>
      </w:pPr>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Nghị</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định</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số</w:t>
      </w:r>
      <w:proofErr w:type="spellEnd"/>
      <w:r w:rsidRPr="00B8706C">
        <w:rPr>
          <w:rStyle w:val="Hyperlink"/>
          <w:rFonts w:ascii="Times New Roman" w:hAnsi="Times New Roman" w:cs="Times New Roman"/>
          <w:color w:val="auto"/>
          <w:sz w:val="26"/>
          <w:szCs w:val="26"/>
          <w:u w:val="none"/>
          <w:lang w:val="it-IT"/>
        </w:rPr>
        <w:t xml:space="preserve"> 142/2020/NĐ-CP </w:t>
      </w:r>
      <w:proofErr w:type="spellStart"/>
      <w:r w:rsidRPr="00B8706C">
        <w:rPr>
          <w:rStyle w:val="Hyperlink"/>
          <w:rFonts w:ascii="Times New Roman" w:hAnsi="Times New Roman" w:cs="Times New Roman"/>
          <w:color w:val="auto"/>
          <w:sz w:val="26"/>
          <w:szCs w:val="26"/>
          <w:u w:val="none"/>
          <w:lang w:val="it-IT"/>
        </w:rPr>
        <w:t>ngày</w:t>
      </w:r>
      <w:proofErr w:type="spellEnd"/>
      <w:r w:rsidRPr="00B8706C">
        <w:rPr>
          <w:rStyle w:val="Hyperlink"/>
          <w:rFonts w:ascii="Times New Roman" w:hAnsi="Times New Roman" w:cs="Times New Roman"/>
          <w:color w:val="auto"/>
          <w:sz w:val="26"/>
          <w:szCs w:val="26"/>
          <w:u w:val="none"/>
          <w:lang w:val="it-IT"/>
        </w:rPr>
        <w:t xml:space="preserve"> 09 </w:t>
      </w:r>
      <w:proofErr w:type="spellStart"/>
      <w:r w:rsidRPr="00B8706C">
        <w:rPr>
          <w:rStyle w:val="Hyperlink"/>
          <w:rFonts w:ascii="Times New Roman" w:hAnsi="Times New Roman" w:cs="Times New Roman"/>
          <w:color w:val="auto"/>
          <w:sz w:val="26"/>
          <w:szCs w:val="26"/>
          <w:u w:val="none"/>
          <w:lang w:val="it-IT"/>
        </w:rPr>
        <w:t>tháng</w:t>
      </w:r>
      <w:proofErr w:type="spellEnd"/>
      <w:r w:rsidRPr="00B8706C">
        <w:rPr>
          <w:rStyle w:val="Hyperlink"/>
          <w:rFonts w:ascii="Times New Roman" w:hAnsi="Times New Roman" w:cs="Times New Roman"/>
          <w:color w:val="auto"/>
          <w:sz w:val="26"/>
          <w:szCs w:val="26"/>
          <w:u w:val="none"/>
          <w:lang w:val="it-IT"/>
        </w:rPr>
        <w:t xml:space="preserve"> 12 </w:t>
      </w:r>
      <w:proofErr w:type="spellStart"/>
      <w:r w:rsidRPr="00B8706C">
        <w:rPr>
          <w:rStyle w:val="Hyperlink"/>
          <w:rFonts w:ascii="Times New Roman" w:hAnsi="Times New Roman" w:cs="Times New Roman"/>
          <w:color w:val="auto"/>
          <w:sz w:val="26"/>
          <w:szCs w:val="26"/>
          <w:u w:val="none"/>
          <w:lang w:val="it-IT"/>
        </w:rPr>
        <w:t>năm</w:t>
      </w:r>
      <w:proofErr w:type="spellEnd"/>
      <w:r w:rsidRPr="00B8706C">
        <w:rPr>
          <w:rStyle w:val="Hyperlink"/>
          <w:rFonts w:ascii="Times New Roman" w:hAnsi="Times New Roman" w:cs="Times New Roman"/>
          <w:color w:val="auto"/>
          <w:sz w:val="26"/>
          <w:szCs w:val="26"/>
          <w:u w:val="none"/>
          <w:lang w:val="it-IT"/>
        </w:rPr>
        <w:t xml:space="preserve"> 2020 </w:t>
      </w:r>
      <w:proofErr w:type="spellStart"/>
      <w:r w:rsidRPr="00B8706C">
        <w:rPr>
          <w:rStyle w:val="Hyperlink"/>
          <w:rFonts w:ascii="Times New Roman" w:hAnsi="Times New Roman" w:cs="Times New Roman"/>
          <w:color w:val="auto"/>
          <w:sz w:val="26"/>
          <w:szCs w:val="26"/>
          <w:u w:val="none"/>
          <w:lang w:val="it-IT"/>
        </w:rPr>
        <w:t>của</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Chính</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phủ</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quy</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định</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về</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việc</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tiến</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hành</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công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việc</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bức</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xạ</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và</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hoạt</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động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dịch</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vụ</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hỗ</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trợ</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ứng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dụng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năng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lượng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nguyên</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tử</w:t>
      </w:r>
      <w:proofErr w:type="spellEnd"/>
      <w:r w:rsidRPr="00B8706C">
        <w:rPr>
          <w:rStyle w:val="Hyperlink"/>
          <w:rFonts w:ascii="Times New Roman" w:hAnsi="Times New Roman" w:cs="Times New Roman"/>
          <w:color w:val="auto"/>
          <w:sz w:val="26"/>
          <w:szCs w:val="26"/>
          <w:u w:val="none"/>
          <w:lang w:val="it-IT"/>
        </w:rPr>
        <w:t>;</w:t>
      </w:r>
    </w:p>
    <w:p w14:paraId="3DFAB6ED" w14:textId="77777777" w:rsidR="00E957C7" w:rsidRPr="00B8706C" w:rsidRDefault="00E957C7" w:rsidP="00E957C7">
      <w:pPr>
        <w:spacing w:before="120" w:after="120" w:line="360" w:lineRule="exact"/>
        <w:ind w:firstLine="426"/>
        <w:jc w:val="both"/>
        <w:rPr>
          <w:rStyle w:val="Hyperlink"/>
          <w:rFonts w:ascii="Times New Roman" w:hAnsi="Times New Roman" w:cs="Times New Roman"/>
          <w:color w:val="auto"/>
          <w:sz w:val="26"/>
          <w:szCs w:val="26"/>
          <w:u w:val="none"/>
          <w:lang w:val="it-IT"/>
        </w:rPr>
      </w:pPr>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Nghị</w:t>
      </w:r>
      <w:proofErr w:type="spellEnd"/>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định</w:t>
      </w:r>
      <w:proofErr w:type="spellEnd"/>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số</w:t>
      </w:r>
      <w:proofErr w:type="spellEnd"/>
      <w:r w:rsidRPr="00B8706C">
        <w:rPr>
          <w:rFonts w:ascii="Times New Roman" w:hAnsi="Times New Roman" w:cs="Times New Roman"/>
          <w:sz w:val="26"/>
          <w:szCs w:val="26"/>
          <w:lang w:val="it-IT"/>
        </w:rPr>
        <w:t xml:space="preserve"> 133/2025/NĐ-CP </w:t>
      </w:r>
      <w:proofErr w:type="spellStart"/>
      <w:r w:rsidRPr="00B8706C">
        <w:rPr>
          <w:rFonts w:ascii="Times New Roman" w:hAnsi="Times New Roman" w:cs="Times New Roman"/>
          <w:sz w:val="26"/>
          <w:szCs w:val="26"/>
          <w:lang w:val="it-IT"/>
        </w:rPr>
        <w:t>ngày</w:t>
      </w:r>
      <w:proofErr w:type="spellEnd"/>
      <w:r w:rsidRPr="00B8706C">
        <w:rPr>
          <w:rFonts w:ascii="Times New Roman" w:hAnsi="Times New Roman" w:cs="Times New Roman"/>
          <w:sz w:val="26"/>
          <w:szCs w:val="26"/>
          <w:lang w:val="it-IT"/>
        </w:rPr>
        <w:t xml:space="preserve"> 12 </w:t>
      </w:r>
      <w:proofErr w:type="spellStart"/>
      <w:r w:rsidRPr="00B8706C">
        <w:rPr>
          <w:rFonts w:ascii="Times New Roman" w:hAnsi="Times New Roman" w:cs="Times New Roman"/>
          <w:sz w:val="26"/>
          <w:szCs w:val="26"/>
          <w:lang w:val="it-IT"/>
        </w:rPr>
        <w:t>tháng</w:t>
      </w:r>
      <w:proofErr w:type="spellEnd"/>
      <w:r w:rsidRPr="00B8706C">
        <w:rPr>
          <w:rFonts w:ascii="Times New Roman" w:hAnsi="Times New Roman" w:cs="Times New Roman"/>
          <w:sz w:val="26"/>
          <w:szCs w:val="26"/>
          <w:lang w:val="it-IT"/>
        </w:rPr>
        <w:t xml:space="preserve"> 6 </w:t>
      </w:r>
      <w:proofErr w:type="spellStart"/>
      <w:r w:rsidRPr="00B8706C">
        <w:rPr>
          <w:rFonts w:ascii="Times New Roman" w:hAnsi="Times New Roman" w:cs="Times New Roman"/>
          <w:sz w:val="26"/>
          <w:szCs w:val="26"/>
          <w:lang w:val="it-IT"/>
        </w:rPr>
        <w:t>năm</w:t>
      </w:r>
      <w:proofErr w:type="spellEnd"/>
      <w:r w:rsidRPr="00B8706C">
        <w:rPr>
          <w:rFonts w:ascii="Times New Roman" w:hAnsi="Times New Roman" w:cs="Times New Roman"/>
          <w:sz w:val="26"/>
          <w:szCs w:val="26"/>
          <w:lang w:val="it-IT"/>
        </w:rPr>
        <w:t xml:space="preserve"> 2025 </w:t>
      </w:r>
      <w:proofErr w:type="spellStart"/>
      <w:r w:rsidRPr="00B8706C">
        <w:rPr>
          <w:rStyle w:val="Hyperlink"/>
          <w:rFonts w:ascii="Times New Roman" w:hAnsi="Times New Roman" w:cs="Times New Roman"/>
          <w:color w:val="auto"/>
          <w:sz w:val="26"/>
          <w:szCs w:val="26"/>
          <w:u w:val="none"/>
          <w:lang w:val="it-IT"/>
        </w:rPr>
        <w:t>của</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Chính</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phủ</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Fonts w:ascii="Times New Roman" w:hAnsi="Times New Roman" w:cs="Times New Roman"/>
          <w:sz w:val="26"/>
          <w:szCs w:val="26"/>
          <w:lang w:val="it-IT"/>
        </w:rPr>
        <w:t>quy</w:t>
      </w:r>
      <w:proofErr w:type="spellEnd"/>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định</w:t>
      </w:r>
      <w:proofErr w:type="spellEnd"/>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về</w:t>
      </w:r>
      <w:proofErr w:type="spellEnd"/>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phân</w:t>
      </w:r>
      <w:proofErr w:type="spellEnd"/>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quyền</w:t>
      </w:r>
      <w:proofErr w:type="spellEnd"/>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phân</w:t>
      </w:r>
      <w:proofErr w:type="spellEnd"/>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cấp</w:t>
      </w:r>
      <w:proofErr w:type="spellEnd"/>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trong</w:t>
      </w:r>
      <w:proofErr w:type="spellEnd"/>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lĩnh</w:t>
      </w:r>
      <w:proofErr w:type="spellEnd"/>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vực</w:t>
      </w:r>
      <w:proofErr w:type="spellEnd"/>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quản</w:t>
      </w:r>
      <w:proofErr w:type="spellEnd"/>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lý</w:t>
      </w:r>
      <w:proofErr w:type="spellEnd"/>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nhà</w:t>
      </w:r>
      <w:proofErr w:type="spellEnd"/>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nước</w:t>
      </w:r>
      <w:proofErr w:type="spellEnd"/>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của</w:t>
      </w:r>
      <w:proofErr w:type="spellEnd"/>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Bộ</w:t>
      </w:r>
      <w:proofErr w:type="spellEnd"/>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Khoa</w:t>
      </w:r>
      <w:proofErr w:type="spellEnd"/>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học</w:t>
      </w:r>
      <w:proofErr w:type="spellEnd"/>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và</w:t>
      </w:r>
      <w:proofErr w:type="spellEnd"/>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Công</w:t>
      </w:r>
      <w:proofErr w:type="spellEnd"/>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nghệ</w:t>
      </w:r>
      <w:proofErr w:type="spellEnd"/>
      <w:r w:rsidRPr="00B8706C">
        <w:rPr>
          <w:rFonts w:ascii="Times New Roman" w:hAnsi="Times New Roman" w:cs="Times New Roman"/>
          <w:sz w:val="26"/>
          <w:szCs w:val="26"/>
          <w:lang w:val="it-IT"/>
        </w:rPr>
        <w:t>;</w:t>
      </w:r>
    </w:p>
    <w:p w14:paraId="5648768A" w14:textId="77777777" w:rsidR="00E957C7" w:rsidRPr="00B8706C" w:rsidRDefault="00E957C7" w:rsidP="00E957C7">
      <w:pPr>
        <w:spacing w:before="120" w:after="120" w:line="360" w:lineRule="exact"/>
        <w:ind w:firstLine="426"/>
        <w:jc w:val="both"/>
        <w:rPr>
          <w:rStyle w:val="Hyperlink"/>
          <w:rFonts w:ascii="Times New Roman" w:hAnsi="Times New Roman" w:cs="Times New Roman"/>
          <w:color w:val="auto"/>
          <w:sz w:val="26"/>
          <w:szCs w:val="26"/>
          <w:u w:val="none"/>
          <w:lang w:val="it-IT"/>
        </w:rPr>
      </w:pPr>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Thông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tư</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số</w:t>
      </w:r>
      <w:proofErr w:type="spellEnd"/>
      <w:r w:rsidRPr="00B8706C">
        <w:rPr>
          <w:rStyle w:val="Hyperlink"/>
          <w:rFonts w:ascii="Times New Roman" w:hAnsi="Times New Roman" w:cs="Times New Roman"/>
          <w:color w:val="auto"/>
          <w:sz w:val="26"/>
          <w:szCs w:val="26"/>
          <w:u w:val="none"/>
          <w:lang w:val="it-IT"/>
        </w:rPr>
        <w:t xml:space="preserve"> 02/2022/TT-BKHCN </w:t>
      </w:r>
      <w:proofErr w:type="spellStart"/>
      <w:r w:rsidRPr="00B8706C">
        <w:rPr>
          <w:rStyle w:val="Hyperlink"/>
          <w:rFonts w:ascii="Times New Roman" w:hAnsi="Times New Roman" w:cs="Times New Roman"/>
          <w:color w:val="auto"/>
          <w:sz w:val="26"/>
          <w:szCs w:val="26"/>
          <w:u w:val="none"/>
          <w:lang w:val="it-IT"/>
        </w:rPr>
        <w:t>ngày</w:t>
      </w:r>
      <w:proofErr w:type="spellEnd"/>
      <w:r w:rsidRPr="00B8706C">
        <w:rPr>
          <w:rStyle w:val="Hyperlink"/>
          <w:rFonts w:ascii="Times New Roman" w:hAnsi="Times New Roman" w:cs="Times New Roman"/>
          <w:color w:val="auto"/>
          <w:sz w:val="26"/>
          <w:szCs w:val="26"/>
          <w:u w:val="none"/>
          <w:lang w:val="it-IT"/>
        </w:rPr>
        <w:t xml:space="preserve"> 25 </w:t>
      </w:r>
      <w:proofErr w:type="spellStart"/>
      <w:r w:rsidRPr="00B8706C">
        <w:rPr>
          <w:rStyle w:val="Hyperlink"/>
          <w:rFonts w:ascii="Times New Roman" w:hAnsi="Times New Roman" w:cs="Times New Roman"/>
          <w:color w:val="auto"/>
          <w:sz w:val="26"/>
          <w:szCs w:val="26"/>
          <w:u w:val="none"/>
          <w:lang w:val="it-IT"/>
        </w:rPr>
        <w:t>tháng</w:t>
      </w:r>
      <w:proofErr w:type="spellEnd"/>
      <w:r w:rsidRPr="00B8706C">
        <w:rPr>
          <w:rStyle w:val="Hyperlink"/>
          <w:rFonts w:ascii="Times New Roman" w:hAnsi="Times New Roman" w:cs="Times New Roman"/>
          <w:color w:val="auto"/>
          <w:sz w:val="26"/>
          <w:szCs w:val="26"/>
          <w:u w:val="none"/>
          <w:lang w:val="it-IT"/>
        </w:rPr>
        <w:t xml:space="preserve"> 02 </w:t>
      </w:r>
      <w:proofErr w:type="spellStart"/>
      <w:r w:rsidRPr="00B8706C">
        <w:rPr>
          <w:rStyle w:val="Hyperlink"/>
          <w:rFonts w:ascii="Times New Roman" w:hAnsi="Times New Roman" w:cs="Times New Roman"/>
          <w:color w:val="auto"/>
          <w:sz w:val="26"/>
          <w:szCs w:val="26"/>
          <w:u w:val="none"/>
          <w:lang w:val="it-IT"/>
        </w:rPr>
        <w:t>năm</w:t>
      </w:r>
      <w:proofErr w:type="spellEnd"/>
      <w:r w:rsidRPr="00B8706C">
        <w:rPr>
          <w:rStyle w:val="Hyperlink"/>
          <w:rFonts w:ascii="Times New Roman" w:hAnsi="Times New Roman" w:cs="Times New Roman"/>
          <w:color w:val="auto"/>
          <w:sz w:val="26"/>
          <w:szCs w:val="26"/>
          <w:u w:val="none"/>
          <w:lang w:val="it-IT"/>
        </w:rPr>
        <w:t xml:space="preserve"> 2022 </w:t>
      </w:r>
      <w:proofErr w:type="spellStart"/>
      <w:r w:rsidRPr="00B8706C">
        <w:rPr>
          <w:rStyle w:val="Hyperlink"/>
          <w:rFonts w:ascii="Times New Roman" w:hAnsi="Times New Roman" w:cs="Times New Roman"/>
          <w:color w:val="auto"/>
          <w:sz w:val="26"/>
          <w:szCs w:val="26"/>
          <w:u w:val="none"/>
          <w:lang w:val="it-IT"/>
        </w:rPr>
        <w:t>của</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Bộ</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trưởng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Bộ</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Khoa</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học</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và</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Công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nghệ</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hướng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dẫn</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thi</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hành</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một</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số</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điều</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của</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Nghị</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định</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số</w:t>
      </w:r>
      <w:proofErr w:type="spellEnd"/>
      <w:r w:rsidRPr="00B8706C">
        <w:rPr>
          <w:rStyle w:val="Hyperlink"/>
          <w:rFonts w:ascii="Times New Roman" w:hAnsi="Times New Roman" w:cs="Times New Roman"/>
          <w:color w:val="auto"/>
          <w:sz w:val="26"/>
          <w:szCs w:val="26"/>
          <w:u w:val="none"/>
          <w:lang w:val="it-IT"/>
        </w:rPr>
        <w:t xml:space="preserve"> 142/2020/NĐ-CP </w:t>
      </w:r>
      <w:proofErr w:type="spellStart"/>
      <w:r w:rsidRPr="00B8706C">
        <w:rPr>
          <w:rStyle w:val="Hyperlink"/>
          <w:rFonts w:ascii="Times New Roman" w:hAnsi="Times New Roman" w:cs="Times New Roman"/>
          <w:color w:val="auto"/>
          <w:sz w:val="26"/>
          <w:szCs w:val="26"/>
          <w:u w:val="none"/>
          <w:lang w:val="it-IT"/>
        </w:rPr>
        <w:t>ngày</w:t>
      </w:r>
      <w:proofErr w:type="spellEnd"/>
      <w:r w:rsidRPr="00B8706C">
        <w:rPr>
          <w:rStyle w:val="Hyperlink"/>
          <w:rFonts w:ascii="Times New Roman" w:hAnsi="Times New Roman" w:cs="Times New Roman"/>
          <w:color w:val="auto"/>
          <w:sz w:val="26"/>
          <w:szCs w:val="26"/>
          <w:u w:val="none"/>
          <w:lang w:val="it-IT"/>
        </w:rPr>
        <w:t xml:space="preserve"> 09/12/2020 </w:t>
      </w:r>
      <w:proofErr w:type="spellStart"/>
      <w:r w:rsidRPr="00B8706C">
        <w:rPr>
          <w:rStyle w:val="Hyperlink"/>
          <w:rFonts w:ascii="Times New Roman" w:hAnsi="Times New Roman" w:cs="Times New Roman"/>
          <w:color w:val="auto"/>
          <w:sz w:val="26"/>
          <w:szCs w:val="26"/>
          <w:u w:val="none"/>
          <w:lang w:val="it-IT"/>
        </w:rPr>
        <w:t>của</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Chính</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phủ</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quy</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định</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về</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việc</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tiến</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hành</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công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việc</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bức</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xạ</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và</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hoạt</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động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dịch</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vụ</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hỗ</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trợ</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ứng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dụng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năng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lượng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nguyên</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tử</w:t>
      </w:r>
      <w:proofErr w:type="spellEnd"/>
      <w:r w:rsidRPr="00B8706C">
        <w:rPr>
          <w:rStyle w:val="Hyperlink"/>
          <w:rFonts w:ascii="Times New Roman" w:hAnsi="Times New Roman" w:cs="Times New Roman"/>
          <w:color w:val="auto"/>
          <w:sz w:val="26"/>
          <w:szCs w:val="26"/>
          <w:u w:val="none"/>
          <w:lang w:val="it-IT"/>
        </w:rPr>
        <w:t>;</w:t>
      </w:r>
    </w:p>
    <w:p w14:paraId="34F8812C" w14:textId="77777777" w:rsidR="00E957C7" w:rsidRPr="00B8706C" w:rsidRDefault="00E957C7" w:rsidP="00E957C7">
      <w:pPr>
        <w:spacing w:before="120" w:after="120" w:line="360" w:lineRule="exact"/>
        <w:ind w:firstLine="426"/>
        <w:jc w:val="both"/>
        <w:rPr>
          <w:rStyle w:val="Hyperlink"/>
          <w:rFonts w:ascii="Times New Roman" w:hAnsi="Times New Roman" w:cs="Times New Roman"/>
          <w:color w:val="auto"/>
          <w:sz w:val="26"/>
          <w:szCs w:val="26"/>
          <w:u w:val="none"/>
          <w:lang w:val="it-IT"/>
        </w:rPr>
      </w:pPr>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Thông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tư</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số</w:t>
      </w:r>
      <w:proofErr w:type="spellEnd"/>
      <w:r w:rsidRPr="00B8706C">
        <w:rPr>
          <w:rStyle w:val="Hyperlink"/>
          <w:rFonts w:ascii="Times New Roman" w:hAnsi="Times New Roman" w:cs="Times New Roman"/>
          <w:color w:val="auto"/>
          <w:sz w:val="26"/>
          <w:szCs w:val="26"/>
          <w:u w:val="none"/>
          <w:lang w:val="it-IT"/>
        </w:rPr>
        <w:t xml:space="preserve"> 13/2023/TT-BKHCN </w:t>
      </w:r>
      <w:proofErr w:type="spellStart"/>
      <w:r w:rsidRPr="00B8706C">
        <w:rPr>
          <w:rStyle w:val="Hyperlink"/>
          <w:rFonts w:ascii="Times New Roman" w:hAnsi="Times New Roman" w:cs="Times New Roman"/>
          <w:color w:val="auto"/>
          <w:sz w:val="26"/>
          <w:szCs w:val="26"/>
          <w:u w:val="none"/>
          <w:lang w:val="it-IT"/>
        </w:rPr>
        <w:t>ngày</w:t>
      </w:r>
      <w:proofErr w:type="spellEnd"/>
      <w:r w:rsidRPr="00B8706C">
        <w:rPr>
          <w:rStyle w:val="Hyperlink"/>
          <w:rFonts w:ascii="Times New Roman" w:hAnsi="Times New Roman" w:cs="Times New Roman"/>
          <w:color w:val="auto"/>
          <w:sz w:val="26"/>
          <w:szCs w:val="26"/>
          <w:u w:val="none"/>
          <w:lang w:val="it-IT"/>
        </w:rPr>
        <w:t xml:space="preserve"> 30 </w:t>
      </w:r>
      <w:proofErr w:type="spellStart"/>
      <w:r w:rsidRPr="00B8706C">
        <w:rPr>
          <w:rStyle w:val="Hyperlink"/>
          <w:rFonts w:ascii="Times New Roman" w:hAnsi="Times New Roman" w:cs="Times New Roman"/>
          <w:color w:val="auto"/>
          <w:sz w:val="26"/>
          <w:szCs w:val="26"/>
          <w:u w:val="none"/>
          <w:lang w:val="it-IT"/>
        </w:rPr>
        <w:t>tháng</w:t>
      </w:r>
      <w:proofErr w:type="spellEnd"/>
      <w:r w:rsidRPr="00B8706C">
        <w:rPr>
          <w:rStyle w:val="Hyperlink"/>
          <w:rFonts w:ascii="Times New Roman" w:hAnsi="Times New Roman" w:cs="Times New Roman"/>
          <w:color w:val="auto"/>
          <w:sz w:val="26"/>
          <w:szCs w:val="26"/>
          <w:u w:val="none"/>
          <w:lang w:val="it-IT"/>
        </w:rPr>
        <w:t xml:space="preserve"> 6 </w:t>
      </w:r>
      <w:proofErr w:type="spellStart"/>
      <w:r w:rsidRPr="00B8706C">
        <w:rPr>
          <w:rStyle w:val="Hyperlink"/>
          <w:rFonts w:ascii="Times New Roman" w:hAnsi="Times New Roman" w:cs="Times New Roman"/>
          <w:color w:val="auto"/>
          <w:sz w:val="26"/>
          <w:szCs w:val="26"/>
          <w:u w:val="none"/>
          <w:lang w:val="it-IT"/>
        </w:rPr>
        <w:t>năm</w:t>
      </w:r>
      <w:proofErr w:type="spellEnd"/>
      <w:r w:rsidRPr="00B8706C">
        <w:rPr>
          <w:rStyle w:val="Hyperlink"/>
          <w:rFonts w:ascii="Times New Roman" w:hAnsi="Times New Roman" w:cs="Times New Roman"/>
          <w:color w:val="auto"/>
          <w:sz w:val="26"/>
          <w:szCs w:val="26"/>
          <w:u w:val="none"/>
          <w:lang w:val="it-IT"/>
        </w:rPr>
        <w:t xml:space="preserve"> 2023 </w:t>
      </w:r>
      <w:proofErr w:type="spellStart"/>
      <w:r w:rsidRPr="00B8706C">
        <w:rPr>
          <w:rStyle w:val="Hyperlink"/>
          <w:rFonts w:ascii="Times New Roman" w:hAnsi="Times New Roman" w:cs="Times New Roman"/>
          <w:color w:val="auto"/>
          <w:sz w:val="26"/>
          <w:szCs w:val="26"/>
          <w:u w:val="none"/>
          <w:lang w:val="it-IT"/>
        </w:rPr>
        <w:t>của</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Bộ</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trưởng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Bộ</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Khoa</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học</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và</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Công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nghệ</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bãi</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bỏ</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một</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số</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văn</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bản</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quy</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phạm</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pháp</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luật</w:t>
      </w:r>
      <w:proofErr w:type="spellEnd"/>
      <w:r w:rsidRPr="00B8706C">
        <w:rPr>
          <w:rStyle w:val="Hyperlink"/>
          <w:rFonts w:ascii="Times New Roman" w:hAnsi="Times New Roman" w:cs="Times New Roman"/>
          <w:color w:val="auto"/>
          <w:sz w:val="26"/>
          <w:szCs w:val="26"/>
          <w:u w:val="none"/>
          <w:lang w:val="it-IT"/>
        </w:rPr>
        <w:t xml:space="preserve"> do </w:t>
      </w:r>
      <w:proofErr w:type="spellStart"/>
      <w:r w:rsidRPr="00B8706C">
        <w:rPr>
          <w:rStyle w:val="Hyperlink"/>
          <w:rFonts w:ascii="Times New Roman" w:hAnsi="Times New Roman" w:cs="Times New Roman"/>
          <w:color w:val="auto"/>
          <w:sz w:val="26"/>
          <w:szCs w:val="26"/>
          <w:u w:val="none"/>
          <w:lang w:val="it-IT"/>
        </w:rPr>
        <w:t>Bộ</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trưởng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Bộ</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Khoa</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học</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và</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Công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nghệ</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ban</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hành</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liên</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tịch</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ban</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hành</w:t>
      </w:r>
      <w:proofErr w:type="spellEnd"/>
      <w:r w:rsidRPr="00B8706C">
        <w:rPr>
          <w:rStyle w:val="Hyperlink"/>
          <w:rFonts w:ascii="Times New Roman" w:hAnsi="Times New Roman" w:cs="Times New Roman"/>
          <w:color w:val="auto"/>
          <w:sz w:val="26"/>
          <w:szCs w:val="26"/>
          <w:u w:val="none"/>
          <w:lang w:val="it-IT"/>
        </w:rPr>
        <w:t>;</w:t>
      </w:r>
    </w:p>
    <w:p w14:paraId="3C80442F" w14:textId="77777777" w:rsidR="00E957C7" w:rsidRPr="00B8706C" w:rsidRDefault="00E957C7" w:rsidP="00E957C7">
      <w:pPr>
        <w:spacing w:before="120" w:after="120" w:line="360" w:lineRule="exact"/>
        <w:ind w:firstLine="426"/>
        <w:jc w:val="both"/>
        <w:rPr>
          <w:rStyle w:val="Hyperlink"/>
          <w:rFonts w:ascii="Times New Roman" w:hAnsi="Times New Roman" w:cs="Times New Roman"/>
          <w:color w:val="auto"/>
          <w:sz w:val="26"/>
          <w:szCs w:val="26"/>
          <w:u w:val="none"/>
          <w:lang w:val="it-IT"/>
        </w:rPr>
      </w:pPr>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Thông</w:t>
      </w:r>
      <w:proofErr w:type="spellEnd"/>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tư</w:t>
      </w:r>
      <w:proofErr w:type="spellEnd"/>
      <w:r w:rsidRPr="00B8706C">
        <w:rPr>
          <w:rFonts w:ascii="Times New Roman" w:hAnsi="Times New Roman" w:cs="Times New Roman"/>
          <w:sz w:val="26"/>
          <w:szCs w:val="26"/>
          <w:lang w:val="it-IT"/>
        </w:rPr>
        <w:t xml:space="preserve"> </w:t>
      </w:r>
      <w:proofErr w:type="spellStart"/>
      <w:r w:rsidRPr="00B8706C">
        <w:rPr>
          <w:rFonts w:ascii="Times New Roman" w:hAnsi="Times New Roman" w:cs="Times New Roman"/>
          <w:sz w:val="26"/>
          <w:szCs w:val="26"/>
          <w:lang w:val="it-IT"/>
        </w:rPr>
        <w:t>số</w:t>
      </w:r>
      <w:proofErr w:type="spellEnd"/>
      <w:r w:rsidRPr="00B8706C">
        <w:rPr>
          <w:rFonts w:ascii="Times New Roman" w:hAnsi="Times New Roman" w:cs="Times New Roman"/>
          <w:sz w:val="26"/>
          <w:szCs w:val="26"/>
          <w:lang w:val="it-IT"/>
        </w:rPr>
        <w:t xml:space="preserve"> </w:t>
      </w:r>
      <w:hyperlink r:id="rId9" w:tgtFrame="_blank" w:history="1">
        <w:r w:rsidRPr="00B8706C">
          <w:rPr>
            <w:rStyle w:val="Hyperlink"/>
            <w:rFonts w:ascii="Times New Roman" w:hAnsi="Times New Roman" w:cs="Times New Roman"/>
            <w:color w:val="auto"/>
            <w:sz w:val="26"/>
            <w:szCs w:val="26"/>
            <w:u w:val="none"/>
            <w:lang w:val="it-IT"/>
          </w:rPr>
          <w:t xml:space="preserve">287/2016/TT-BTC </w:t>
        </w:r>
        <w:proofErr w:type="spellStart"/>
        <w:r w:rsidRPr="00B8706C">
          <w:rPr>
            <w:rStyle w:val="Hyperlink"/>
            <w:rFonts w:ascii="Times New Roman" w:hAnsi="Times New Roman" w:cs="Times New Roman"/>
            <w:color w:val="auto"/>
            <w:sz w:val="26"/>
            <w:szCs w:val="26"/>
            <w:u w:val="none"/>
            <w:lang w:val="it-IT"/>
          </w:rPr>
          <w:t>ngày</w:t>
        </w:r>
        <w:proofErr w:type="spellEnd"/>
        <w:r w:rsidRPr="00B8706C">
          <w:rPr>
            <w:rStyle w:val="Hyperlink"/>
            <w:rFonts w:ascii="Times New Roman" w:hAnsi="Times New Roman" w:cs="Times New Roman"/>
            <w:color w:val="auto"/>
            <w:sz w:val="26"/>
            <w:szCs w:val="26"/>
            <w:u w:val="none"/>
            <w:lang w:val="it-IT"/>
          </w:rPr>
          <w:t xml:space="preserve"> 15 </w:t>
        </w:r>
        <w:proofErr w:type="spellStart"/>
        <w:r w:rsidRPr="00B8706C">
          <w:rPr>
            <w:rStyle w:val="Hyperlink"/>
            <w:rFonts w:ascii="Times New Roman" w:hAnsi="Times New Roman" w:cs="Times New Roman"/>
            <w:color w:val="auto"/>
            <w:sz w:val="26"/>
            <w:szCs w:val="26"/>
            <w:u w:val="none"/>
            <w:lang w:val="it-IT"/>
          </w:rPr>
          <w:t>tháng</w:t>
        </w:r>
        <w:proofErr w:type="spellEnd"/>
        <w:r w:rsidRPr="00B8706C">
          <w:rPr>
            <w:rStyle w:val="Hyperlink"/>
            <w:rFonts w:ascii="Times New Roman" w:hAnsi="Times New Roman" w:cs="Times New Roman"/>
            <w:color w:val="auto"/>
            <w:sz w:val="26"/>
            <w:szCs w:val="26"/>
            <w:u w:val="none"/>
            <w:lang w:val="it-IT"/>
          </w:rPr>
          <w:t xml:space="preserve"> 11 </w:t>
        </w:r>
        <w:proofErr w:type="spellStart"/>
        <w:r w:rsidRPr="00B8706C">
          <w:rPr>
            <w:rStyle w:val="Hyperlink"/>
            <w:rFonts w:ascii="Times New Roman" w:hAnsi="Times New Roman" w:cs="Times New Roman"/>
            <w:color w:val="auto"/>
            <w:sz w:val="26"/>
            <w:szCs w:val="26"/>
            <w:u w:val="none"/>
            <w:lang w:val="it-IT"/>
          </w:rPr>
          <w:t>năm</w:t>
        </w:r>
        <w:proofErr w:type="spellEnd"/>
        <w:r w:rsidRPr="00B8706C">
          <w:rPr>
            <w:rStyle w:val="Hyperlink"/>
            <w:rFonts w:ascii="Times New Roman" w:hAnsi="Times New Roman" w:cs="Times New Roman"/>
            <w:color w:val="auto"/>
            <w:sz w:val="26"/>
            <w:szCs w:val="26"/>
            <w:u w:val="none"/>
            <w:lang w:val="it-IT"/>
          </w:rPr>
          <w:t xml:space="preserve"> 2016</w:t>
        </w:r>
      </w:hyperlink>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của</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Bộ</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trưởng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Bộ</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Tài</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chính</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quy</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định</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mức</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thu</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chế</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độ</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thu</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nộp</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quản</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lý</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và</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sử</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dụng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phí</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lệ</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phí</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trong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lĩnh</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vực</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năng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lượng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nguyên</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tử</w:t>
      </w:r>
      <w:proofErr w:type="spellEnd"/>
      <w:r w:rsidRPr="00B8706C">
        <w:rPr>
          <w:rStyle w:val="Hyperlink"/>
          <w:rFonts w:ascii="Times New Roman" w:hAnsi="Times New Roman" w:cs="Times New Roman"/>
          <w:color w:val="auto"/>
          <w:sz w:val="26"/>
          <w:szCs w:val="26"/>
          <w:u w:val="none"/>
          <w:lang w:val="it-IT"/>
        </w:rPr>
        <w:t>;</w:t>
      </w:r>
    </w:p>
    <w:p w14:paraId="1FC498B1" w14:textId="77777777" w:rsidR="00E957C7" w:rsidRPr="00B8706C" w:rsidRDefault="00E957C7" w:rsidP="00E957C7">
      <w:pPr>
        <w:spacing w:before="120" w:after="120"/>
        <w:ind w:right="134" w:firstLine="426"/>
        <w:jc w:val="both"/>
        <w:rPr>
          <w:rFonts w:ascii="Times New Roman" w:hAnsi="Times New Roman" w:cs="Times New Roman"/>
          <w:sz w:val="26"/>
          <w:szCs w:val="26"/>
          <w:lang w:val="nl-NL"/>
        </w:rPr>
      </w:pPr>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Thông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tư</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số</w:t>
      </w:r>
      <w:proofErr w:type="spellEnd"/>
      <w:r w:rsidRPr="00B8706C">
        <w:rPr>
          <w:rStyle w:val="Hyperlink"/>
          <w:rFonts w:ascii="Times New Roman" w:hAnsi="Times New Roman" w:cs="Times New Roman"/>
          <w:color w:val="auto"/>
          <w:sz w:val="26"/>
          <w:szCs w:val="26"/>
          <w:u w:val="none"/>
          <w:lang w:val="it-IT"/>
        </w:rPr>
        <w:t xml:space="preserve"> 63/2023/TT-BTC </w:t>
      </w:r>
      <w:proofErr w:type="spellStart"/>
      <w:r w:rsidRPr="00B8706C">
        <w:rPr>
          <w:rStyle w:val="Hyperlink"/>
          <w:rFonts w:ascii="Times New Roman" w:hAnsi="Times New Roman" w:cs="Times New Roman"/>
          <w:color w:val="auto"/>
          <w:sz w:val="26"/>
          <w:szCs w:val="26"/>
          <w:u w:val="none"/>
          <w:lang w:val="it-IT"/>
        </w:rPr>
        <w:t>ngày</w:t>
      </w:r>
      <w:proofErr w:type="spellEnd"/>
      <w:r w:rsidRPr="00B8706C">
        <w:rPr>
          <w:rStyle w:val="Hyperlink"/>
          <w:rFonts w:ascii="Times New Roman" w:hAnsi="Times New Roman" w:cs="Times New Roman"/>
          <w:color w:val="auto"/>
          <w:sz w:val="26"/>
          <w:szCs w:val="26"/>
          <w:u w:val="none"/>
          <w:lang w:val="it-IT"/>
        </w:rPr>
        <w:t xml:space="preserve"> 16 </w:t>
      </w:r>
      <w:proofErr w:type="spellStart"/>
      <w:r w:rsidRPr="00B8706C">
        <w:rPr>
          <w:rStyle w:val="Hyperlink"/>
          <w:rFonts w:ascii="Times New Roman" w:hAnsi="Times New Roman" w:cs="Times New Roman"/>
          <w:color w:val="auto"/>
          <w:sz w:val="26"/>
          <w:szCs w:val="26"/>
          <w:u w:val="none"/>
          <w:lang w:val="it-IT"/>
        </w:rPr>
        <w:t>tháng</w:t>
      </w:r>
      <w:proofErr w:type="spellEnd"/>
      <w:r w:rsidRPr="00B8706C">
        <w:rPr>
          <w:rStyle w:val="Hyperlink"/>
          <w:rFonts w:ascii="Times New Roman" w:hAnsi="Times New Roman" w:cs="Times New Roman"/>
          <w:color w:val="auto"/>
          <w:sz w:val="26"/>
          <w:szCs w:val="26"/>
          <w:u w:val="none"/>
          <w:lang w:val="it-IT"/>
        </w:rPr>
        <w:t xml:space="preserve"> 10 </w:t>
      </w:r>
      <w:proofErr w:type="spellStart"/>
      <w:r w:rsidRPr="00B8706C">
        <w:rPr>
          <w:rStyle w:val="Hyperlink"/>
          <w:rFonts w:ascii="Times New Roman" w:hAnsi="Times New Roman" w:cs="Times New Roman"/>
          <w:color w:val="auto"/>
          <w:sz w:val="26"/>
          <w:szCs w:val="26"/>
          <w:u w:val="none"/>
          <w:lang w:val="it-IT"/>
        </w:rPr>
        <w:t>năm</w:t>
      </w:r>
      <w:proofErr w:type="spellEnd"/>
      <w:r w:rsidRPr="00B8706C">
        <w:rPr>
          <w:rStyle w:val="Hyperlink"/>
          <w:rFonts w:ascii="Times New Roman" w:hAnsi="Times New Roman" w:cs="Times New Roman"/>
          <w:color w:val="auto"/>
          <w:sz w:val="26"/>
          <w:szCs w:val="26"/>
          <w:u w:val="none"/>
          <w:lang w:val="it-IT"/>
        </w:rPr>
        <w:t xml:space="preserve"> 2023 </w:t>
      </w:r>
      <w:proofErr w:type="spellStart"/>
      <w:r w:rsidRPr="00B8706C">
        <w:rPr>
          <w:rStyle w:val="Hyperlink"/>
          <w:rFonts w:ascii="Times New Roman" w:hAnsi="Times New Roman" w:cs="Times New Roman"/>
          <w:color w:val="auto"/>
          <w:sz w:val="26"/>
          <w:szCs w:val="26"/>
          <w:u w:val="none"/>
          <w:lang w:val="it-IT"/>
        </w:rPr>
        <w:t>của</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Bộ</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trưởng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Bộ</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Tài</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chính</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sửa</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đổi</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bổ</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sung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một</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số</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điều</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của</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một</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số</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thông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tư</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quy</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định</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về</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phí</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lệ</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phí</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của</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Bộ</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trưởng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Bộ</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Tài</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chính</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nhằm</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khuyến</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khích</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sử</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dụng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dịch</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vụ</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công</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trực</w:t>
      </w:r>
      <w:proofErr w:type="spellEnd"/>
      <w:r w:rsidRPr="00B8706C">
        <w:rPr>
          <w:rStyle w:val="Hyperlink"/>
          <w:rFonts w:ascii="Times New Roman" w:hAnsi="Times New Roman" w:cs="Times New Roman"/>
          <w:color w:val="auto"/>
          <w:sz w:val="26"/>
          <w:szCs w:val="26"/>
          <w:u w:val="none"/>
          <w:lang w:val="it-IT"/>
        </w:rPr>
        <w:t xml:space="preserve"> </w:t>
      </w:r>
      <w:proofErr w:type="spellStart"/>
      <w:r w:rsidRPr="00B8706C">
        <w:rPr>
          <w:rStyle w:val="Hyperlink"/>
          <w:rFonts w:ascii="Times New Roman" w:hAnsi="Times New Roman" w:cs="Times New Roman"/>
          <w:color w:val="auto"/>
          <w:sz w:val="26"/>
          <w:szCs w:val="26"/>
          <w:u w:val="none"/>
          <w:lang w:val="it-IT"/>
        </w:rPr>
        <w:t>tuyến</w:t>
      </w:r>
      <w:proofErr w:type="spellEnd"/>
      <w:r w:rsidRPr="00B8706C">
        <w:rPr>
          <w:rFonts w:ascii="Times New Roman" w:hAnsi="Times New Roman" w:cs="Times New Roman"/>
          <w:sz w:val="26"/>
          <w:szCs w:val="26"/>
          <w:lang w:val="nl-NL"/>
        </w:rPr>
        <w:t>;</w:t>
      </w:r>
    </w:p>
    <w:p w14:paraId="54227B11" w14:textId="77777777" w:rsidR="00E957C7" w:rsidRPr="00B8706C" w:rsidRDefault="00E957C7" w:rsidP="00E957C7">
      <w:pPr>
        <w:ind w:right="1" w:firstLine="426"/>
        <w:jc w:val="both"/>
        <w:rPr>
          <w:rFonts w:ascii="Times New Roman" w:hAnsi="Times New Roman" w:cs="Times New Roman"/>
          <w:sz w:val="26"/>
          <w:szCs w:val="26"/>
          <w:lang w:val="en-US"/>
        </w:rPr>
      </w:pPr>
      <w:r w:rsidRPr="00B8706C">
        <w:rPr>
          <w:rFonts w:ascii="Times New Roman" w:hAnsi="Times New Roman" w:cs="Times New Roman"/>
          <w:bCs/>
          <w:iCs/>
          <w:sz w:val="26"/>
          <w:szCs w:val="26"/>
        </w:rPr>
        <w:t xml:space="preserve"> - </w:t>
      </w:r>
      <w:proofErr w:type="spellStart"/>
      <w:r w:rsidRPr="00B8706C">
        <w:rPr>
          <w:rFonts w:ascii="Times New Roman" w:hAnsi="Times New Roman" w:cs="Times New Roman"/>
          <w:sz w:val="26"/>
          <w:szCs w:val="26"/>
          <w:lang w:val="en-US"/>
        </w:rPr>
        <w:t>Thông</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tư</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số</w:t>
      </w:r>
      <w:proofErr w:type="spellEnd"/>
      <w:r w:rsidRPr="00B8706C">
        <w:rPr>
          <w:rFonts w:ascii="Times New Roman" w:hAnsi="Times New Roman" w:cs="Times New Roman"/>
          <w:sz w:val="26"/>
          <w:szCs w:val="26"/>
          <w:lang w:val="en-US"/>
        </w:rPr>
        <w:t xml:space="preserve"> 01/2018/TT-VP</w:t>
      </w:r>
      <w:r w:rsidRPr="00B8706C">
        <w:rPr>
          <w:rFonts w:ascii="Times New Roman" w:hAnsi="Times New Roman" w:cs="Times New Roman"/>
          <w:sz w:val="26"/>
          <w:szCs w:val="26"/>
          <w:lang w:val="vi-VN"/>
        </w:rPr>
        <w:t>C</w:t>
      </w:r>
      <w:r w:rsidRPr="00B8706C">
        <w:rPr>
          <w:rFonts w:ascii="Times New Roman" w:hAnsi="Times New Roman" w:cs="Times New Roman"/>
          <w:sz w:val="26"/>
          <w:szCs w:val="26"/>
          <w:lang w:val="en-US"/>
        </w:rPr>
        <w:t xml:space="preserve">P </w:t>
      </w:r>
      <w:proofErr w:type="spellStart"/>
      <w:r w:rsidRPr="00B8706C">
        <w:rPr>
          <w:rFonts w:ascii="Times New Roman" w:hAnsi="Times New Roman" w:cs="Times New Roman"/>
          <w:sz w:val="26"/>
          <w:szCs w:val="26"/>
          <w:lang w:val="en-US"/>
        </w:rPr>
        <w:t>ngày</w:t>
      </w:r>
      <w:proofErr w:type="spellEnd"/>
      <w:r w:rsidRPr="00B8706C">
        <w:rPr>
          <w:rFonts w:ascii="Times New Roman" w:hAnsi="Times New Roman" w:cs="Times New Roman"/>
          <w:sz w:val="26"/>
          <w:szCs w:val="26"/>
          <w:lang w:val="en-US"/>
        </w:rPr>
        <w:t xml:space="preserve"> 23 </w:t>
      </w:r>
      <w:proofErr w:type="spellStart"/>
      <w:r w:rsidRPr="00B8706C">
        <w:rPr>
          <w:rFonts w:ascii="Times New Roman" w:hAnsi="Times New Roman" w:cs="Times New Roman"/>
          <w:sz w:val="26"/>
          <w:szCs w:val="26"/>
          <w:lang w:val="en-US"/>
        </w:rPr>
        <w:t>tháng</w:t>
      </w:r>
      <w:proofErr w:type="spellEnd"/>
      <w:r w:rsidRPr="00B8706C">
        <w:rPr>
          <w:rFonts w:ascii="Times New Roman" w:hAnsi="Times New Roman" w:cs="Times New Roman"/>
          <w:sz w:val="26"/>
          <w:szCs w:val="26"/>
          <w:lang w:val="en-US"/>
        </w:rPr>
        <w:t xml:space="preserve"> 11 </w:t>
      </w:r>
      <w:proofErr w:type="spellStart"/>
      <w:r w:rsidRPr="00B8706C">
        <w:rPr>
          <w:rFonts w:ascii="Times New Roman" w:hAnsi="Times New Roman" w:cs="Times New Roman"/>
          <w:sz w:val="26"/>
          <w:szCs w:val="26"/>
          <w:lang w:val="en-US"/>
        </w:rPr>
        <w:t>năm</w:t>
      </w:r>
      <w:proofErr w:type="spellEnd"/>
      <w:r w:rsidRPr="00B8706C">
        <w:rPr>
          <w:rFonts w:ascii="Times New Roman" w:hAnsi="Times New Roman" w:cs="Times New Roman"/>
          <w:sz w:val="26"/>
          <w:szCs w:val="26"/>
          <w:lang w:val="en-US"/>
        </w:rPr>
        <w:t xml:space="preserve"> 2018 </w:t>
      </w:r>
      <w:proofErr w:type="spellStart"/>
      <w:r w:rsidRPr="00B8706C">
        <w:rPr>
          <w:rFonts w:ascii="Times New Roman" w:hAnsi="Times New Roman" w:cs="Times New Roman"/>
          <w:sz w:val="26"/>
          <w:szCs w:val="26"/>
          <w:lang w:val="en-US"/>
        </w:rPr>
        <w:t>của</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Chủ</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nhiệm</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Văn</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phòng</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Chính</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phủ</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về</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hướng</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dẫn</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thi</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hành</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một</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số</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quy</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định</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của</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Nghị</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định</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số</w:t>
      </w:r>
      <w:proofErr w:type="spellEnd"/>
      <w:r w:rsidRPr="00B8706C">
        <w:rPr>
          <w:rFonts w:ascii="Times New Roman" w:hAnsi="Times New Roman" w:cs="Times New Roman"/>
          <w:sz w:val="26"/>
          <w:szCs w:val="26"/>
          <w:lang w:val="en-US"/>
        </w:rPr>
        <w:t xml:space="preserve"> 61/2018/NĐ-CP </w:t>
      </w:r>
      <w:proofErr w:type="spellStart"/>
      <w:r w:rsidRPr="00B8706C">
        <w:rPr>
          <w:rFonts w:ascii="Times New Roman" w:hAnsi="Times New Roman" w:cs="Times New Roman"/>
          <w:sz w:val="26"/>
          <w:szCs w:val="26"/>
          <w:lang w:val="en-US"/>
        </w:rPr>
        <w:t>ngày</w:t>
      </w:r>
      <w:proofErr w:type="spellEnd"/>
      <w:r w:rsidRPr="00B8706C">
        <w:rPr>
          <w:rFonts w:ascii="Times New Roman" w:hAnsi="Times New Roman" w:cs="Times New Roman"/>
          <w:sz w:val="26"/>
          <w:szCs w:val="26"/>
          <w:lang w:val="en-US"/>
        </w:rPr>
        <w:t xml:space="preserve"> 23 </w:t>
      </w:r>
      <w:proofErr w:type="spellStart"/>
      <w:r w:rsidRPr="00B8706C">
        <w:rPr>
          <w:rFonts w:ascii="Times New Roman" w:hAnsi="Times New Roman" w:cs="Times New Roman"/>
          <w:sz w:val="26"/>
          <w:szCs w:val="26"/>
          <w:lang w:val="en-US"/>
        </w:rPr>
        <w:t>tháng</w:t>
      </w:r>
      <w:proofErr w:type="spellEnd"/>
      <w:r w:rsidRPr="00B8706C">
        <w:rPr>
          <w:rFonts w:ascii="Times New Roman" w:hAnsi="Times New Roman" w:cs="Times New Roman"/>
          <w:sz w:val="26"/>
          <w:szCs w:val="26"/>
          <w:lang w:val="en-US"/>
        </w:rPr>
        <w:t xml:space="preserve"> 4 </w:t>
      </w:r>
      <w:proofErr w:type="spellStart"/>
      <w:r w:rsidRPr="00B8706C">
        <w:rPr>
          <w:rFonts w:ascii="Times New Roman" w:hAnsi="Times New Roman" w:cs="Times New Roman"/>
          <w:sz w:val="26"/>
          <w:szCs w:val="26"/>
          <w:lang w:val="en-US"/>
        </w:rPr>
        <w:t>năm</w:t>
      </w:r>
      <w:proofErr w:type="spellEnd"/>
      <w:r w:rsidRPr="00B8706C">
        <w:rPr>
          <w:rFonts w:ascii="Times New Roman" w:hAnsi="Times New Roman" w:cs="Times New Roman"/>
          <w:sz w:val="26"/>
          <w:szCs w:val="26"/>
          <w:lang w:val="en-US"/>
        </w:rPr>
        <w:t xml:space="preserve"> 2018 </w:t>
      </w:r>
      <w:proofErr w:type="spellStart"/>
      <w:r w:rsidRPr="00B8706C">
        <w:rPr>
          <w:rFonts w:ascii="Times New Roman" w:hAnsi="Times New Roman" w:cs="Times New Roman"/>
          <w:sz w:val="26"/>
          <w:szCs w:val="26"/>
          <w:lang w:val="en-US"/>
        </w:rPr>
        <w:t>của</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Chính</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phủ</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về</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thực</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hiện</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cơ</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chế</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một</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cửa</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một</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cửa</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liên</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thông</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trong</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giải</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quyết</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thủ</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tục</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hành</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chính</w:t>
      </w:r>
      <w:proofErr w:type="spellEnd"/>
      <w:r w:rsidRPr="00B8706C">
        <w:rPr>
          <w:rFonts w:ascii="Times New Roman" w:hAnsi="Times New Roman" w:cs="Times New Roman"/>
          <w:sz w:val="26"/>
          <w:szCs w:val="26"/>
          <w:lang w:val="en-US"/>
        </w:rPr>
        <w:t>;</w:t>
      </w:r>
    </w:p>
    <w:p w14:paraId="49D820EE" w14:textId="77777777" w:rsidR="00E957C7" w:rsidRPr="00B8706C" w:rsidRDefault="00E957C7" w:rsidP="00E957C7">
      <w:pPr>
        <w:ind w:right="1" w:firstLine="426"/>
        <w:jc w:val="both"/>
        <w:rPr>
          <w:rFonts w:ascii="Times New Roman" w:hAnsi="Times New Roman" w:cs="Times New Roman"/>
          <w:bCs/>
          <w:iCs/>
          <w:sz w:val="26"/>
          <w:szCs w:val="26"/>
        </w:rPr>
      </w:pPr>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Quyết</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định</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số</w:t>
      </w:r>
      <w:proofErr w:type="spellEnd"/>
      <w:r w:rsidRPr="00B8706C">
        <w:rPr>
          <w:rFonts w:ascii="Times New Roman" w:hAnsi="Times New Roman" w:cs="Times New Roman"/>
          <w:bCs/>
          <w:iCs/>
          <w:sz w:val="26"/>
          <w:szCs w:val="26"/>
        </w:rPr>
        <w:t xml:space="preserve"> 1442/QĐ-BKHCN </w:t>
      </w:r>
      <w:proofErr w:type="spellStart"/>
      <w:r w:rsidRPr="00B8706C">
        <w:rPr>
          <w:rFonts w:ascii="Times New Roman" w:hAnsi="Times New Roman" w:cs="Times New Roman"/>
          <w:bCs/>
          <w:iCs/>
          <w:sz w:val="26"/>
          <w:szCs w:val="26"/>
        </w:rPr>
        <w:t>ngày</w:t>
      </w:r>
      <w:proofErr w:type="spellEnd"/>
      <w:r w:rsidRPr="00B8706C">
        <w:rPr>
          <w:rFonts w:ascii="Times New Roman" w:hAnsi="Times New Roman" w:cs="Times New Roman"/>
          <w:bCs/>
          <w:iCs/>
          <w:sz w:val="26"/>
          <w:szCs w:val="26"/>
        </w:rPr>
        <w:t xml:space="preserve"> 24 </w:t>
      </w:r>
      <w:proofErr w:type="spellStart"/>
      <w:r w:rsidRPr="00B8706C">
        <w:rPr>
          <w:rFonts w:ascii="Times New Roman" w:hAnsi="Times New Roman" w:cs="Times New Roman"/>
          <w:bCs/>
          <w:iCs/>
          <w:sz w:val="26"/>
          <w:szCs w:val="26"/>
        </w:rPr>
        <w:t>tháng</w:t>
      </w:r>
      <w:proofErr w:type="spellEnd"/>
      <w:r w:rsidRPr="00B8706C">
        <w:rPr>
          <w:rFonts w:ascii="Times New Roman" w:hAnsi="Times New Roman" w:cs="Times New Roman"/>
          <w:bCs/>
          <w:iCs/>
          <w:sz w:val="26"/>
          <w:szCs w:val="26"/>
        </w:rPr>
        <w:t xml:space="preserve"> 6 </w:t>
      </w:r>
      <w:proofErr w:type="spellStart"/>
      <w:r w:rsidRPr="00B8706C">
        <w:rPr>
          <w:rFonts w:ascii="Times New Roman" w:hAnsi="Times New Roman" w:cs="Times New Roman"/>
          <w:bCs/>
          <w:iCs/>
          <w:sz w:val="26"/>
          <w:szCs w:val="26"/>
        </w:rPr>
        <w:t>năm</w:t>
      </w:r>
      <w:proofErr w:type="spellEnd"/>
      <w:r w:rsidRPr="00B8706C">
        <w:rPr>
          <w:rFonts w:ascii="Times New Roman" w:hAnsi="Times New Roman" w:cs="Times New Roman"/>
          <w:bCs/>
          <w:iCs/>
          <w:sz w:val="26"/>
          <w:szCs w:val="26"/>
        </w:rPr>
        <w:t xml:space="preserve"> 2025 </w:t>
      </w:r>
      <w:proofErr w:type="spellStart"/>
      <w:r w:rsidRPr="00B8706C">
        <w:rPr>
          <w:rFonts w:ascii="Times New Roman" w:hAnsi="Times New Roman" w:cs="Times New Roman"/>
          <w:bCs/>
          <w:iCs/>
          <w:sz w:val="26"/>
          <w:szCs w:val="26"/>
        </w:rPr>
        <w:t>của</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Bộ</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trưởng</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Bộ</w:t>
      </w:r>
      <w:proofErr w:type="spellEnd"/>
      <w:r w:rsidRPr="00B8706C">
        <w:rPr>
          <w:rFonts w:ascii="Times New Roman" w:hAnsi="Times New Roman" w:cs="Times New Roman"/>
          <w:bCs/>
          <w:iCs/>
          <w:sz w:val="26"/>
          <w:szCs w:val="26"/>
        </w:rPr>
        <w:t xml:space="preserve"> Khoa </w:t>
      </w:r>
      <w:proofErr w:type="spellStart"/>
      <w:r w:rsidRPr="00B8706C">
        <w:rPr>
          <w:rFonts w:ascii="Times New Roman" w:hAnsi="Times New Roman" w:cs="Times New Roman"/>
          <w:bCs/>
          <w:iCs/>
          <w:sz w:val="26"/>
          <w:szCs w:val="26"/>
        </w:rPr>
        <w:t>học</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và</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Công</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nghệ</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về</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việc</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công</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bố</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thủ</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tục</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hành</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chính</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mới</w:t>
      </w:r>
      <w:proofErr w:type="spellEnd"/>
      <w:r w:rsidRPr="00B8706C">
        <w:rPr>
          <w:rFonts w:ascii="Times New Roman" w:hAnsi="Times New Roman" w:cs="Times New Roman"/>
          <w:bCs/>
          <w:iCs/>
          <w:sz w:val="26"/>
          <w:szCs w:val="26"/>
        </w:rPr>
        <w:t xml:space="preserve"> ban </w:t>
      </w:r>
      <w:proofErr w:type="spellStart"/>
      <w:r w:rsidRPr="00B8706C">
        <w:rPr>
          <w:rFonts w:ascii="Times New Roman" w:hAnsi="Times New Roman" w:cs="Times New Roman"/>
          <w:bCs/>
          <w:iCs/>
          <w:sz w:val="26"/>
          <w:szCs w:val="26"/>
        </w:rPr>
        <w:t>hành</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được</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sửa</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đổi</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bổ</w:t>
      </w:r>
      <w:proofErr w:type="spellEnd"/>
      <w:r w:rsidRPr="00B8706C">
        <w:rPr>
          <w:rFonts w:ascii="Times New Roman" w:hAnsi="Times New Roman" w:cs="Times New Roman"/>
          <w:bCs/>
          <w:iCs/>
          <w:sz w:val="26"/>
          <w:szCs w:val="26"/>
        </w:rPr>
        <w:t xml:space="preserve"> sung </w:t>
      </w:r>
      <w:proofErr w:type="spellStart"/>
      <w:r w:rsidRPr="00B8706C">
        <w:rPr>
          <w:rFonts w:ascii="Times New Roman" w:hAnsi="Times New Roman" w:cs="Times New Roman"/>
          <w:bCs/>
          <w:iCs/>
          <w:sz w:val="26"/>
          <w:szCs w:val="26"/>
        </w:rPr>
        <w:t>và</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bị</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bãi</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bỏ</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theo</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quy</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định</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về</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phân</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quyền</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phân</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cấp</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phân</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định</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thẩm</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quyền</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trong</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lĩnh</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vực</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quản</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lý</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nhà</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nước</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của</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Bộ</w:t>
      </w:r>
      <w:proofErr w:type="spellEnd"/>
      <w:r w:rsidRPr="00B8706C">
        <w:rPr>
          <w:rFonts w:ascii="Times New Roman" w:hAnsi="Times New Roman" w:cs="Times New Roman"/>
          <w:bCs/>
          <w:iCs/>
          <w:sz w:val="26"/>
          <w:szCs w:val="26"/>
        </w:rPr>
        <w:t xml:space="preserve"> Khoa </w:t>
      </w:r>
      <w:proofErr w:type="spellStart"/>
      <w:r w:rsidRPr="00B8706C">
        <w:rPr>
          <w:rFonts w:ascii="Times New Roman" w:hAnsi="Times New Roman" w:cs="Times New Roman"/>
          <w:bCs/>
          <w:iCs/>
          <w:sz w:val="26"/>
          <w:szCs w:val="26"/>
        </w:rPr>
        <w:t>học</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và</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Công</w:t>
      </w:r>
      <w:proofErr w:type="spellEnd"/>
      <w:r w:rsidRPr="00B8706C">
        <w:rPr>
          <w:rFonts w:ascii="Times New Roman" w:hAnsi="Times New Roman" w:cs="Times New Roman"/>
          <w:bCs/>
          <w:iCs/>
          <w:sz w:val="26"/>
          <w:szCs w:val="26"/>
        </w:rPr>
        <w:t xml:space="preserve"> </w:t>
      </w:r>
      <w:proofErr w:type="spellStart"/>
      <w:r w:rsidRPr="00B8706C">
        <w:rPr>
          <w:rFonts w:ascii="Times New Roman" w:hAnsi="Times New Roman" w:cs="Times New Roman"/>
          <w:bCs/>
          <w:iCs/>
          <w:sz w:val="26"/>
          <w:szCs w:val="26"/>
        </w:rPr>
        <w:t>nghệ</w:t>
      </w:r>
      <w:proofErr w:type="spellEnd"/>
      <w:r w:rsidRPr="00B8706C">
        <w:rPr>
          <w:rFonts w:ascii="Times New Roman" w:hAnsi="Times New Roman" w:cs="Times New Roman"/>
          <w:bCs/>
          <w:iCs/>
          <w:sz w:val="26"/>
          <w:szCs w:val="26"/>
        </w:rPr>
        <w:t>;</w:t>
      </w:r>
    </w:p>
    <w:p w14:paraId="03741791" w14:textId="77777777" w:rsidR="00E957C7" w:rsidRPr="00B8706C" w:rsidRDefault="00E957C7" w:rsidP="00E957C7">
      <w:pPr>
        <w:ind w:right="1" w:firstLine="426"/>
        <w:jc w:val="both"/>
        <w:rPr>
          <w:rFonts w:ascii="Times New Roman" w:hAnsi="Times New Roman" w:cs="Times New Roman"/>
          <w:sz w:val="26"/>
          <w:szCs w:val="26"/>
          <w:lang w:val="en-US"/>
        </w:rPr>
      </w:pPr>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Quyết</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định</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số</w:t>
      </w:r>
      <w:proofErr w:type="spellEnd"/>
      <w:r w:rsidRPr="00B8706C">
        <w:rPr>
          <w:rFonts w:ascii="Times New Roman" w:hAnsi="Times New Roman" w:cs="Times New Roman"/>
          <w:sz w:val="26"/>
          <w:szCs w:val="26"/>
          <w:lang w:val="en-US"/>
        </w:rPr>
        <w:t xml:space="preserve"> 3376/QĐ-UBND </w:t>
      </w:r>
      <w:proofErr w:type="spellStart"/>
      <w:r w:rsidRPr="00B8706C">
        <w:rPr>
          <w:rFonts w:ascii="Times New Roman" w:hAnsi="Times New Roman" w:cs="Times New Roman"/>
          <w:sz w:val="26"/>
          <w:szCs w:val="26"/>
          <w:lang w:val="en-US"/>
        </w:rPr>
        <w:t>ngày</w:t>
      </w:r>
      <w:proofErr w:type="spellEnd"/>
      <w:r w:rsidRPr="00B8706C">
        <w:rPr>
          <w:rFonts w:ascii="Times New Roman" w:hAnsi="Times New Roman" w:cs="Times New Roman"/>
          <w:sz w:val="26"/>
          <w:szCs w:val="26"/>
          <w:lang w:val="en-US"/>
        </w:rPr>
        <w:t xml:space="preserve"> 28 </w:t>
      </w:r>
      <w:proofErr w:type="spellStart"/>
      <w:r w:rsidRPr="00B8706C">
        <w:rPr>
          <w:rFonts w:ascii="Times New Roman" w:hAnsi="Times New Roman" w:cs="Times New Roman"/>
          <w:sz w:val="26"/>
          <w:szCs w:val="26"/>
          <w:lang w:val="en-US"/>
        </w:rPr>
        <w:t>tháng</w:t>
      </w:r>
      <w:proofErr w:type="spellEnd"/>
      <w:r w:rsidRPr="00B8706C">
        <w:rPr>
          <w:rFonts w:ascii="Times New Roman" w:hAnsi="Times New Roman" w:cs="Times New Roman"/>
          <w:sz w:val="26"/>
          <w:szCs w:val="26"/>
          <w:lang w:val="en-US"/>
        </w:rPr>
        <w:t xml:space="preserve"> 6 </w:t>
      </w:r>
      <w:proofErr w:type="spellStart"/>
      <w:r w:rsidRPr="00B8706C">
        <w:rPr>
          <w:rFonts w:ascii="Times New Roman" w:hAnsi="Times New Roman" w:cs="Times New Roman"/>
          <w:sz w:val="26"/>
          <w:szCs w:val="26"/>
          <w:lang w:val="en-US"/>
        </w:rPr>
        <w:t>năm</w:t>
      </w:r>
      <w:proofErr w:type="spellEnd"/>
      <w:r w:rsidRPr="00B8706C">
        <w:rPr>
          <w:rFonts w:ascii="Times New Roman" w:hAnsi="Times New Roman" w:cs="Times New Roman"/>
          <w:sz w:val="26"/>
          <w:szCs w:val="26"/>
          <w:lang w:val="en-US"/>
        </w:rPr>
        <w:t xml:space="preserve"> 2025 </w:t>
      </w:r>
      <w:proofErr w:type="spellStart"/>
      <w:r w:rsidRPr="00B8706C">
        <w:rPr>
          <w:rFonts w:ascii="Times New Roman" w:hAnsi="Times New Roman" w:cs="Times New Roman"/>
          <w:sz w:val="26"/>
          <w:szCs w:val="26"/>
          <w:lang w:val="en-US"/>
        </w:rPr>
        <w:t>của</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Ủy</w:t>
      </w:r>
      <w:proofErr w:type="spellEnd"/>
      <w:r w:rsidRPr="00B8706C">
        <w:rPr>
          <w:rFonts w:ascii="Times New Roman" w:hAnsi="Times New Roman" w:cs="Times New Roman"/>
          <w:sz w:val="26"/>
          <w:szCs w:val="26"/>
          <w:lang w:val="en-US"/>
        </w:rPr>
        <w:t xml:space="preserve"> ban </w:t>
      </w:r>
      <w:proofErr w:type="spellStart"/>
      <w:r w:rsidRPr="00B8706C">
        <w:rPr>
          <w:rFonts w:ascii="Times New Roman" w:hAnsi="Times New Roman" w:cs="Times New Roman"/>
          <w:sz w:val="26"/>
          <w:szCs w:val="26"/>
          <w:lang w:val="en-US"/>
        </w:rPr>
        <w:t>nhân</w:t>
      </w:r>
      <w:proofErr w:type="spellEnd"/>
      <w:r w:rsidRPr="00B8706C">
        <w:rPr>
          <w:rFonts w:ascii="Times New Roman" w:hAnsi="Times New Roman" w:cs="Times New Roman"/>
          <w:sz w:val="26"/>
          <w:szCs w:val="26"/>
          <w:lang w:val="en-US"/>
        </w:rPr>
        <w:t xml:space="preserve"> </w:t>
      </w:r>
      <w:proofErr w:type="spellStart"/>
      <w:r w:rsidRPr="00B8706C">
        <w:rPr>
          <w:rFonts w:ascii="Times New Roman" w:hAnsi="Times New Roman" w:cs="Times New Roman"/>
          <w:sz w:val="26"/>
          <w:szCs w:val="26"/>
          <w:lang w:val="en-US"/>
        </w:rPr>
        <w:t>dân</w:t>
      </w:r>
      <w:proofErr w:type="spellEnd"/>
      <w:r w:rsidRPr="00B8706C">
        <w:rPr>
          <w:rFonts w:ascii="Times New Roman" w:hAnsi="Times New Roman" w:cs="Times New Roman"/>
          <w:sz w:val="26"/>
          <w:szCs w:val="26"/>
          <w:lang w:val="nb-NO"/>
        </w:rPr>
        <w:t xml:space="preserve"> </w:t>
      </w:r>
      <w:proofErr w:type="spellStart"/>
      <w:r w:rsidRPr="00B8706C">
        <w:rPr>
          <w:rFonts w:ascii="Times New Roman" w:hAnsi="Times New Roman" w:cs="Times New Roman"/>
          <w:sz w:val="26"/>
          <w:szCs w:val="26"/>
          <w:lang w:val="nb-NO"/>
        </w:rPr>
        <w:t>Thành</w:t>
      </w:r>
      <w:proofErr w:type="spellEnd"/>
      <w:r w:rsidRPr="00B8706C">
        <w:rPr>
          <w:rFonts w:ascii="Times New Roman" w:hAnsi="Times New Roman" w:cs="Times New Roman"/>
          <w:sz w:val="26"/>
          <w:szCs w:val="26"/>
          <w:lang w:val="nb-NO"/>
        </w:rPr>
        <w:t xml:space="preserve"> </w:t>
      </w:r>
      <w:proofErr w:type="spellStart"/>
      <w:r w:rsidRPr="00B8706C">
        <w:rPr>
          <w:rFonts w:ascii="Times New Roman" w:hAnsi="Times New Roman" w:cs="Times New Roman"/>
          <w:sz w:val="26"/>
          <w:szCs w:val="26"/>
          <w:lang w:val="nb-NO"/>
        </w:rPr>
        <w:t>phố</w:t>
      </w:r>
      <w:proofErr w:type="spellEnd"/>
      <w:r w:rsidRPr="00B8706C">
        <w:rPr>
          <w:rFonts w:ascii="Times New Roman" w:hAnsi="Times New Roman" w:cs="Times New Roman"/>
          <w:sz w:val="26"/>
          <w:szCs w:val="26"/>
          <w:lang w:val="nb-NO"/>
        </w:rPr>
        <w:t xml:space="preserve"> </w:t>
      </w:r>
      <w:proofErr w:type="spellStart"/>
      <w:r w:rsidRPr="00B8706C">
        <w:rPr>
          <w:rFonts w:ascii="Times New Roman" w:hAnsi="Times New Roman" w:cs="Times New Roman"/>
          <w:sz w:val="26"/>
          <w:szCs w:val="26"/>
          <w:lang w:val="nb-NO"/>
        </w:rPr>
        <w:t>về</w:t>
      </w:r>
      <w:proofErr w:type="spellEnd"/>
      <w:r w:rsidRPr="00B8706C">
        <w:rPr>
          <w:rFonts w:ascii="Times New Roman" w:hAnsi="Times New Roman" w:cs="Times New Roman"/>
          <w:sz w:val="26"/>
          <w:szCs w:val="26"/>
          <w:lang w:val="nb-NO"/>
        </w:rPr>
        <w:t xml:space="preserve"> </w:t>
      </w:r>
      <w:proofErr w:type="spellStart"/>
      <w:r w:rsidRPr="00B8706C">
        <w:rPr>
          <w:rFonts w:ascii="Times New Roman" w:hAnsi="Times New Roman" w:cs="Times New Roman"/>
          <w:sz w:val="26"/>
          <w:szCs w:val="26"/>
          <w:lang w:val="nb-NO"/>
        </w:rPr>
        <w:t>việc</w:t>
      </w:r>
      <w:proofErr w:type="spellEnd"/>
      <w:r w:rsidRPr="00B8706C">
        <w:rPr>
          <w:rFonts w:ascii="Times New Roman" w:hAnsi="Times New Roman" w:cs="Times New Roman"/>
          <w:sz w:val="26"/>
          <w:szCs w:val="26"/>
          <w:lang w:val="nb-NO"/>
        </w:rPr>
        <w:t xml:space="preserve"> </w:t>
      </w:r>
      <w:proofErr w:type="spellStart"/>
      <w:r w:rsidRPr="00B8706C">
        <w:rPr>
          <w:rFonts w:ascii="Times New Roman" w:hAnsi="Times New Roman" w:cs="Times New Roman"/>
          <w:sz w:val="26"/>
          <w:szCs w:val="26"/>
          <w:lang w:val="nb-NO"/>
        </w:rPr>
        <w:t>công</w:t>
      </w:r>
      <w:proofErr w:type="spellEnd"/>
      <w:r w:rsidRPr="00B8706C">
        <w:rPr>
          <w:rFonts w:ascii="Times New Roman" w:hAnsi="Times New Roman" w:cs="Times New Roman"/>
          <w:sz w:val="26"/>
          <w:szCs w:val="26"/>
          <w:lang w:val="nb-NO"/>
        </w:rPr>
        <w:t xml:space="preserve"> </w:t>
      </w:r>
      <w:proofErr w:type="spellStart"/>
      <w:r w:rsidRPr="00B8706C">
        <w:rPr>
          <w:rFonts w:ascii="Times New Roman" w:hAnsi="Times New Roman" w:cs="Times New Roman"/>
          <w:sz w:val="26"/>
          <w:szCs w:val="26"/>
          <w:lang w:val="nb-NO"/>
        </w:rPr>
        <w:t>bố</w:t>
      </w:r>
      <w:proofErr w:type="spellEnd"/>
      <w:r w:rsidRPr="00B8706C">
        <w:rPr>
          <w:rFonts w:ascii="Times New Roman" w:hAnsi="Times New Roman" w:cs="Times New Roman"/>
          <w:sz w:val="26"/>
          <w:szCs w:val="26"/>
          <w:lang w:val="nb-NO"/>
        </w:rPr>
        <w:t xml:space="preserve"> </w:t>
      </w:r>
      <w:proofErr w:type="spellStart"/>
      <w:r w:rsidRPr="00B8706C">
        <w:rPr>
          <w:rFonts w:ascii="Times New Roman" w:hAnsi="Times New Roman" w:cs="Times New Roman"/>
          <w:sz w:val="26"/>
          <w:szCs w:val="26"/>
          <w:lang w:val="nb-NO"/>
        </w:rPr>
        <w:t>danh</w:t>
      </w:r>
      <w:proofErr w:type="spellEnd"/>
      <w:r w:rsidRPr="00B8706C">
        <w:rPr>
          <w:rFonts w:ascii="Times New Roman" w:hAnsi="Times New Roman" w:cs="Times New Roman"/>
          <w:sz w:val="26"/>
          <w:szCs w:val="26"/>
          <w:lang w:val="nb-NO"/>
        </w:rPr>
        <w:t xml:space="preserve"> </w:t>
      </w:r>
      <w:proofErr w:type="spellStart"/>
      <w:r w:rsidRPr="00B8706C">
        <w:rPr>
          <w:rFonts w:ascii="Times New Roman" w:hAnsi="Times New Roman" w:cs="Times New Roman"/>
          <w:sz w:val="26"/>
          <w:szCs w:val="26"/>
          <w:lang w:val="nb-NO"/>
        </w:rPr>
        <w:t>mục</w:t>
      </w:r>
      <w:proofErr w:type="spellEnd"/>
      <w:r w:rsidRPr="00B8706C">
        <w:rPr>
          <w:rFonts w:ascii="Times New Roman" w:hAnsi="Times New Roman" w:cs="Times New Roman"/>
          <w:sz w:val="26"/>
          <w:szCs w:val="26"/>
          <w:lang w:val="nb-NO"/>
        </w:rPr>
        <w:t xml:space="preserve"> </w:t>
      </w:r>
      <w:proofErr w:type="spellStart"/>
      <w:r w:rsidRPr="00B8706C">
        <w:rPr>
          <w:rFonts w:ascii="Times New Roman" w:hAnsi="Times New Roman" w:cs="Times New Roman"/>
          <w:sz w:val="26"/>
          <w:szCs w:val="26"/>
          <w:lang w:val="nb-NO"/>
        </w:rPr>
        <w:t>thủ</w:t>
      </w:r>
      <w:proofErr w:type="spellEnd"/>
      <w:r w:rsidRPr="00B8706C">
        <w:rPr>
          <w:rFonts w:ascii="Times New Roman" w:hAnsi="Times New Roman" w:cs="Times New Roman"/>
          <w:sz w:val="26"/>
          <w:szCs w:val="26"/>
          <w:lang w:val="nb-NO"/>
        </w:rPr>
        <w:t xml:space="preserve"> </w:t>
      </w:r>
      <w:proofErr w:type="spellStart"/>
      <w:r w:rsidRPr="00B8706C">
        <w:rPr>
          <w:rFonts w:ascii="Times New Roman" w:hAnsi="Times New Roman" w:cs="Times New Roman"/>
          <w:sz w:val="26"/>
          <w:szCs w:val="26"/>
          <w:lang w:val="nb-NO"/>
        </w:rPr>
        <w:t>tục</w:t>
      </w:r>
      <w:proofErr w:type="spellEnd"/>
      <w:r w:rsidRPr="00B8706C">
        <w:rPr>
          <w:rFonts w:ascii="Times New Roman" w:hAnsi="Times New Roman" w:cs="Times New Roman"/>
          <w:sz w:val="26"/>
          <w:szCs w:val="26"/>
          <w:lang w:val="nb-NO"/>
        </w:rPr>
        <w:t xml:space="preserve"> </w:t>
      </w:r>
      <w:proofErr w:type="spellStart"/>
      <w:r w:rsidRPr="00B8706C">
        <w:rPr>
          <w:rFonts w:ascii="Times New Roman" w:hAnsi="Times New Roman" w:cs="Times New Roman"/>
          <w:sz w:val="26"/>
          <w:szCs w:val="26"/>
          <w:lang w:val="nb-NO"/>
        </w:rPr>
        <w:t>hành</w:t>
      </w:r>
      <w:proofErr w:type="spellEnd"/>
      <w:r w:rsidRPr="00B8706C">
        <w:rPr>
          <w:rFonts w:ascii="Times New Roman" w:hAnsi="Times New Roman" w:cs="Times New Roman"/>
          <w:sz w:val="26"/>
          <w:szCs w:val="26"/>
          <w:lang w:val="nb-NO"/>
        </w:rPr>
        <w:t xml:space="preserve"> </w:t>
      </w:r>
      <w:proofErr w:type="spellStart"/>
      <w:r w:rsidRPr="00B8706C">
        <w:rPr>
          <w:rFonts w:ascii="Times New Roman" w:hAnsi="Times New Roman" w:cs="Times New Roman"/>
          <w:sz w:val="26"/>
          <w:szCs w:val="26"/>
          <w:lang w:val="nb-NO"/>
        </w:rPr>
        <w:t>chính</w:t>
      </w:r>
      <w:proofErr w:type="spellEnd"/>
      <w:r w:rsidRPr="00B8706C">
        <w:rPr>
          <w:rFonts w:ascii="Times New Roman" w:hAnsi="Times New Roman" w:cs="Times New Roman"/>
          <w:sz w:val="26"/>
          <w:szCs w:val="26"/>
          <w:lang w:val="nb-NO"/>
        </w:rPr>
        <w:t xml:space="preserve"> </w:t>
      </w:r>
      <w:proofErr w:type="spellStart"/>
      <w:r w:rsidRPr="00B8706C">
        <w:rPr>
          <w:rFonts w:ascii="Times New Roman" w:hAnsi="Times New Roman" w:cs="Times New Roman"/>
          <w:sz w:val="26"/>
          <w:szCs w:val="26"/>
          <w:lang w:val="nb-NO"/>
        </w:rPr>
        <w:t>thuộc</w:t>
      </w:r>
      <w:proofErr w:type="spellEnd"/>
      <w:r w:rsidRPr="00B8706C">
        <w:rPr>
          <w:rFonts w:ascii="Times New Roman" w:hAnsi="Times New Roman" w:cs="Times New Roman"/>
          <w:sz w:val="26"/>
          <w:szCs w:val="26"/>
          <w:lang w:val="nb-NO"/>
        </w:rPr>
        <w:t xml:space="preserve"> </w:t>
      </w:r>
      <w:proofErr w:type="spellStart"/>
      <w:r w:rsidRPr="00B8706C">
        <w:rPr>
          <w:rFonts w:ascii="Times New Roman" w:hAnsi="Times New Roman" w:cs="Times New Roman"/>
          <w:sz w:val="26"/>
          <w:szCs w:val="26"/>
          <w:lang w:val="nb-NO"/>
        </w:rPr>
        <w:t>phạm</w:t>
      </w:r>
      <w:proofErr w:type="spellEnd"/>
      <w:r w:rsidRPr="00B8706C">
        <w:rPr>
          <w:rFonts w:ascii="Times New Roman" w:hAnsi="Times New Roman" w:cs="Times New Roman"/>
          <w:sz w:val="26"/>
          <w:szCs w:val="26"/>
          <w:lang w:val="nb-NO"/>
        </w:rPr>
        <w:t xml:space="preserve"> vi </w:t>
      </w:r>
      <w:proofErr w:type="spellStart"/>
      <w:r w:rsidRPr="00B8706C">
        <w:rPr>
          <w:rFonts w:ascii="Times New Roman" w:hAnsi="Times New Roman" w:cs="Times New Roman"/>
          <w:sz w:val="26"/>
          <w:szCs w:val="26"/>
          <w:lang w:val="nb-NO"/>
        </w:rPr>
        <w:t>chức</w:t>
      </w:r>
      <w:proofErr w:type="spellEnd"/>
      <w:r w:rsidRPr="00B8706C">
        <w:rPr>
          <w:rFonts w:ascii="Times New Roman" w:hAnsi="Times New Roman" w:cs="Times New Roman"/>
          <w:sz w:val="26"/>
          <w:szCs w:val="26"/>
          <w:lang w:val="nb-NO"/>
        </w:rPr>
        <w:t xml:space="preserve"> </w:t>
      </w:r>
      <w:proofErr w:type="spellStart"/>
      <w:r w:rsidRPr="00B8706C">
        <w:rPr>
          <w:rFonts w:ascii="Times New Roman" w:hAnsi="Times New Roman" w:cs="Times New Roman"/>
          <w:sz w:val="26"/>
          <w:szCs w:val="26"/>
          <w:lang w:val="nb-NO"/>
        </w:rPr>
        <w:t>năng</w:t>
      </w:r>
      <w:proofErr w:type="spellEnd"/>
      <w:r w:rsidRPr="00B8706C">
        <w:rPr>
          <w:rFonts w:ascii="Times New Roman" w:hAnsi="Times New Roman" w:cs="Times New Roman"/>
          <w:sz w:val="26"/>
          <w:szCs w:val="26"/>
          <w:lang w:val="nb-NO"/>
        </w:rPr>
        <w:t xml:space="preserve"> </w:t>
      </w:r>
      <w:proofErr w:type="spellStart"/>
      <w:r w:rsidRPr="00B8706C">
        <w:rPr>
          <w:rFonts w:ascii="Times New Roman" w:hAnsi="Times New Roman" w:cs="Times New Roman"/>
          <w:sz w:val="26"/>
          <w:szCs w:val="26"/>
          <w:lang w:val="nb-NO"/>
        </w:rPr>
        <w:t>quản</w:t>
      </w:r>
      <w:proofErr w:type="spellEnd"/>
      <w:r w:rsidRPr="00B8706C">
        <w:rPr>
          <w:rFonts w:ascii="Times New Roman" w:hAnsi="Times New Roman" w:cs="Times New Roman"/>
          <w:sz w:val="26"/>
          <w:szCs w:val="26"/>
          <w:lang w:val="nb-NO"/>
        </w:rPr>
        <w:t xml:space="preserve"> </w:t>
      </w:r>
      <w:proofErr w:type="spellStart"/>
      <w:r w:rsidRPr="00B8706C">
        <w:rPr>
          <w:rFonts w:ascii="Times New Roman" w:hAnsi="Times New Roman" w:cs="Times New Roman"/>
          <w:sz w:val="26"/>
          <w:szCs w:val="26"/>
          <w:lang w:val="nb-NO"/>
        </w:rPr>
        <w:t>lý</w:t>
      </w:r>
      <w:proofErr w:type="spellEnd"/>
      <w:r w:rsidRPr="00B8706C">
        <w:rPr>
          <w:rFonts w:ascii="Times New Roman" w:hAnsi="Times New Roman" w:cs="Times New Roman"/>
          <w:sz w:val="26"/>
          <w:szCs w:val="26"/>
          <w:lang w:val="nb-NO"/>
        </w:rPr>
        <w:t xml:space="preserve"> </w:t>
      </w:r>
      <w:proofErr w:type="spellStart"/>
      <w:r w:rsidRPr="00B8706C">
        <w:rPr>
          <w:rFonts w:ascii="Times New Roman" w:hAnsi="Times New Roman" w:cs="Times New Roman"/>
          <w:sz w:val="26"/>
          <w:szCs w:val="26"/>
          <w:lang w:val="nb-NO"/>
        </w:rPr>
        <w:t>của</w:t>
      </w:r>
      <w:proofErr w:type="spellEnd"/>
      <w:r w:rsidRPr="00B8706C">
        <w:rPr>
          <w:rFonts w:ascii="Times New Roman" w:hAnsi="Times New Roman" w:cs="Times New Roman"/>
          <w:sz w:val="26"/>
          <w:szCs w:val="26"/>
          <w:lang w:val="nb-NO"/>
        </w:rPr>
        <w:t xml:space="preserve"> </w:t>
      </w:r>
      <w:proofErr w:type="spellStart"/>
      <w:r w:rsidRPr="00B8706C">
        <w:rPr>
          <w:rFonts w:ascii="Times New Roman" w:hAnsi="Times New Roman" w:cs="Times New Roman"/>
          <w:sz w:val="26"/>
          <w:szCs w:val="26"/>
          <w:lang w:val="nb-NO"/>
        </w:rPr>
        <w:t>Sở</w:t>
      </w:r>
      <w:proofErr w:type="spellEnd"/>
      <w:r w:rsidRPr="00B8706C">
        <w:rPr>
          <w:rFonts w:ascii="Times New Roman" w:hAnsi="Times New Roman" w:cs="Times New Roman"/>
          <w:sz w:val="26"/>
          <w:szCs w:val="26"/>
          <w:lang w:val="nb-NO"/>
        </w:rPr>
        <w:t xml:space="preserve"> Khoa </w:t>
      </w:r>
      <w:proofErr w:type="spellStart"/>
      <w:r w:rsidRPr="00B8706C">
        <w:rPr>
          <w:rFonts w:ascii="Times New Roman" w:hAnsi="Times New Roman" w:cs="Times New Roman"/>
          <w:sz w:val="26"/>
          <w:szCs w:val="26"/>
          <w:lang w:val="nb-NO"/>
        </w:rPr>
        <w:t>học</w:t>
      </w:r>
      <w:proofErr w:type="spellEnd"/>
      <w:r w:rsidRPr="00B8706C">
        <w:rPr>
          <w:rFonts w:ascii="Times New Roman" w:hAnsi="Times New Roman" w:cs="Times New Roman"/>
          <w:sz w:val="26"/>
          <w:szCs w:val="26"/>
          <w:lang w:val="nb-NO"/>
        </w:rPr>
        <w:t xml:space="preserve"> </w:t>
      </w:r>
      <w:proofErr w:type="spellStart"/>
      <w:r w:rsidRPr="00B8706C">
        <w:rPr>
          <w:rFonts w:ascii="Times New Roman" w:hAnsi="Times New Roman" w:cs="Times New Roman"/>
          <w:sz w:val="26"/>
          <w:szCs w:val="26"/>
          <w:lang w:val="nb-NO"/>
        </w:rPr>
        <w:t>và</w:t>
      </w:r>
      <w:proofErr w:type="spellEnd"/>
      <w:r w:rsidRPr="00B8706C">
        <w:rPr>
          <w:rFonts w:ascii="Times New Roman" w:hAnsi="Times New Roman" w:cs="Times New Roman"/>
          <w:sz w:val="26"/>
          <w:szCs w:val="26"/>
          <w:lang w:val="nb-NO"/>
        </w:rPr>
        <w:t xml:space="preserve"> </w:t>
      </w:r>
      <w:proofErr w:type="spellStart"/>
      <w:r w:rsidRPr="00B8706C">
        <w:rPr>
          <w:rFonts w:ascii="Times New Roman" w:hAnsi="Times New Roman" w:cs="Times New Roman"/>
          <w:sz w:val="26"/>
          <w:szCs w:val="26"/>
          <w:lang w:val="nb-NO"/>
        </w:rPr>
        <w:t>Công</w:t>
      </w:r>
      <w:proofErr w:type="spellEnd"/>
      <w:r w:rsidRPr="00B8706C">
        <w:rPr>
          <w:rFonts w:ascii="Times New Roman" w:hAnsi="Times New Roman" w:cs="Times New Roman"/>
          <w:sz w:val="26"/>
          <w:szCs w:val="26"/>
          <w:lang w:val="nb-NO"/>
        </w:rPr>
        <w:t xml:space="preserve"> </w:t>
      </w:r>
      <w:proofErr w:type="spellStart"/>
      <w:r w:rsidRPr="00B8706C">
        <w:rPr>
          <w:rFonts w:ascii="Times New Roman" w:hAnsi="Times New Roman" w:cs="Times New Roman"/>
          <w:sz w:val="26"/>
          <w:szCs w:val="26"/>
          <w:lang w:val="nb-NO"/>
        </w:rPr>
        <w:t>nghệ</w:t>
      </w:r>
      <w:proofErr w:type="spellEnd"/>
      <w:r w:rsidRPr="00B8706C">
        <w:rPr>
          <w:rFonts w:ascii="Times New Roman" w:hAnsi="Times New Roman" w:cs="Times New Roman"/>
          <w:sz w:val="26"/>
          <w:szCs w:val="26"/>
          <w:lang w:val="nb-NO"/>
        </w:rPr>
        <w:t>.</w:t>
      </w:r>
    </w:p>
    <w:p w14:paraId="363D2CE9" w14:textId="77777777" w:rsidR="00843A05" w:rsidRPr="00B8706C" w:rsidRDefault="00843A05" w:rsidP="00F6428C">
      <w:pPr>
        <w:rPr>
          <w:rFonts w:ascii="Times New Roman" w:hAnsi="Times New Roman" w:cs="Times New Roman"/>
          <w:sz w:val="26"/>
          <w:szCs w:val="26"/>
        </w:rPr>
      </w:pPr>
    </w:p>
    <w:p w14:paraId="2343A72E" w14:textId="77777777" w:rsidR="00843A05" w:rsidRPr="00B8706C" w:rsidRDefault="00843A05" w:rsidP="00F6428C">
      <w:pPr>
        <w:rPr>
          <w:rFonts w:ascii="Times New Roman" w:hAnsi="Times New Roman" w:cs="Times New Roman"/>
          <w:sz w:val="26"/>
          <w:szCs w:val="26"/>
        </w:rPr>
      </w:pPr>
    </w:p>
    <w:p w14:paraId="1AA33B21" w14:textId="77777777" w:rsidR="00843A05" w:rsidRPr="00B8706C" w:rsidRDefault="00843A05" w:rsidP="00F6428C">
      <w:pPr>
        <w:rPr>
          <w:rFonts w:ascii="Times New Roman" w:hAnsi="Times New Roman" w:cs="Times New Roman"/>
          <w:sz w:val="26"/>
          <w:szCs w:val="26"/>
        </w:rPr>
      </w:pPr>
    </w:p>
    <w:p w14:paraId="04A07E29" w14:textId="77777777" w:rsidR="00843A05" w:rsidRPr="00B8706C" w:rsidRDefault="00843A05" w:rsidP="00F6428C">
      <w:pPr>
        <w:rPr>
          <w:rFonts w:ascii="Times New Roman" w:hAnsi="Times New Roman" w:cs="Times New Roman"/>
          <w:sz w:val="26"/>
          <w:szCs w:val="26"/>
        </w:rPr>
      </w:pPr>
    </w:p>
    <w:p w14:paraId="5D041713" w14:textId="77777777" w:rsidR="00843A05" w:rsidRPr="00B8706C" w:rsidRDefault="00843A05" w:rsidP="00F6428C">
      <w:pPr>
        <w:rPr>
          <w:rFonts w:ascii="Times New Roman" w:hAnsi="Times New Roman" w:cs="Times New Roman"/>
          <w:sz w:val="26"/>
          <w:szCs w:val="26"/>
        </w:rPr>
      </w:pPr>
    </w:p>
    <w:p w14:paraId="7BD74404" w14:textId="77777777" w:rsidR="00843A05" w:rsidRPr="00B8706C" w:rsidRDefault="00843A05" w:rsidP="00F6428C">
      <w:pPr>
        <w:rPr>
          <w:rFonts w:ascii="Times New Roman" w:hAnsi="Times New Roman" w:cs="Times New Roman"/>
          <w:sz w:val="26"/>
          <w:szCs w:val="26"/>
        </w:rPr>
      </w:pPr>
    </w:p>
    <w:p w14:paraId="592D4181" w14:textId="77777777" w:rsidR="00843A05" w:rsidRPr="00B8706C" w:rsidRDefault="00843A05" w:rsidP="00F6428C">
      <w:pPr>
        <w:rPr>
          <w:rFonts w:ascii="Times New Roman" w:hAnsi="Times New Roman" w:cs="Times New Roman"/>
          <w:sz w:val="26"/>
          <w:szCs w:val="26"/>
        </w:rPr>
      </w:pPr>
    </w:p>
    <w:p w14:paraId="3CDF6E12" w14:textId="7D95C619" w:rsidR="00F6428C" w:rsidRPr="00B8706C" w:rsidRDefault="00F6428C" w:rsidP="00F6428C">
      <w:pPr>
        <w:rPr>
          <w:rFonts w:ascii="Times New Roman" w:hAnsi="Times New Roman" w:cs="Times New Roman"/>
          <w:sz w:val="26"/>
          <w:szCs w:val="26"/>
        </w:rPr>
      </w:pPr>
      <w:r w:rsidRPr="00B8706C">
        <w:rPr>
          <w:rFonts w:ascii="Times New Roman" w:hAnsi="Times New Roman" w:cs="Times New Roman"/>
          <w:noProof/>
          <w:sz w:val="26"/>
          <w:szCs w:val="26"/>
          <w:lang w:val="en-US"/>
        </w:rPr>
        <mc:AlternateContent>
          <mc:Choice Requires="wps">
            <w:drawing>
              <wp:anchor distT="0" distB="0" distL="114300" distR="114300" simplePos="0" relativeHeight="251660288" behindDoc="0" locked="0" layoutInCell="1" allowOverlap="1" wp14:anchorId="78168D66" wp14:editId="4F2A55C4">
                <wp:simplePos x="0" y="0"/>
                <wp:positionH relativeFrom="column">
                  <wp:posOffset>5343525</wp:posOffset>
                </wp:positionH>
                <wp:positionV relativeFrom="paragraph">
                  <wp:posOffset>-61595</wp:posOffset>
                </wp:positionV>
                <wp:extent cx="838200" cy="304800"/>
                <wp:effectExtent l="0" t="0" r="19050" b="1905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04800"/>
                        </a:xfrm>
                        <a:prstGeom prst="rect">
                          <a:avLst/>
                        </a:prstGeom>
                        <a:noFill/>
                        <a:ln w="9525">
                          <a:solidFill>
                            <a:srgbClr val="000000"/>
                          </a:solidFill>
                          <a:miter lim="800000"/>
                          <a:headEnd/>
                          <a:tailEnd/>
                        </a:ln>
                      </wps:spPr>
                      <wps:txbx>
                        <w:txbxContent>
                          <w:p w14:paraId="00F0AC67" w14:textId="77777777" w:rsidR="00A67D53" w:rsidRPr="00250890" w:rsidRDefault="00A67D53" w:rsidP="00F6428C">
                            <w:pPr>
                              <w:jc w:val="center"/>
                              <w:rPr>
                                <w:rFonts w:ascii="Times New Roman" w:hAnsi="Times New Roman" w:cs="Times New Roman"/>
                                <w:lang w:val="en-US"/>
                              </w:rPr>
                            </w:pPr>
                            <w:r w:rsidRPr="00250890">
                              <w:rPr>
                                <w:rFonts w:ascii="Times New Roman" w:hAnsi="Times New Roman" w:cs="Times New Roman"/>
                              </w:rPr>
                              <w:t xml:space="preserve"> </w:t>
                            </w:r>
                            <w:r w:rsidRPr="00250890">
                              <w:rPr>
                                <w:rFonts w:ascii="Times New Roman" w:hAnsi="Times New Roman" w:cs="Times New Roman"/>
                                <w:lang w:val="en-US"/>
                              </w:rPr>
                              <w:t>BM 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168D66" id="Rectangle 16" o:spid="_x0000_s1026" style="position:absolute;margin-left:420.75pt;margin-top:-4.85pt;width:66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" filled="f">
                <v:textbox>
                  <w:txbxContent>
                    <w:p w14:paraId="00F0AC67" w14:textId="77777777" w:rsidR="00A67D53" w:rsidRPr="00250890" w:rsidRDefault="00A67D53" w:rsidP="00F6428C">
                      <w:pPr>
                        <w:jc w:val="center"/>
                        <w:rPr>
                          <w:rFonts w:ascii="Times New Roman" w:hAnsi="Times New Roman" w:cs="Times New Roman"/>
                          <w:lang w:val="en-US"/>
                        </w:rPr>
                      </w:pPr>
                      <w:r w:rsidRPr="00250890">
                        <w:rPr>
                          <w:rFonts w:ascii="Times New Roman" w:hAnsi="Times New Roman" w:cs="Times New Roman"/>
                        </w:rPr>
                        <w:t xml:space="preserve"> </w:t>
                      </w:r>
                      <w:r w:rsidRPr="00250890">
                        <w:rPr>
                          <w:rFonts w:ascii="Times New Roman" w:hAnsi="Times New Roman" w:cs="Times New Roman"/>
                          <w:lang w:val="en-US"/>
                        </w:rPr>
                        <w:t>BM 01</w:t>
                      </w:r>
                    </w:p>
                  </w:txbxContent>
                </v:textbox>
              </v:rect>
            </w:pict>
          </mc:Fallback>
        </mc:AlternateContent>
      </w:r>
    </w:p>
    <w:p w14:paraId="628E8633" w14:textId="77777777" w:rsidR="00F6428C" w:rsidRPr="00B8706C" w:rsidRDefault="00F6428C" w:rsidP="00F6428C">
      <w:pPr>
        <w:tabs>
          <w:tab w:val="left" w:pos="540"/>
        </w:tabs>
        <w:rPr>
          <w:rFonts w:ascii="Times New Roman" w:hAnsi="Times New Roman" w:cs="Times New Roman"/>
          <w:sz w:val="26"/>
          <w:szCs w:val="26"/>
          <w:lang w:val="vi-VN"/>
        </w:rPr>
      </w:pPr>
    </w:p>
    <w:tbl>
      <w:tblPr>
        <w:tblW w:w="10488" w:type="dxa"/>
        <w:jc w:val="center"/>
        <w:tblLook w:val="0000" w:firstRow="0" w:lastRow="0" w:firstColumn="0" w:lastColumn="0" w:noHBand="0" w:noVBand="0"/>
      </w:tblPr>
      <w:tblGrid>
        <w:gridCol w:w="4555"/>
        <w:gridCol w:w="5933"/>
      </w:tblGrid>
      <w:tr w:rsidR="00536845" w:rsidRPr="00B8706C" w14:paraId="6E573908" w14:textId="77777777" w:rsidTr="00A81766">
        <w:trPr>
          <w:trHeight w:val="290"/>
          <w:jc w:val="center"/>
        </w:trPr>
        <w:tc>
          <w:tcPr>
            <w:tcW w:w="4555" w:type="dxa"/>
          </w:tcPr>
          <w:p w14:paraId="10BF2E51" w14:textId="77777777" w:rsidR="00F6428C" w:rsidRPr="00B8706C" w:rsidRDefault="00F6428C" w:rsidP="00A81766">
            <w:pPr>
              <w:keepNext/>
              <w:jc w:val="center"/>
              <w:outlineLvl w:val="5"/>
              <w:rPr>
                <w:rFonts w:ascii="Times New Roman" w:hAnsi="Times New Roman" w:cs="Times New Roman"/>
                <w:bCs/>
                <w:sz w:val="26"/>
                <w:szCs w:val="26"/>
                <w:lang w:val="vi-VN"/>
              </w:rPr>
            </w:pPr>
            <w:r w:rsidRPr="00B8706C">
              <w:rPr>
                <w:rFonts w:ascii="Times New Roman" w:hAnsi="Times New Roman" w:cs="Times New Roman"/>
                <w:bCs/>
                <w:sz w:val="26"/>
                <w:szCs w:val="26"/>
                <w:lang w:val="vi-VN"/>
              </w:rPr>
              <w:t>SỞ KHOA HỌC VÀ CÔNG NGHỆ</w:t>
            </w:r>
          </w:p>
          <w:p w14:paraId="1160A076" w14:textId="77777777" w:rsidR="00F6428C" w:rsidRPr="00B8706C" w:rsidRDefault="00F6428C" w:rsidP="00A81766">
            <w:pPr>
              <w:keepNext/>
              <w:jc w:val="center"/>
              <w:outlineLvl w:val="5"/>
              <w:rPr>
                <w:rFonts w:ascii="Times New Roman" w:hAnsi="Times New Roman" w:cs="Times New Roman"/>
                <w:b/>
                <w:bCs/>
                <w:sz w:val="26"/>
                <w:szCs w:val="26"/>
                <w:lang w:val="vi-VN"/>
              </w:rPr>
            </w:pPr>
            <w:r w:rsidRPr="00B8706C">
              <w:rPr>
                <w:rFonts w:ascii="Times New Roman" w:hAnsi="Times New Roman" w:cs="Times New Roman"/>
                <w:b/>
                <w:bCs/>
                <w:sz w:val="26"/>
                <w:szCs w:val="26"/>
                <w:lang w:val="vi-VN"/>
              </w:rPr>
              <w:t xml:space="preserve">BỘ PHẬN </w:t>
            </w:r>
            <w:r w:rsidRPr="00B8706C">
              <w:rPr>
                <w:rFonts w:ascii="Times New Roman" w:hAnsi="Times New Roman" w:cs="Times New Roman"/>
                <w:b/>
                <w:bCs/>
                <w:sz w:val="26"/>
                <w:szCs w:val="26"/>
                <w:lang w:val="en-US"/>
              </w:rPr>
              <w:t>MỘT CỬA</w:t>
            </w:r>
            <w:r w:rsidRPr="00B8706C">
              <w:rPr>
                <w:rFonts w:ascii="Times New Roman" w:hAnsi="Times New Roman" w:cs="Times New Roman"/>
                <w:b/>
                <w:bCs/>
                <w:sz w:val="26"/>
                <w:szCs w:val="26"/>
                <w:lang w:val="vi-VN"/>
              </w:rPr>
              <w:t xml:space="preserve"> </w:t>
            </w:r>
          </w:p>
        </w:tc>
        <w:tc>
          <w:tcPr>
            <w:tcW w:w="5933" w:type="dxa"/>
          </w:tcPr>
          <w:p w14:paraId="42F889D6" w14:textId="77777777" w:rsidR="00F6428C" w:rsidRPr="00B8706C" w:rsidRDefault="00F6428C" w:rsidP="00A81766">
            <w:pPr>
              <w:keepNext/>
              <w:jc w:val="center"/>
              <w:outlineLvl w:val="4"/>
              <w:rPr>
                <w:rFonts w:ascii="Times New Roman" w:hAnsi="Times New Roman" w:cs="Times New Roman"/>
                <w:b/>
                <w:sz w:val="26"/>
                <w:szCs w:val="26"/>
                <w:lang w:val="vi-VN"/>
              </w:rPr>
            </w:pPr>
            <w:r w:rsidRPr="00B8706C">
              <w:rPr>
                <w:rFonts w:ascii="Times New Roman" w:hAnsi="Times New Roman" w:cs="Times New Roman"/>
                <w:b/>
                <w:sz w:val="26"/>
                <w:szCs w:val="26"/>
                <w:lang w:val="vi-VN"/>
              </w:rPr>
              <w:t>CỘNG HÒA XÃ HỘI CHỦ NGHĨA VIỆT NAM</w:t>
            </w:r>
          </w:p>
          <w:p w14:paraId="53CCAEB5" w14:textId="77777777" w:rsidR="00F6428C" w:rsidRPr="00B8706C" w:rsidRDefault="00F6428C" w:rsidP="00A81766">
            <w:pPr>
              <w:keepNext/>
              <w:jc w:val="center"/>
              <w:outlineLvl w:val="4"/>
              <w:rPr>
                <w:rFonts w:ascii="Times New Roman" w:hAnsi="Times New Roman" w:cs="Times New Roman"/>
                <w:b/>
                <w:sz w:val="26"/>
                <w:szCs w:val="26"/>
              </w:rPr>
            </w:pPr>
            <w:proofErr w:type="spellStart"/>
            <w:r w:rsidRPr="00B8706C">
              <w:rPr>
                <w:rFonts w:ascii="Times New Roman" w:hAnsi="Times New Roman" w:cs="Times New Roman"/>
                <w:b/>
                <w:bCs/>
                <w:sz w:val="26"/>
                <w:szCs w:val="26"/>
              </w:rPr>
              <w:t>Độc</w:t>
            </w:r>
            <w:proofErr w:type="spellEnd"/>
            <w:r w:rsidRPr="00B8706C">
              <w:rPr>
                <w:rFonts w:ascii="Times New Roman" w:hAnsi="Times New Roman" w:cs="Times New Roman"/>
                <w:b/>
                <w:bCs/>
                <w:sz w:val="26"/>
                <w:szCs w:val="26"/>
              </w:rPr>
              <w:t xml:space="preserve"> </w:t>
            </w:r>
            <w:proofErr w:type="spellStart"/>
            <w:r w:rsidRPr="00B8706C">
              <w:rPr>
                <w:rFonts w:ascii="Times New Roman" w:hAnsi="Times New Roman" w:cs="Times New Roman"/>
                <w:b/>
                <w:bCs/>
                <w:sz w:val="26"/>
                <w:szCs w:val="26"/>
              </w:rPr>
              <w:t>lập</w:t>
            </w:r>
            <w:proofErr w:type="spellEnd"/>
            <w:r w:rsidRPr="00B8706C">
              <w:rPr>
                <w:rFonts w:ascii="Times New Roman" w:hAnsi="Times New Roman" w:cs="Times New Roman"/>
                <w:b/>
                <w:bCs/>
                <w:sz w:val="26"/>
                <w:szCs w:val="26"/>
              </w:rPr>
              <w:t xml:space="preserve"> - </w:t>
            </w:r>
            <w:proofErr w:type="spellStart"/>
            <w:r w:rsidRPr="00B8706C">
              <w:rPr>
                <w:rFonts w:ascii="Times New Roman" w:hAnsi="Times New Roman" w:cs="Times New Roman"/>
                <w:b/>
                <w:bCs/>
                <w:sz w:val="26"/>
                <w:szCs w:val="26"/>
              </w:rPr>
              <w:t>Tự</w:t>
            </w:r>
            <w:proofErr w:type="spellEnd"/>
            <w:r w:rsidRPr="00B8706C">
              <w:rPr>
                <w:rFonts w:ascii="Times New Roman" w:hAnsi="Times New Roman" w:cs="Times New Roman"/>
                <w:b/>
                <w:bCs/>
                <w:sz w:val="26"/>
                <w:szCs w:val="26"/>
              </w:rPr>
              <w:t xml:space="preserve"> do - </w:t>
            </w:r>
            <w:proofErr w:type="spellStart"/>
            <w:r w:rsidRPr="00B8706C">
              <w:rPr>
                <w:rFonts w:ascii="Times New Roman" w:hAnsi="Times New Roman" w:cs="Times New Roman"/>
                <w:b/>
                <w:bCs/>
                <w:sz w:val="26"/>
                <w:szCs w:val="26"/>
              </w:rPr>
              <w:t>Hạnh</w:t>
            </w:r>
            <w:proofErr w:type="spellEnd"/>
            <w:r w:rsidRPr="00B8706C">
              <w:rPr>
                <w:rFonts w:ascii="Times New Roman" w:hAnsi="Times New Roman" w:cs="Times New Roman"/>
                <w:b/>
                <w:bCs/>
                <w:sz w:val="26"/>
                <w:szCs w:val="26"/>
              </w:rPr>
              <w:t xml:space="preserve"> phúc</w:t>
            </w:r>
          </w:p>
        </w:tc>
      </w:tr>
      <w:tr w:rsidR="00536845" w:rsidRPr="00B8706C" w14:paraId="14E7631F" w14:textId="77777777" w:rsidTr="00A81766">
        <w:trPr>
          <w:trHeight w:val="83"/>
          <w:jc w:val="center"/>
        </w:trPr>
        <w:tc>
          <w:tcPr>
            <w:tcW w:w="4555" w:type="dxa"/>
          </w:tcPr>
          <w:p w14:paraId="2333DB99" w14:textId="1669AFDB" w:rsidR="00F6428C" w:rsidRPr="00B8706C" w:rsidRDefault="00F6428C" w:rsidP="00A81766">
            <w:pPr>
              <w:keepNext/>
              <w:jc w:val="center"/>
              <w:outlineLvl w:val="3"/>
              <w:rPr>
                <w:rFonts w:ascii="Times New Roman" w:hAnsi="Times New Roman" w:cs="Times New Roman"/>
                <w:b/>
                <w:bCs/>
                <w:sz w:val="26"/>
                <w:szCs w:val="26"/>
              </w:rPr>
            </w:pPr>
            <w:r w:rsidRPr="00B8706C">
              <w:rPr>
                <w:rFonts w:ascii="Times New Roman" w:hAnsi="Times New Roman" w:cs="Times New Roman"/>
                <w:noProof/>
                <w:sz w:val="26"/>
                <w:szCs w:val="26"/>
                <w:lang w:val="en-US"/>
              </w:rPr>
              <mc:AlternateContent>
                <mc:Choice Requires="wps">
                  <w:drawing>
                    <wp:anchor distT="4294967214" distB="4294967214" distL="114300" distR="114300" simplePos="0" relativeHeight="251662336" behindDoc="0" locked="0" layoutInCell="1" allowOverlap="1" wp14:anchorId="143B6CAE" wp14:editId="202DC19F">
                      <wp:simplePos x="0" y="0"/>
                      <wp:positionH relativeFrom="column">
                        <wp:posOffset>948690</wp:posOffset>
                      </wp:positionH>
                      <wp:positionV relativeFrom="paragraph">
                        <wp:posOffset>76199</wp:posOffset>
                      </wp:positionV>
                      <wp:extent cx="919480" cy="0"/>
                      <wp:effectExtent l="0" t="0" r="3302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948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FC19895" id="Straight Connector 15" o:spid="_x0000_s1026" style="position:absolute;z-index:251662336;visibility:visible;mso-wrap-style:square;mso-width-percent:0;mso-height-percent:0;mso-wrap-distance-left:9pt;mso-wrap-distance-top:-.00228mm;mso-wrap-distance-right:9pt;mso-wrap-distance-bottom:-.00228mm;mso-position-horizontal:absolute;mso-position-horizontal-relative:text;mso-position-vertical:absolute;mso-position-vertical-relative:text;mso-width-percent:0;mso-height-percent:0;mso-width-relative:page;mso-height-relative:page" from="74.7pt,6pt" to="147.1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"/>
                  </w:pict>
                </mc:Fallback>
              </mc:AlternateContent>
            </w:r>
          </w:p>
        </w:tc>
        <w:tc>
          <w:tcPr>
            <w:tcW w:w="5933" w:type="dxa"/>
          </w:tcPr>
          <w:p w14:paraId="177C4172" w14:textId="24688DE6" w:rsidR="00F6428C" w:rsidRPr="00B8706C" w:rsidRDefault="00F6428C" w:rsidP="00A81766">
            <w:pPr>
              <w:keepNext/>
              <w:jc w:val="center"/>
              <w:outlineLvl w:val="2"/>
              <w:rPr>
                <w:rFonts w:ascii="Times New Roman" w:hAnsi="Times New Roman" w:cs="Times New Roman"/>
                <w:b/>
                <w:sz w:val="26"/>
                <w:szCs w:val="26"/>
              </w:rPr>
            </w:pPr>
            <w:r w:rsidRPr="00B8706C">
              <w:rPr>
                <w:rFonts w:ascii="Times New Roman" w:hAnsi="Times New Roman" w:cs="Times New Roman"/>
                <w:noProof/>
                <w:sz w:val="26"/>
                <w:szCs w:val="26"/>
                <w:lang w:val="en-US"/>
              </w:rPr>
              <mc:AlternateContent>
                <mc:Choice Requires="wps">
                  <w:drawing>
                    <wp:anchor distT="4294967214" distB="4294967214" distL="114300" distR="114300" simplePos="0" relativeHeight="251661312" behindDoc="0" locked="0" layoutInCell="1" allowOverlap="1" wp14:anchorId="46C514F8" wp14:editId="52B9290C">
                      <wp:simplePos x="0" y="0"/>
                      <wp:positionH relativeFrom="column">
                        <wp:posOffset>911860</wp:posOffset>
                      </wp:positionH>
                      <wp:positionV relativeFrom="paragraph">
                        <wp:posOffset>55879</wp:posOffset>
                      </wp:positionV>
                      <wp:extent cx="1828800" cy="0"/>
                      <wp:effectExtent l="0" t="0" r="1905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C2A5798" id="Straight Connector 14" o:spid="_x0000_s1026" style="position:absolute;flip:y;z-index:251661312;visibility:visible;mso-wrap-style:square;mso-width-percent:0;mso-height-percent:0;mso-wrap-distance-left:9pt;mso-wrap-distance-top:-.00228mm;mso-wrap-distance-right:9pt;mso-wrap-distance-bottom:-.00228mm;mso-position-horizontal:absolute;mso-position-horizontal-relative:text;mso-position-vertical:absolute;mso-position-vertical-relative:text;mso-width-percent:0;mso-height-percent:0;mso-width-relative:page;mso-height-relative:page" from="71.8pt,4.4pt" to="215.8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"/>
                  </w:pict>
                </mc:Fallback>
              </mc:AlternateContent>
            </w:r>
          </w:p>
        </w:tc>
      </w:tr>
      <w:tr w:rsidR="00F6428C" w:rsidRPr="00B8706C" w14:paraId="54990D8B" w14:textId="77777777" w:rsidTr="00A81766">
        <w:trPr>
          <w:trHeight w:val="533"/>
          <w:jc w:val="center"/>
        </w:trPr>
        <w:tc>
          <w:tcPr>
            <w:tcW w:w="4555" w:type="dxa"/>
          </w:tcPr>
          <w:p w14:paraId="0BD2524A" w14:textId="77777777" w:rsidR="00F6428C" w:rsidRPr="00B8706C" w:rsidRDefault="00F6428C" w:rsidP="00A81766">
            <w:pPr>
              <w:tabs>
                <w:tab w:val="center" w:pos="2161"/>
              </w:tabs>
              <w:rPr>
                <w:rFonts w:ascii="Times New Roman" w:hAnsi="Times New Roman" w:cs="Times New Roman"/>
                <w:sz w:val="26"/>
                <w:szCs w:val="26"/>
              </w:rPr>
            </w:pPr>
          </w:p>
          <w:p w14:paraId="1EAB92F0" w14:textId="77777777" w:rsidR="00F6428C" w:rsidRPr="00B8706C" w:rsidRDefault="00F6428C" w:rsidP="00A81766">
            <w:pPr>
              <w:tabs>
                <w:tab w:val="center" w:pos="2161"/>
              </w:tabs>
              <w:jc w:val="center"/>
              <w:rPr>
                <w:rFonts w:ascii="Times New Roman" w:hAnsi="Times New Roman" w:cs="Times New Roman"/>
                <w:sz w:val="26"/>
                <w:szCs w:val="26"/>
              </w:rPr>
            </w:pPr>
          </w:p>
        </w:tc>
        <w:tc>
          <w:tcPr>
            <w:tcW w:w="5933" w:type="dxa"/>
          </w:tcPr>
          <w:p w14:paraId="3730C18D" w14:textId="77777777" w:rsidR="00F6428C" w:rsidRPr="00B8706C" w:rsidRDefault="00F6428C" w:rsidP="00A81766">
            <w:pPr>
              <w:jc w:val="center"/>
              <w:rPr>
                <w:rFonts w:ascii="Times New Roman" w:hAnsi="Times New Roman" w:cs="Times New Roman"/>
                <w:sz w:val="26"/>
                <w:szCs w:val="26"/>
              </w:rPr>
            </w:pPr>
          </w:p>
          <w:p w14:paraId="647E192F" w14:textId="77777777" w:rsidR="00F6428C" w:rsidRPr="00B8706C" w:rsidRDefault="00F6428C" w:rsidP="00A81766">
            <w:pPr>
              <w:jc w:val="center"/>
              <w:rPr>
                <w:rFonts w:ascii="Times New Roman" w:hAnsi="Times New Roman" w:cs="Times New Roman"/>
                <w:i/>
                <w:sz w:val="26"/>
                <w:szCs w:val="26"/>
              </w:rPr>
            </w:pPr>
            <w:proofErr w:type="spellStart"/>
            <w:r w:rsidRPr="00B8706C">
              <w:rPr>
                <w:rFonts w:ascii="Times New Roman" w:hAnsi="Times New Roman" w:cs="Times New Roman"/>
                <w:i/>
                <w:sz w:val="26"/>
                <w:szCs w:val="26"/>
              </w:rPr>
              <w:t>Thành</w:t>
            </w:r>
            <w:proofErr w:type="spellEnd"/>
            <w:r w:rsidRPr="00B8706C">
              <w:rPr>
                <w:rFonts w:ascii="Times New Roman" w:hAnsi="Times New Roman" w:cs="Times New Roman"/>
                <w:i/>
                <w:sz w:val="26"/>
                <w:szCs w:val="26"/>
              </w:rPr>
              <w:t xml:space="preserve"> </w:t>
            </w:r>
            <w:proofErr w:type="spellStart"/>
            <w:r w:rsidRPr="00B8706C">
              <w:rPr>
                <w:rFonts w:ascii="Times New Roman" w:hAnsi="Times New Roman" w:cs="Times New Roman"/>
                <w:i/>
                <w:sz w:val="26"/>
                <w:szCs w:val="26"/>
              </w:rPr>
              <w:t>phố</w:t>
            </w:r>
            <w:proofErr w:type="spellEnd"/>
            <w:r w:rsidRPr="00B8706C">
              <w:rPr>
                <w:rFonts w:ascii="Times New Roman" w:hAnsi="Times New Roman" w:cs="Times New Roman"/>
                <w:i/>
                <w:sz w:val="26"/>
                <w:szCs w:val="26"/>
              </w:rPr>
              <w:t xml:space="preserve"> </w:t>
            </w:r>
            <w:proofErr w:type="spellStart"/>
            <w:r w:rsidRPr="00B8706C">
              <w:rPr>
                <w:rFonts w:ascii="Times New Roman" w:hAnsi="Times New Roman" w:cs="Times New Roman"/>
                <w:i/>
                <w:sz w:val="26"/>
                <w:szCs w:val="26"/>
              </w:rPr>
              <w:t>Hồ</w:t>
            </w:r>
            <w:proofErr w:type="spellEnd"/>
            <w:r w:rsidRPr="00B8706C">
              <w:rPr>
                <w:rFonts w:ascii="Times New Roman" w:hAnsi="Times New Roman" w:cs="Times New Roman"/>
                <w:i/>
                <w:sz w:val="26"/>
                <w:szCs w:val="26"/>
              </w:rPr>
              <w:t xml:space="preserve"> </w:t>
            </w:r>
            <w:proofErr w:type="spellStart"/>
            <w:r w:rsidRPr="00B8706C">
              <w:rPr>
                <w:rFonts w:ascii="Times New Roman" w:hAnsi="Times New Roman" w:cs="Times New Roman"/>
                <w:i/>
                <w:sz w:val="26"/>
                <w:szCs w:val="26"/>
              </w:rPr>
              <w:t>Chí</w:t>
            </w:r>
            <w:proofErr w:type="spellEnd"/>
            <w:r w:rsidRPr="00B8706C">
              <w:rPr>
                <w:rFonts w:ascii="Times New Roman" w:hAnsi="Times New Roman" w:cs="Times New Roman"/>
                <w:i/>
                <w:sz w:val="26"/>
                <w:szCs w:val="26"/>
              </w:rPr>
              <w:t xml:space="preserve"> Minh, </w:t>
            </w:r>
            <w:proofErr w:type="spellStart"/>
            <w:r w:rsidRPr="00B8706C">
              <w:rPr>
                <w:rFonts w:ascii="Times New Roman" w:hAnsi="Times New Roman" w:cs="Times New Roman"/>
                <w:i/>
                <w:sz w:val="26"/>
                <w:szCs w:val="26"/>
              </w:rPr>
              <w:t>ngày</w:t>
            </w:r>
            <w:proofErr w:type="spellEnd"/>
            <w:r w:rsidRPr="00B8706C">
              <w:rPr>
                <w:rFonts w:ascii="Times New Roman" w:hAnsi="Times New Roman" w:cs="Times New Roman"/>
                <w:i/>
                <w:sz w:val="26"/>
                <w:szCs w:val="26"/>
              </w:rPr>
              <w:t xml:space="preserve"> … </w:t>
            </w:r>
            <w:proofErr w:type="spellStart"/>
            <w:r w:rsidRPr="00B8706C">
              <w:rPr>
                <w:rFonts w:ascii="Times New Roman" w:hAnsi="Times New Roman" w:cs="Times New Roman"/>
                <w:i/>
                <w:sz w:val="26"/>
                <w:szCs w:val="26"/>
              </w:rPr>
              <w:t>tháng</w:t>
            </w:r>
            <w:proofErr w:type="spellEnd"/>
            <w:r w:rsidRPr="00B8706C">
              <w:rPr>
                <w:rFonts w:ascii="Times New Roman" w:hAnsi="Times New Roman" w:cs="Times New Roman"/>
                <w:i/>
                <w:sz w:val="26"/>
                <w:szCs w:val="26"/>
              </w:rPr>
              <w:t>…...</w:t>
            </w:r>
            <w:proofErr w:type="spellStart"/>
            <w:r w:rsidRPr="00B8706C">
              <w:rPr>
                <w:rFonts w:ascii="Times New Roman" w:hAnsi="Times New Roman" w:cs="Times New Roman"/>
                <w:i/>
                <w:sz w:val="26"/>
                <w:szCs w:val="26"/>
              </w:rPr>
              <w:t>năm</w:t>
            </w:r>
            <w:proofErr w:type="spellEnd"/>
            <w:r w:rsidRPr="00B8706C">
              <w:rPr>
                <w:rFonts w:ascii="Times New Roman" w:hAnsi="Times New Roman" w:cs="Times New Roman"/>
                <w:i/>
                <w:sz w:val="26"/>
                <w:szCs w:val="26"/>
              </w:rPr>
              <w:t xml:space="preserve"> …...</w:t>
            </w:r>
          </w:p>
        </w:tc>
      </w:tr>
    </w:tbl>
    <w:p w14:paraId="0EA975CD" w14:textId="77777777" w:rsidR="00F6428C" w:rsidRPr="00B8706C" w:rsidRDefault="00F6428C" w:rsidP="00F6428C">
      <w:pPr>
        <w:tabs>
          <w:tab w:val="left" w:pos="1995"/>
        </w:tabs>
        <w:rPr>
          <w:rFonts w:ascii="Times New Roman" w:hAnsi="Times New Roman" w:cs="Times New Roman"/>
          <w:sz w:val="26"/>
          <w:szCs w:val="26"/>
        </w:rPr>
      </w:pPr>
    </w:p>
    <w:p w14:paraId="1618E6F5" w14:textId="77777777" w:rsidR="00F6428C" w:rsidRPr="00B8706C" w:rsidRDefault="00F6428C" w:rsidP="00F6428C">
      <w:pPr>
        <w:widowControl w:val="0"/>
        <w:spacing w:line="320" w:lineRule="exact"/>
        <w:ind w:left="160"/>
        <w:jc w:val="center"/>
        <w:rPr>
          <w:rFonts w:ascii="Times New Roman" w:hAnsi="Times New Roman" w:cs="Times New Roman"/>
          <w:sz w:val="26"/>
          <w:szCs w:val="26"/>
        </w:rPr>
      </w:pPr>
      <w:r w:rsidRPr="00B8706C">
        <w:rPr>
          <w:rFonts w:ascii="Times New Roman" w:hAnsi="Times New Roman" w:cs="Times New Roman"/>
          <w:b/>
          <w:sz w:val="26"/>
          <w:szCs w:val="26"/>
        </w:rPr>
        <w:t>GIẤY TIẾP NHẬN HỒ SƠ VÀ HẸN TRẢ KẾT QUẢ</w:t>
      </w:r>
      <w:r w:rsidRPr="00B8706C">
        <w:rPr>
          <w:rFonts w:ascii="Times New Roman" w:hAnsi="Times New Roman" w:cs="Times New Roman"/>
          <w:sz w:val="26"/>
          <w:szCs w:val="26"/>
        </w:rPr>
        <w:br/>
      </w:r>
      <w:r w:rsidRPr="00B8706C">
        <w:rPr>
          <w:rFonts w:ascii="Times New Roman" w:eastAsia="Arial" w:hAnsi="Times New Roman" w:cs="Times New Roman"/>
          <w:b/>
          <w:bCs/>
          <w:sz w:val="26"/>
          <w:szCs w:val="26"/>
          <w:shd w:val="clear" w:color="auto" w:fill="FFFFFF"/>
          <w:lang w:val="vi-VN" w:eastAsia="vi-VN" w:bidi="vi-VN"/>
        </w:rPr>
        <w:t xml:space="preserve">Mã hồ </w:t>
      </w:r>
      <w:proofErr w:type="gramStart"/>
      <w:r w:rsidRPr="00B8706C">
        <w:rPr>
          <w:rFonts w:ascii="Times New Roman" w:eastAsia="Arial" w:hAnsi="Times New Roman" w:cs="Times New Roman"/>
          <w:b/>
          <w:bCs/>
          <w:sz w:val="26"/>
          <w:szCs w:val="26"/>
          <w:shd w:val="clear" w:color="auto" w:fill="FFFFFF"/>
          <w:lang w:val="vi-VN" w:eastAsia="vi-VN" w:bidi="vi-VN"/>
        </w:rPr>
        <w:t>sơ:............</w:t>
      </w:r>
      <w:proofErr w:type="gramEnd"/>
    </w:p>
    <w:p w14:paraId="5461024B" w14:textId="77777777" w:rsidR="00F6428C" w:rsidRPr="00B8706C"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rPr>
      </w:pPr>
      <w:proofErr w:type="spellStart"/>
      <w:r w:rsidRPr="00B8706C">
        <w:rPr>
          <w:rFonts w:ascii="Times New Roman" w:hAnsi="Times New Roman" w:cs="Times New Roman"/>
          <w:sz w:val="26"/>
          <w:szCs w:val="26"/>
        </w:rPr>
        <w:t>Tiếp</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nhận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của</w:t>
      </w:r>
      <w:proofErr w:type="spellEnd"/>
      <w:r w:rsidRPr="00B8706C">
        <w:rPr>
          <w:rFonts w:ascii="Times New Roman" w:hAnsi="Times New Roman" w:cs="Times New Roman"/>
          <w:sz w:val="26"/>
          <w:szCs w:val="26"/>
        </w:rPr>
        <w:t xml:space="preserve">: </w:t>
      </w:r>
    </w:p>
    <w:p w14:paraId="28A1E76A" w14:textId="77777777" w:rsidR="00F6428C" w:rsidRPr="00B8706C"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rPr>
      </w:pPr>
      <w:proofErr w:type="spellStart"/>
      <w:r w:rsidRPr="00B8706C">
        <w:rPr>
          <w:rFonts w:ascii="Times New Roman" w:hAnsi="Times New Roman" w:cs="Times New Roman"/>
          <w:sz w:val="26"/>
          <w:szCs w:val="26"/>
        </w:rPr>
        <w:t>Địa</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chỉ</w:t>
      </w:r>
      <w:proofErr w:type="spellEnd"/>
      <w:r w:rsidRPr="00B8706C">
        <w:rPr>
          <w:rFonts w:ascii="Times New Roman" w:hAnsi="Times New Roman" w:cs="Times New Roman"/>
          <w:sz w:val="26"/>
          <w:szCs w:val="26"/>
        </w:rPr>
        <w:t>:</w:t>
      </w:r>
    </w:p>
    <w:p w14:paraId="6637A41F" w14:textId="77777777" w:rsidR="00F6428C" w:rsidRPr="00B8706C"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rPr>
      </w:pPr>
      <w:proofErr w:type="spellStart"/>
      <w:r w:rsidRPr="00B8706C">
        <w:rPr>
          <w:rFonts w:ascii="Times New Roman" w:hAnsi="Times New Roman" w:cs="Times New Roman"/>
          <w:sz w:val="26"/>
          <w:szCs w:val="26"/>
        </w:rPr>
        <w:t>Điện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thoại</w:t>
      </w:r>
      <w:proofErr w:type="spellEnd"/>
      <w:r w:rsidRPr="00B8706C">
        <w:rPr>
          <w:rFonts w:ascii="Times New Roman" w:hAnsi="Times New Roman" w:cs="Times New Roman"/>
          <w:sz w:val="26"/>
          <w:szCs w:val="26"/>
        </w:rPr>
        <w:t xml:space="preserve">: </w:t>
      </w:r>
    </w:p>
    <w:p w14:paraId="7FA03890" w14:textId="77777777" w:rsidR="00F6428C" w:rsidRPr="00B8706C"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rPr>
      </w:pPr>
      <w:r w:rsidRPr="00B8706C">
        <w:rPr>
          <w:rFonts w:ascii="Times New Roman" w:hAnsi="Times New Roman" w:cs="Times New Roman"/>
          <w:sz w:val="26"/>
          <w:szCs w:val="26"/>
        </w:rPr>
        <w:t xml:space="preserve">Email: </w:t>
      </w:r>
    </w:p>
    <w:p w14:paraId="40A6DD74" w14:textId="77777777" w:rsidR="00F6428C" w:rsidRPr="00B8706C"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lang w:val="vi-VN"/>
        </w:rPr>
      </w:pPr>
      <w:proofErr w:type="spellStart"/>
      <w:r w:rsidRPr="00B8706C">
        <w:rPr>
          <w:rFonts w:ascii="Times New Roman" w:hAnsi="Times New Roman" w:cs="Times New Roman"/>
          <w:sz w:val="26"/>
          <w:szCs w:val="26"/>
        </w:rPr>
        <w:t>Nội</w:t>
      </w:r>
      <w:proofErr w:type="spellEnd"/>
      <w:r w:rsidRPr="00B8706C">
        <w:rPr>
          <w:rFonts w:ascii="Times New Roman" w:hAnsi="Times New Roman" w:cs="Times New Roman"/>
          <w:sz w:val="26"/>
          <w:szCs w:val="26"/>
        </w:rPr>
        <w:t xml:space="preserve"> dung </w:t>
      </w:r>
      <w:proofErr w:type="spellStart"/>
      <w:r w:rsidRPr="00B8706C">
        <w:rPr>
          <w:rFonts w:ascii="Times New Roman" w:hAnsi="Times New Roman" w:cs="Times New Roman"/>
          <w:sz w:val="26"/>
          <w:szCs w:val="26"/>
        </w:rPr>
        <w:t>yêu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cầu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giải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quyết</w:t>
      </w:r>
      <w:proofErr w:type="spellEnd"/>
      <w:r w:rsidRPr="00B8706C">
        <w:rPr>
          <w:rFonts w:ascii="Times New Roman" w:hAnsi="Times New Roman" w:cs="Times New Roman"/>
          <w:sz w:val="26"/>
          <w:szCs w:val="26"/>
        </w:rPr>
        <w:t xml:space="preserve">: </w:t>
      </w:r>
    </w:p>
    <w:p w14:paraId="5C8A8FC5" w14:textId="77777777" w:rsidR="00F6428C" w:rsidRPr="00B8706C"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lang w:val="vi-VN"/>
        </w:rPr>
      </w:pPr>
      <w:proofErr w:type="spellStart"/>
      <w:r w:rsidRPr="00B8706C">
        <w:rPr>
          <w:rFonts w:ascii="Times New Roman" w:hAnsi="Times New Roman" w:cs="Times New Roman"/>
          <w:sz w:val="26"/>
          <w:szCs w:val="26"/>
        </w:rPr>
        <w:t>Ghi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chú</w:t>
      </w:r>
      <w:proofErr w:type="spellEnd"/>
      <w:r w:rsidRPr="00B8706C">
        <w:rPr>
          <w:rFonts w:ascii="Times New Roman" w:hAnsi="Times New Roman" w:cs="Times New Roman"/>
          <w:sz w:val="26"/>
          <w:szCs w:val="26"/>
        </w:rPr>
        <w:t>:</w:t>
      </w:r>
    </w:p>
    <w:p w14:paraId="4ABA503B" w14:textId="77777777" w:rsidR="00F6428C" w:rsidRPr="00B8706C"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rPr>
      </w:pPr>
      <w:r w:rsidRPr="00B8706C">
        <w:rPr>
          <w:rFonts w:ascii="Times New Roman" w:hAnsi="Times New Roman" w:cs="Times New Roman"/>
          <w:sz w:val="26"/>
          <w:szCs w:val="26"/>
        </w:rPr>
        <w:t xml:space="preserve">1. </w:t>
      </w:r>
      <w:proofErr w:type="spellStart"/>
      <w:r w:rsidRPr="00B8706C">
        <w:rPr>
          <w:rFonts w:ascii="Times New Roman" w:hAnsi="Times New Roman" w:cs="Times New Roman"/>
          <w:sz w:val="26"/>
          <w:szCs w:val="26"/>
        </w:rPr>
        <w:t>Thành</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phần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r w:rsidRPr="00B8706C">
        <w:rPr>
          <w:rFonts w:ascii="Times New Roman" w:hAnsi="Times New Roman" w:cs="Times New Roman"/>
          <w:sz w:val="26"/>
          <w:szCs w:val="26"/>
        </w:rPr>
        <w:t>:</w:t>
      </w:r>
    </w:p>
    <w:p w14:paraId="68A4D534" w14:textId="77777777" w:rsidR="00F6428C" w:rsidRPr="00B8706C"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lang w:val="vi-VN"/>
        </w:rPr>
      </w:pPr>
      <w:r w:rsidRPr="00B8706C">
        <w:rPr>
          <w:rFonts w:ascii="Times New Roman" w:hAnsi="Times New Roman" w:cs="Times New Roman"/>
          <w:sz w:val="26"/>
          <w:szCs w:val="26"/>
        </w:rPr>
        <w:t xml:space="preserve">- </w:t>
      </w:r>
      <w:r w:rsidRPr="00B8706C">
        <w:rPr>
          <w:rFonts w:ascii="Times New Roman" w:hAnsi="Times New Roman" w:cs="Times New Roman"/>
          <w:sz w:val="26"/>
          <w:szCs w:val="26"/>
          <w:lang w:val="vi-VN"/>
        </w:rPr>
        <w:t>...</w:t>
      </w:r>
    </w:p>
    <w:p w14:paraId="169409B4" w14:textId="77777777" w:rsidR="00F6428C" w:rsidRPr="00B8706C"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lang w:val="vi-VN"/>
        </w:rPr>
      </w:pPr>
      <w:r w:rsidRPr="00B8706C">
        <w:rPr>
          <w:rFonts w:ascii="Times New Roman" w:hAnsi="Times New Roman" w:cs="Times New Roman"/>
          <w:sz w:val="26"/>
          <w:szCs w:val="26"/>
          <w:lang w:val="vi-VN"/>
        </w:rPr>
        <w:t>2. Số lượng hồ sơ:  01 (bộ).</w:t>
      </w:r>
    </w:p>
    <w:p w14:paraId="484501C0" w14:textId="77777777" w:rsidR="00F6428C" w:rsidRPr="00B8706C" w:rsidRDefault="00F6428C" w:rsidP="00F6428C">
      <w:pPr>
        <w:spacing w:before="120"/>
        <w:ind w:firstLine="547"/>
        <w:jc w:val="both"/>
        <w:rPr>
          <w:rFonts w:ascii="Times New Roman" w:hAnsi="Times New Roman" w:cs="Times New Roman"/>
          <w:sz w:val="26"/>
          <w:szCs w:val="26"/>
          <w:lang w:val="vi-VN"/>
        </w:rPr>
      </w:pPr>
      <w:r w:rsidRPr="00B8706C">
        <w:rPr>
          <w:rFonts w:ascii="Times New Roman" w:hAnsi="Times New Roman" w:cs="Times New Roman"/>
          <w:sz w:val="26"/>
          <w:szCs w:val="26"/>
          <w:lang w:val="vi-VN"/>
        </w:rPr>
        <w:t xml:space="preserve">3. Thời gian giải quyết và trả kết quả: </w:t>
      </w:r>
    </w:p>
    <w:p w14:paraId="1A6107E8" w14:textId="77777777" w:rsidR="00F6428C" w:rsidRPr="00B8706C"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lang w:val="vi-VN"/>
        </w:rPr>
      </w:pPr>
      <w:r w:rsidRPr="00B8706C">
        <w:rPr>
          <w:rFonts w:ascii="Times New Roman" w:hAnsi="Times New Roman" w:cs="Times New Roman"/>
          <w:sz w:val="26"/>
          <w:szCs w:val="26"/>
          <w:lang w:val="vi-VN"/>
        </w:rPr>
        <w:t xml:space="preserve">4. Thời gian nhận hồ sơ:      giờ    phút, ngày      tháng     năm </w:t>
      </w:r>
    </w:p>
    <w:p w14:paraId="17790B00" w14:textId="77777777" w:rsidR="00F6428C" w:rsidRPr="00B8706C"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lang w:val="vi-VN"/>
        </w:rPr>
      </w:pPr>
      <w:r w:rsidRPr="00B8706C">
        <w:rPr>
          <w:rFonts w:ascii="Times New Roman" w:hAnsi="Times New Roman" w:cs="Times New Roman"/>
          <w:sz w:val="26"/>
          <w:szCs w:val="26"/>
          <w:lang w:val="vi-VN"/>
        </w:rPr>
        <w:t>5. Đăng ký nhận kết quả tại: Tại Bộ phận Một cửa.</w:t>
      </w:r>
    </w:p>
    <w:p w14:paraId="19A7CFED" w14:textId="77777777" w:rsidR="00F6428C" w:rsidRPr="00B8706C" w:rsidRDefault="00F6428C" w:rsidP="00F6428C">
      <w:pPr>
        <w:widowControl w:val="0"/>
        <w:tabs>
          <w:tab w:val="left" w:leader="dot" w:pos="4458"/>
          <w:tab w:val="left" w:leader="dot" w:pos="4551"/>
          <w:tab w:val="left" w:leader="dot" w:pos="4848"/>
          <w:tab w:val="left" w:leader="dot" w:pos="5109"/>
        </w:tabs>
        <w:ind w:left="420"/>
        <w:jc w:val="both"/>
        <w:rPr>
          <w:rFonts w:ascii="Times New Roman" w:hAnsi="Times New Roman" w:cs="Times New Roman"/>
          <w:sz w:val="26"/>
          <w:szCs w:val="26"/>
          <w:lang w:val="vi-VN"/>
        </w:rPr>
      </w:pPr>
    </w:p>
    <w:tbl>
      <w:tblPr>
        <w:tblW w:w="0" w:type="auto"/>
        <w:tblLook w:val="04A0" w:firstRow="1" w:lastRow="0" w:firstColumn="1" w:lastColumn="0" w:noHBand="0" w:noVBand="1"/>
      </w:tblPr>
      <w:tblGrid>
        <w:gridCol w:w="4679"/>
        <w:gridCol w:w="4678"/>
      </w:tblGrid>
      <w:tr w:rsidR="00F6428C" w:rsidRPr="00B8706C" w14:paraId="3C9827AC" w14:textId="77777777" w:rsidTr="00A81766">
        <w:tc>
          <w:tcPr>
            <w:tcW w:w="5038" w:type="dxa"/>
            <w:shd w:val="clear" w:color="auto" w:fill="auto"/>
          </w:tcPr>
          <w:p w14:paraId="55E0712B" w14:textId="77777777" w:rsidR="00F6428C" w:rsidRPr="00B8706C" w:rsidRDefault="00F6428C" w:rsidP="00A81766">
            <w:pPr>
              <w:widowControl w:val="0"/>
              <w:tabs>
                <w:tab w:val="left" w:leader="dot" w:pos="4458"/>
                <w:tab w:val="left" w:leader="dot" w:pos="4551"/>
                <w:tab w:val="left" w:leader="dot" w:pos="4848"/>
                <w:tab w:val="left" w:leader="dot" w:pos="5109"/>
              </w:tabs>
              <w:spacing w:line="439" w:lineRule="exact"/>
              <w:jc w:val="center"/>
              <w:rPr>
                <w:rFonts w:ascii="Times New Roman" w:hAnsi="Times New Roman" w:cs="Times New Roman"/>
                <w:b/>
                <w:sz w:val="26"/>
                <w:szCs w:val="26"/>
              </w:rPr>
            </w:pPr>
            <w:r w:rsidRPr="00B8706C">
              <w:rPr>
                <w:rFonts w:ascii="Times New Roman" w:hAnsi="Times New Roman" w:cs="Times New Roman"/>
                <w:b/>
                <w:sz w:val="26"/>
                <w:szCs w:val="26"/>
              </w:rPr>
              <w:t>NGƯỜI NỘP HỒ SƠ</w:t>
            </w:r>
          </w:p>
        </w:tc>
        <w:tc>
          <w:tcPr>
            <w:tcW w:w="5038" w:type="dxa"/>
            <w:shd w:val="clear" w:color="auto" w:fill="auto"/>
          </w:tcPr>
          <w:p w14:paraId="1E624FB2" w14:textId="77777777" w:rsidR="00F6428C" w:rsidRPr="00B8706C" w:rsidRDefault="00F6428C" w:rsidP="00A81766">
            <w:pPr>
              <w:widowControl w:val="0"/>
              <w:tabs>
                <w:tab w:val="left" w:leader="dot" w:pos="4458"/>
                <w:tab w:val="left" w:leader="dot" w:pos="4551"/>
                <w:tab w:val="left" w:leader="dot" w:pos="4848"/>
                <w:tab w:val="left" w:leader="dot" w:pos="5109"/>
              </w:tabs>
              <w:spacing w:line="439" w:lineRule="exact"/>
              <w:jc w:val="center"/>
              <w:rPr>
                <w:rFonts w:ascii="Times New Roman" w:hAnsi="Times New Roman" w:cs="Times New Roman"/>
                <w:b/>
                <w:sz w:val="26"/>
                <w:szCs w:val="26"/>
              </w:rPr>
            </w:pPr>
            <w:r w:rsidRPr="00B8706C">
              <w:rPr>
                <w:rFonts w:ascii="Times New Roman" w:hAnsi="Times New Roman" w:cs="Times New Roman"/>
                <w:b/>
                <w:sz w:val="26"/>
                <w:szCs w:val="26"/>
              </w:rPr>
              <w:t>NGƯỜI TIẾP NHẬN HỒ SƠ</w:t>
            </w:r>
          </w:p>
        </w:tc>
      </w:tr>
    </w:tbl>
    <w:p w14:paraId="3436BA51" w14:textId="77777777" w:rsidR="00F6428C" w:rsidRPr="00B8706C" w:rsidRDefault="00F6428C" w:rsidP="00F6428C">
      <w:pPr>
        <w:widowControl w:val="0"/>
        <w:tabs>
          <w:tab w:val="left" w:leader="dot" w:pos="4458"/>
          <w:tab w:val="left" w:leader="dot" w:pos="4551"/>
          <w:tab w:val="left" w:leader="dot" w:pos="4848"/>
          <w:tab w:val="left" w:leader="dot" w:pos="5109"/>
        </w:tabs>
        <w:spacing w:line="439" w:lineRule="exact"/>
        <w:jc w:val="both"/>
        <w:rPr>
          <w:rFonts w:ascii="Times New Roman" w:hAnsi="Times New Roman" w:cs="Times New Roman"/>
          <w:sz w:val="26"/>
          <w:szCs w:val="26"/>
        </w:rPr>
      </w:pPr>
    </w:p>
    <w:p w14:paraId="32967E2F" w14:textId="77777777" w:rsidR="00F6428C" w:rsidRPr="00B8706C" w:rsidRDefault="00F6428C" w:rsidP="00F6428C">
      <w:pPr>
        <w:ind w:firstLine="567"/>
        <w:rPr>
          <w:rFonts w:ascii="Times New Roman" w:hAnsi="Times New Roman" w:cs="Times New Roman"/>
          <w:b/>
          <w:sz w:val="26"/>
          <w:szCs w:val="26"/>
        </w:rPr>
      </w:pPr>
    </w:p>
    <w:p w14:paraId="527392DC" w14:textId="77777777" w:rsidR="00F6428C" w:rsidRPr="00B8706C" w:rsidRDefault="00F6428C" w:rsidP="00F6428C">
      <w:pPr>
        <w:ind w:firstLine="567"/>
        <w:rPr>
          <w:rFonts w:ascii="Times New Roman" w:hAnsi="Times New Roman" w:cs="Times New Roman"/>
          <w:b/>
          <w:sz w:val="26"/>
          <w:szCs w:val="26"/>
        </w:rPr>
      </w:pPr>
    </w:p>
    <w:p w14:paraId="36D5EE32" w14:textId="77777777" w:rsidR="00F6428C" w:rsidRPr="00B8706C" w:rsidRDefault="00F6428C" w:rsidP="00F6428C">
      <w:pPr>
        <w:ind w:firstLine="567"/>
        <w:rPr>
          <w:rFonts w:ascii="Times New Roman" w:hAnsi="Times New Roman" w:cs="Times New Roman"/>
          <w:b/>
          <w:sz w:val="26"/>
          <w:szCs w:val="26"/>
        </w:rPr>
      </w:pPr>
    </w:p>
    <w:p w14:paraId="481FB9B3" w14:textId="77777777" w:rsidR="00F6428C" w:rsidRPr="00B8706C" w:rsidRDefault="00F6428C" w:rsidP="00F6428C">
      <w:pPr>
        <w:ind w:firstLine="567"/>
        <w:rPr>
          <w:rFonts w:ascii="Times New Roman" w:hAnsi="Times New Roman" w:cs="Times New Roman"/>
          <w:b/>
          <w:sz w:val="26"/>
          <w:szCs w:val="26"/>
        </w:rPr>
      </w:pPr>
    </w:p>
    <w:p w14:paraId="0423D116" w14:textId="77777777" w:rsidR="00F6428C" w:rsidRPr="00B8706C" w:rsidRDefault="00F6428C" w:rsidP="00F6428C">
      <w:pPr>
        <w:ind w:firstLine="567"/>
        <w:rPr>
          <w:rFonts w:ascii="Times New Roman" w:hAnsi="Times New Roman" w:cs="Times New Roman"/>
          <w:b/>
          <w:sz w:val="26"/>
          <w:szCs w:val="26"/>
        </w:rPr>
      </w:pPr>
    </w:p>
    <w:p w14:paraId="6D18F049" w14:textId="77777777" w:rsidR="00F6428C" w:rsidRPr="00B8706C" w:rsidRDefault="00F6428C" w:rsidP="00F6428C">
      <w:pPr>
        <w:ind w:firstLine="567"/>
        <w:rPr>
          <w:rFonts w:ascii="Times New Roman" w:hAnsi="Times New Roman" w:cs="Times New Roman"/>
          <w:b/>
          <w:sz w:val="26"/>
          <w:szCs w:val="26"/>
        </w:rPr>
      </w:pPr>
    </w:p>
    <w:p w14:paraId="70C722AB" w14:textId="77777777" w:rsidR="00F6428C" w:rsidRPr="00B8706C" w:rsidRDefault="00F6428C" w:rsidP="00F6428C">
      <w:pPr>
        <w:ind w:firstLine="567"/>
        <w:rPr>
          <w:rFonts w:ascii="Times New Roman" w:hAnsi="Times New Roman" w:cs="Times New Roman"/>
          <w:sz w:val="26"/>
          <w:szCs w:val="26"/>
        </w:rPr>
        <w:sectPr w:rsidR="00F6428C" w:rsidRPr="00B8706C" w:rsidSect="00A81766">
          <w:pgSz w:w="11909" w:h="16834" w:code="9"/>
          <w:pgMar w:top="1134" w:right="1134" w:bottom="851" w:left="1418" w:header="289" w:footer="289" w:gutter="0"/>
          <w:cols w:space="720"/>
          <w:titlePg/>
          <w:docGrid w:linePitch="381"/>
        </w:sectPr>
      </w:pPr>
    </w:p>
    <w:p w14:paraId="2289E798" w14:textId="77777777" w:rsidR="00F6428C" w:rsidRPr="00B8706C" w:rsidRDefault="00F6428C" w:rsidP="00F6428C">
      <w:pPr>
        <w:rPr>
          <w:rFonts w:ascii="Times New Roman" w:hAnsi="Times New Roman" w:cs="Times New Roman"/>
          <w:sz w:val="26"/>
          <w:szCs w:val="26"/>
        </w:rPr>
      </w:pPr>
    </w:p>
    <w:p w14:paraId="1F86743C" w14:textId="215EE295" w:rsidR="00F6428C" w:rsidRPr="00B8706C" w:rsidRDefault="00F6428C" w:rsidP="00F6428C">
      <w:pPr>
        <w:rPr>
          <w:rFonts w:ascii="Times New Roman" w:hAnsi="Times New Roman" w:cs="Times New Roman"/>
          <w:sz w:val="26"/>
          <w:szCs w:val="26"/>
        </w:rPr>
      </w:pPr>
      <w:r w:rsidRPr="00B8706C">
        <w:rPr>
          <w:rFonts w:ascii="Times New Roman" w:hAnsi="Times New Roman" w:cs="Times New Roman"/>
          <w:noProof/>
          <w:sz w:val="26"/>
          <w:szCs w:val="26"/>
          <w:lang w:val="en-US"/>
        </w:rPr>
        <mc:AlternateContent>
          <mc:Choice Requires="wps">
            <w:drawing>
              <wp:anchor distT="0" distB="0" distL="114300" distR="114300" simplePos="0" relativeHeight="251663360" behindDoc="0" locked="0" layoutInCell="1" allowOverlap="1" wp14:anchorId="11C24C0F" wp14:editId="6D8EFBCD">
                <wp:simplePos x="0" y="0"/>
                <wp:positionH relativeFrom="column">
                  <wp:posOffset>5575300</wp:posOffset>
                </wp:positionH>
                <wp:positionV relativeFrom="paragraph">
                  <wp:posOffset>-126365</wp:posOffset>
                </wp:positionV>
                <wp:extent cx="838200" cy="30480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04800"/>
                        </a:xfrm>
                        <a:prstGeom prst="rect">
                          <a:avLst/>
                        </a:prstGeom>
                        <a:noFill/>
                        <a:ln w="9525">
                          <a:solidFill>
                            <a:srgbClr val="000000"/>
                          </a:solidFill>
                          <a:miter lim="800000"/>
                          <a:headEnd/>
                          <a:tailEnd/>
                        </a:ln>
                      </wps:spPr>
                      <wps:txbx>
                        <w:txbxContent>
                          <w:p w14:paraId="5E2D8DFB" w14:textId="77777777" w:rsidR="00A67D53" w:rsidRPr="009E41D9" w:rsidRDefault="00A67D53" w:rsidP="00F6428C">
                            <w:pPr>
                              <w:jc w:val="center"/>
                              <w:rPr>
                                <w:rFonts w:ascii="Times New Roman" w:hAnsi="Times New Roman" w:cs="Times New Roman"/>
                                <w:lang w:val="vi-VN"/>
                              </w:rPr>
                            </w:pPr>
                            <w:r w:rsidRPr="009E41D9">
                              <w:rPr>
                                <w:rFonts w:ascii="Times New Roman" w:hAnsi="Times New Roman" w:cs="Times New Roman"/>
                              </w:rPr>
                              <w:t xml:space="preserve">BM 02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24C0F" id="Rectangle 13" o:spid="_x0000_s1027" style="position:absolute;margin-left:439pt;margin-top:-9.95pt;width:66pt;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" filled="f">
                <v:textbox>
                  <w:txbxContent>
                    <w:p w14:paraId="5E2D8DFB" w14:textId="77777777" w:rsidR="00A67D53" w:rsidRPr="009E41D9" w:rsidRDefault="00A67D53" w:rsidP="00F6428C">
                      <w:pPr>
                        <w:jc w:val="center"/>
                        <w:rPr>
                          <w:rFonts w:ascii="Times New Roman" w:hAnsi="Times New Roman" w:cs="Times New Roman"/>
                          <w:lang w:val="vi-VN"/>
                        </w:rPr>
                      </w:pPr>
                      <w:r w:rsidRPr="009E41D9">
                        <w:rPr>
                          <w:rFonts w:ascii="Times New Roman" w:hAnsi="Times New Roman" w:cs="Times New Roman"/>
                        </w:rPr>
                        <w:t xml:space="preserve">BM 02 </w:t>
                      </w:r>
                    </w:p>
                  </w:txbxContent>
                </v:textbox>
              </v:rect>
            </w:pict>
          </mc:Fallback>
        </mc:AlternateContent>
      </w:r>
    </w:p>
    <w:p w14:paraId="0425D640" w14:textId="77777777" w:rsidR="00F6428C" w:rsidRPr="00B8706C" w:rsidRDefault="00F6428C" w:rsidP="00F6428C">
      <w:pPr>
        <w:tabs>
          <w:tab w:val="left" w:pos="540"/>
        </w:tabs>
        <w:rPr>
          <w:rFonts w:ascii="Times New Roman" w:hAnsi="Times New Roman" w:cs="Times New Roman"/>
          <w:sz w:val="26"/>
          <w:szCs w:val="26"/>
          <w:lang w:val="vi-VN"/>
        </w:rPr>
      </w:pPr>
    </w:p>
    <w:tbl>
      <w:tblPr>
        <w:tblW w:w="10622" w:type="dxa"/>
        <w:jc w:val="center"/>
        <w:tblLook w:val="0000" w:firstRow="0" w:lastRow="0" w:firstColumn="0" w:lastColumn="0" w:noHBand="0" w:noVBand="0"/>
      </w:tblPr>
      <w:tblGrid>
        <w:gridCol w:w="4971"/>
        <w:gridCol w:w="5651"/>
      </w:tblGrid>
      <w:tr w:rsidR="00536845" w:rsidRPr="00B8706C" w14:paraId="65C73497" w14:textId="77777777" w:rsidTr="00A81766">
        <w:trPr>
          <w:trHeight w:val="308"/>
          <w:jc w:val="center"/>
        </w:trPr>
        <w:tc>
          <w:tcPr>
            <w:tcW w:w="4971" w:type="dxa"/>
          </w:tcPr>
          <w:p w14:paraId="3A990E6C" w14:textId="77777777" w:rsidR="00F6428C" w:rsidRPr="00B8706C" w:rsidRDefault="00F6428C" w:rsidP="00A81766">
            <w:pPr>
              <w:keepNext/>
              <w:spacing w:before="120"/>
              <w:jc w:val="center"/>
              <w:outlineLvl w:val="5"/>
              <w:rPr>
                <w:rFonts w:ascii="Times New Roman" w:hAnsi="Times New Roman" w:cs="Times New Roman"/>
                <w:bCs/>
                <w:sz w:val="26"/>
                <w:szCs w:val="26"/>
                <w:lang w:val="vi-VN"/>
              </w:rPr>
            </w:pPr>
            <w:r w:rsidRPr="00B8706C">
              <w:rPr>
                <w:rFonts w:ascii="Times New Roman" w:hAnsi="Times New Roman" w:cs="Times New Roman"/>
                <w:bCs/>
                <w:sz w:val="26"/>
                <w:szCs w:val="26"/>
                <w:lang w:val="vi-VN"/>
              </w:rPr>
              <w:t>SỞ KHOA HỌC VÀ CÔNG NGHỆ</w:t>
            </w:r>
          </w:p>
          <w:p w14:paraId="1CCB0F6A" w14:textId="77777777" w:rsidR="00F6428C" w:rsidRPr="00B8706C" w:rsidRDefault="00F6428C" w:rsidP="00A81766">
            <w:pPr>
              <w:keepNext/>
              <w:jc w:val="center"/>
              <w:outlineLvl w:val="5"/>
              <w:rPr>
                <w:rFonts w:ascii="Times New Roman" w:hAnsi="Times New Roman" w:cs="Times New Roman"/>
                <w:b/>
                <w:bCs/>
                <w:sz w:val="26"/>
                <w:szCs w:val="26"/>
                <w:lang w:val="vi-VN"/>
              </w:rPr>
            </w:pPr>
            <w:r w:rsidRPr="00B8706C">
              <w:rPr>
                <w:rFonts w:ascii="Times New Roman" w:hAnsi="Times New Roman" w:cs="Times New Roman"/>
                <w:b/>
                <w:bCs/>
                <w:sz w:val="26"/>
                <w:szCs w:val="26"/>
                <w:lang w:val="vi-VN"/>
              </w:rPr>
              <w:t xml:space="preserve">BỘ PHẬN </w:t>
            </w:r>
            <w:r w:rsidRPr="00B8706C">
              <w:rPr>
                <w:rFonts w:ascii="Times New Roman" w:hAnsi="Times New Roman" w:cs="Times New Roman"/>
                <w:b/>
                <w:bCs/>
                <w:sz w:val="26"/>
                <w:szCs w:val="26"/>
                <w:lang w:val="en-US"/>
              </w:rPr>
              <w:t>MỘT CỬA</w:t>
            </w:r>
            <w:r w:rsidRPr="00B8706C">
              <w:rPr>
                <w:rFonts w:ascii="Times New Roman" w:hAnsi="Times New Roman" w:cs="Times New Roman"/>
                <w:b/>
                <w:bCs/>
                <w:sz w:val="26"/>
                <w:szCs w:val="26"/>
                <w:lang w:val="vi-VN"/>
              </w:rPr>
              <w:t xml:space="preserve"> </w:t>
            </w:r>
          </w:p>
        </w:tc>
        <w:tc>
          <w:tcPr>
            <w:tcW w:w="5651" w:type="dxa"/>
          </w:tcPr>
          <w:p w14:paraId="351B289B" w14:textId="77777777" w:rsidR="00F6428C" w:rsidRPr="00B8706C" w:rsidRDefault="00F6428C" w:rsidP="00A81766">
            <w:pPr>
              <w:keepNext/>
              <w:spacing w:before="120"/>
              <w:jc w:val="center"/>
              <w:outlineLvl w:val="4"/>
              <w:rPr>
                <w:rFonts w:ascii="Times New Roman" w:hAnsi="Times New Roman" w:cs="Times New Roman"/>
                <w:b/>
                <w:sz w:val="26"/>
                <w:szCs w:val="26"/>
                <w:lang w:val="vi-VN"/>
              </w:rPr>
            </w:pPr>
            <w:r w:rsidRPr="00B8706C">
              <w:rPr>
                <w:rFonts w:ascii="Times New Roman" w:hAnsi="Times New Roman" w:cs="Times New Roman"/>
                <w:b/>
                <w:sz w:val="26"/>
                <w:szCs w:val="26"/>
                <w:lang w:val="vi-VN"/>
              </w:rPr>
              <w:t>CỘNG HÒA XÃ HỘI CHỦ NGHĨA VIỆT NAM</w:t>
            </w:r>
          </w:p>
          <w:p w14:paraId="6DF186A4" w14:textId="77777777" w:rsidR="00F6428C" w:rsidRPr="00B8706C" w:rsidRDefault="00F6428C" w:rsidP="00A81766">
            <w:pPr>
              <w:keepNext/>
              <w:jc w:val="center"/>
              <w:outlineLvl w:val="4"/>
              <w:rPr>
                <w:rFonts w:ascii="Times New Roman" w:hAnsi="Times New Roman" w:cs="Times New Roman"/>
                <w:b/>
                <w:sz w:val="26"/>
                <w:szCs w:val="26"/>
              </w:rPr>
            </w:pPr>
            <w:proofErr w:type="spellStart"/>
            <w:r w:rsidRPr="00B8706C">
              <w:rPr>
                <w:rFonts w:ascii="Times New Roman" w:hAnsi="Times New Roman" w:cs="Times New Roman"/>
                <w:b/>
                <w:bCs/>
                <w:sz w:val="26"/>
                <w:szCs w:val="26"/>
              </w:rPr>
              <w:t>Độc</w:t>
            </w:r>
            <w:proofErr w:type="spellEnd"/>
            <w:r w:rsidRPr="00B8706C">
              <w:rPr>
                <w:rFonts w:ascii="Times New Roman" w:hAnsi="Times New Roman" w:cs="Times New Roman"/>
                <w:b/>
                <w:bCs/>
                <w:sz w:val="26"/>
                <w:szCs w:val="26"/>
              </w:rPr>
              <w:t xml:space="preserve"> </w:t>
            </w:r>
            <w:proofErr w:type="spellStart"/>
            <w:r w:rsidRPr="00B8706C">
              <w:rPr>
                <w:rFonts w:ascii="Times New Roman" w:hAnsi="Times New Roman" w:cs="Times New Roman"/>
                <w:b/>
                <w:bCs/>
                <w:sz w:val="26"/>
                <w:szCs w:val="26"/>
              </w:rPr>
              <w:t>lập</w:t>
            </w:r>
            <w:proofErr w:type="spellEnd"/>
            <w:r w:rsidRPr="00B8706C">
              <w:rPr>
                <w:rFonts w:ascii="Times New Roman" w:hAnsi="Times New Roman" w:cs="Times New Roman"/>
                <w:b/>
                <w:bCs/>
                <w:sz w:val="26"/>
                <w:szCs w:val="26"/>
              </w:rPr>
              <w:t xml:space="preserve"> - </w:t>
            </w:r>
            <w:proofErr w:type="spellStart"/>
            <w:r w:rsidRPr="00B8706C">
              <w:rPr>
                <w:rFonts w:ascii="Times New Roman" w:hAnsi="Times New Roman" w:cs="Times New Roman"/>
                <w:b/>
                <w:bCs/>
                <w:sz w:val="26"/>
                <w:szCs w:val="26"/>
              </w:rPr>
              <w:t>Tự</w:t>
            </w:r>
            <w:proofErr w:type="spellEnd"/>
            <w:r w:rsidRPr="00B8706C">
              <w:rPr>
                <w:rFonts w:ascii="Times New Roman" w:hAnsi="Times New Roman" w:cs="Times New Roman"/>
                <w:b/>
                <w:bCs/>
                <w:sz w:val="26"/>
                <w:szCs w:val="26"/>
              </w:rPr>
              <w:t xml:space="preserve"> do - </w:t>
            </w:r>
            <w:proofErr w:type="spellStart"/>
            <w:r w:rsidRPr="00B8706C">
              <w:rPr>
                <w:rFonts w:ascii="Times New Roman" w:hAnsi="Times New Roman" w:cs="Times New Roman"/>
                <w:b/>
                <w:bCs/>
                <w:sz w:val="26"/>
                <w:szCs w:val="26"/>
              </w:rPr>
              <w:t>Hạnh</w:t>
            </w:r>
            <w:proofErr w:type="spellEnd"/>
            <w:r w:rsidRPr="00B8706C">
              <w:rPr>
                <w:rFonts w:ascii="Times New Roman" w:hAnsi="Times New Roman" w:cs="Times New Roman"/>
                <w:b/>
                <w:bCs/>
                <w:sz w:val="26"/>
                <w:szCs w:val="26"/>
              </w:rPr>
              <w:t xml:space="preserve"> phúc</w:t>
            </w:r>
          </w:p>
        </w:tc>
      </w:tr>
      <w:tr w:rsidR="00536845" w:rsidRPr="00B8706C" w14:paraId="401D0AB6" w14:textId="77777777" w:rsidTr="00A81766">
        <w:trPr>
          <w:trHeight w:val="88"/>
          <w:jc w:val="center"/>
        </w:trPr>
        <w:tc>
          <w:tcPr>
            <w:tcW w:w="4971" w:type="dxa"/>
          </w:tcPr>
          <w:p w14:paraId="26397E2B" w14:textId="120CEF39" w:rsidR="00F6428C" w:rsidRPr="00B8706C" w:rsidRDefault="00F6428C" w:rsidP="00A81766">
            <w:pPr>
              <w:keepNext/>
              <w:jc w:val="center"/>
              <w:outlineLvl w:val="3"/>
              <w:rPr>
                <w:rFonts w:ascii="Times New Roman" w:hAnsi="Times New Roman" w:cs="Times New Roman"/>
                <w:b/>
                <w:bCs/>
                <w:sz w:val="26"/>
                <w:szCs w:val="26"/>
              </w:rPr>
            </w:pPr>
            <w:r w:rsidRPr="00B8706C">
              <w:rPr>
                <w:rFonts w:ascii="Times New Roman" w:hAnsi="Times New Roman" w:cs="Times New Roman"/>
                <w:noProof/>
                <w:sz w:val="26"/>
                <w:szCs w:val="26"/>
                <w:lang w:val="en-US"/>
              </w:rPr>
              <mc:AlternateContent>
                <mc:Choice Requires="wps">
                  <w:drawing>
                    <wp:anchor distT="4294967214" distB="4294967214" distL="114300" distR="114300" simplePos="0" relativeHeight="251665408" behindDoc="0" locked="0" layoutInCell="1" allowOverlap="1" wp14:anchorId="65EC8662" wp14:editId="75F34E3A">
                      <wp:simplePos x="0" y="0"/>
                      <wp:positionH relativeFrom="column">
                        <wp:posOffset>948690</wp:posOffset>
                      </wp:positionH>
                      <wp:positionV relativeFrom="paragraph">
                        <wp:posOffset>76199</wp:posOffset>
                      </wp:positionV>
                      <wp:extent cx="919480" cy="0"/>
                      <wp:effectExtent l="0" t="0" r="33020" b="1905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948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2CB5365" id="Straight Connector 12" o:spid="_x0000_s1026" style="position:absolute;z-index:251665408;visibility:visible;mso-wrap-style:square;mso-width-percent:0;mso-height-percent:0;mso-wrap-distance-left:9pt;mso-wrap-distance-top:-.00228mm;mso-wrap-distance-right:9pt;mso-wrap-distance-bottom:-.00228mm;mso-position-horizontal:absolute;mso-position-horizontal-relative:text;mso-position-vertical:absolute;mso-position-vertical-relative:text;mso-width-percent:0;mso-height-percent:0;mso-width-relative:page;mso-height-relative:page" from="74.7pt,6pt" to="147.1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"/>
                  </w:pict>
                </mc:Fallback>
              </mc:AlternateContent>
            </w:r>
          </w:p>
        </w:tc>
        <w:tc>
          <w:tcPr>
            <w:tcW w:w="5651" w:type="dxa"/>
          </w:tcPr>
          <w:p w14:paraId="06A9EE06" w14:textId="71721E87" w:rsidR="00F6428C" w:rsidRPr="00B8706C" w:rsidRDefault="00F6428C" w:rsidP="00A81766">
            <w:pPr>
              <w:keepNext/>
              <w:jc w:val="center"/>
              <w:outlineLvl w:val="2"/>
              <w:rPr>
                <w:rFonts w:ascii="Times New Roman" w:hAnsi="Times New Roman" w:cs="Times New Roman"/>
                <w:b/>
                <w:sz w:val="26"/>
                <w:szCs w:val="26"/>
              </w:rPr>
            </w:pPr>
            <w:r w:rsidRPr="00B8706C">
              <w:rPr>
                <w:rFonts w:ascii="Times New Roman" w:hAnsi="Times New Roman" w:cs="Times New Roman"/>
                <w:noProof/>
                <w:sz w:val="26"/>
                <w:szCs w:val="26"/>
                <w:lang w:val="en-US"/>
              </w:rPr>
              <mc:AlternateContent>
                <mc:Choice Requires="wps">
                  <w:drawing>
                    <wp:anchor distT="4294967214" distB="4294967214" distL="114300" distR="114300" simplePos="0" relativeHeight="251664384" behindDoc="0" locked="0" layoutInCell="1" allowOverlap="1" wp14:anchorId="3DEC3A83" wp14:editId="47465D32">
                      <wp:simplePos x="0" y="0"/>
                      <wp:positionH relativeFrom="column">
                        <wp:posOffset>911860</wp:posOffset>
                      </wp:positionH>
                      <wp:positionV relativeFrom="paragraph">
                        <wp:posOffset>55879</wp:posOffset>
                      </wp:positionV>
                      <wp:extent cx="1828800" cy="0"/>
                      <wp:effectExtent l="0" t="0" r="19050"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350B258" id="Straight Connector 11" o:spid="_x0000_s1026" style="position:absolute;flip:y;z-index:251664384;visibility:visible;mso-wrap-style:square;mso-width-percent:0;mso-height-percent:0;mso-wrap-distance-left:9pt;mso-wrap-distance-top:-.00228mm;mso-wrap-distance-right:9pt;mso-wrap-distance-bottom:-.00228mm;mso-position-horizontal:absolute;mso-position-horizontal-relative:text;mso-position-vertical:absolute;mso-position-vertical-relative:text;mso-width-percent:0;mso-height-percent:0;mso-width-relative:page;mso-height-relative:page" from="71.8pt,4.4pt" to="215.8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"/>
                  </w:pict>
                </mc:Fallback>
              </mc:AlternateContent>
            </w:r>
          </w:p>
        </w:tc>
      </w:tr>
      <w:tr w:rsidR="00F6428C" w:rsidRPr="00B8706C" w14:paraId="319593B6" w14:textId="77777777" w:rsidTr="00A81766">
        <w:trPr>
          <w:trHeight w:val="566"/>
          <w:jc w:val="center"/>
        </w:trPr>
        <w:tc>
          <w:tcPr>
            <w:tcW w:w="4971" w:type="dxa"/>
          </w:tcPr>
          <w:p w14:paraId="3530BA3D" w14:textId="77777777" w:rsidR="00F6428C" w:rsidRPr="00B8706C" w:rsidRDefault="00F6428C" w:rsidP="00A81766">
            <w:pPr>
              <w:tabs>
                <w:tab w:val="center" w:pos="2161"/>
              </w:tabs>
              <w:rPr>
                <w:rFonts w:ascii="Times New Roman" w:hAnsi="Times New Roman" w:cs="Times New Roman"/>
                <w:sz w:val="26"/>
                <w:szCs w:val="26"/>
              </w:rPr>
            </w:pPr>
          </w:p>
          <w:p w14:paraId="296592FF" w14:textId="77777777" w:rsidR="00F6428C" w:rsidRPr="00B8706C" w:rsidRDefault="00F6428C" w:rsidP="00A81766">
            <w:pPr>
              <w:tabs>
                <w:tab w:val="center" w:pos="2161"/>
              </w:tabs>
              <w:jc w:val="center"/>
              <w:rPr>
                <w:rFonts w:ascii="Times New Roman" w:hAnsi="Times New Roman" w:cs="Times New Roman"/>
                <w:sz w:val="26"/>
                <w:szCs w:val="26"/>
              </w:rPr>
            </w:pPr>
          </w:p>
        </w:tc>
        <w:tc>
          <w:tcPr>
            <w:tcW w:w="5651" w:type="dxa"/>
          </w:tcPr>
          <w:p w14:paraId="38C51C80" w14:textId="77777777" w:rsidR="00F6428C" w:rsidRPr="00B8706C" w:rsidRDefault="00F6428C" w:rsidP="00A81766">
            <w:pPr>
              <w:jc w:val="center"/>
              <w:rPr>
                <w:rFonts w:ascii="Times New Roman" w:hAnsi="Times New Roman" w:cs="Times New Roman"/>
                <w:sz w:val="26"/>
                <w:szCs w:val="26"/>
              </w:rPr>
            </w:pPr>
          </w:p>
          <w:p w14:paraId="7CE3287F" w14:textId="77777777" w:rsidR="00F6428C" w:rsidRPr="00B8706C" w:rsidRDefault="00F6428C" w:rsidP="00A81766">
            <w:pPr>
              <w:jc w:val="center"/>
              <w:rPr>
                <w:rFonts w:ascii="Times New Roman" w:hAnsi="Times New Roman" w:cs="Times New Roman"/>
                <w:i/>
                <w:sz w:val="26"/>
                <w:szCs w:val="26"/>
                <w:lang w:val="vi-VN"/>
              </w:rPr>
            </w:pPr>
            <w:proofErr w:type="spellStart"/>
            <w:r w:rsidRPr="00B8706C">
              <w:rPr>
                <w:rFonts w:ascii="Times New Roman" w:hAnsi="Times New Roman" w:cs="Times New Roman"/>
                <w:i/>
                <w:sz w:val="26"/>
                <w:szCs w:val="26"/>
              </w:rPr>
              <w:t>Thành</w:t>
            </w:r>
            <w:proofErr w:type="spellEnd"/>
            <w:r w:rsidRPr="00B8706C">
              <w:rPr>
                <w:rFonts w:ascii="Times New Roman" w:hAnsi="Times New Roman" w:cs="Times New Roman"/>
                <w:i/>
                <w:sz w:val="26"/>
                <w:szCs w:val="26"/>
              </w:rPr>
              <w:t xml:space="preserve"> </w:t>
            </w:r>
            <w:proofErr w:type="spellStart"/>
            <w:r w:rsidRPr="00B8706C">
              <w:rPr>
                <w:rFonts w:ascii="Times New Roman" w:hAnsi="Times New Roman" w:cs="Times New Roman"/>
                <w:i/>
                <w:sz w:val="26"/>
                <w:szCs w:val="26"/>
              </w:rPr>
              <w:t>phố</w:t>
            </w:r>
            <w:proofErr w:type="spellEnd"/>
            <w:r w:rsidRPr="00B8706C">
              <w:rPr>
                <w:rFonts w:ascii="Times New Roman" w:hAnsi="Times New Roman" w:cs="Times New Roman"/>
                <w:i/>
                <w:sz w:val="26"/>
                <w:szCs w:val="26"/>
              </w:rPr>
              <w:t xml:space="preserve"> </w:t>
            </w:r>
            <w:proofErr w:type="spellStart"/>
            <w:r w:rsidRPr="00B8706C">
              <w:rPr>
                <w:rFonts w:ascii="Times New Roman" w:hAnsi="Times New Roman" w:cs="Times New Roman"/>
                <w:i/>
                <w:sz w:val="26"/>
                <w:szCs w:val="26"/>
              </w:rPr>
              <w:t>Hồ</w:t>
            </w:r>
            <w:proofErr w:type="spellEnd"/>
            <w:r w:rsidRPr="00B8706C">
              <w:rPr>
                <w:rFonts w:ascii="Times New Roman" w:hAnsi="Times New Roman" w:cs="Times New Roman"/>
                <w:i/>
                <w:sz w:val="26"/>
                <w:szCs w:val="26"/>
              </w:rPr>
              <w:t xml:space="preserve"> </w:t>
            </w:r>
            <w:proofErr w:type="spellStart"/>
            <w:r w:rsidRPr="00B8706C">
              <w:rPr>
                <w:rFonts w:ascii="Times New Roman" w:hAnsi="Times New Roman" w:cs="Times New Roman"/>
                <w:i/>
                <w:sz w:val="26"/>
                <w:szCs w:val="26"/>
              </w:rPr>
              <w:t>Chí</w:t>
            </w:r>
            <w:proofErr w:type="spellEnd"/>
            <w:r w:rsidRPr="00B8706C">
              <w:rPr>
                <w:rFonts w:ascii="Times New Roman" w:hAnsi="Times New Roman" w:cs="Times New Roman"/>
                <w:i/>
                <w:sz w:val="26"/>
                <w:szCs w:val="26"/>
              </w:rPr>
              <w:t xml:space="preserve"> Minh, </w:t>
            </w:r>
            <w:proofErr w:type="spellStart"/>
            <w:r w:rsidRPr="00B8706C">
              <w:rPr>
                <w:rFonts w:ascii="Times New Roman" w:hAnsi="Times New Roman" w:cs="Times New Roman"/>
                <w:i/>
                <w:sz w:val="26"/>
                <w:szCs w:val="26"/>
              </w:rPr>
              <w:t>ngày</w:t>
            </w:r>
            <w:proofErr w:type="spellEnd"/>
            <w:r w:rsidRPr="00B8706C">
              <w:rPr>
                <w:rFonts w:ascii="Times New Roman" w:hAnsi="Times New Roman" w:cs="Times New Roman"/>
                <w:i/>
                <w:sz w:val="26"/>
                <w:szCs w:val="26"/>
              </w:rPr>
              <w:t xml:space="preserve">     </w:t>
            </w:r>
            <w:proofErr w:type="spellStart"/>
            <w:r w:rsidRPr="00B8706C">
              <w:rPr>
                <w:rFonts w:ascii="Times New Roman" w:hAnsi="Times New Roman" w:cs="Times New Roman"/>
                <w:i/>
                <w:sz w:val="26"/>
                <w:szCs w:val="26"/>
              </w:rPr>
              <w:t>tháng</w:t>
            </w:r>
            <w:proofErr w:type="spellEnd"/>
            <w:r w:rsidRPr="00B8706C">
              <w:rPr>
                <w:rFonts w:ascii="Times New Roman" w:hAnsi="Times New Roman" w:cs="Times New Roman"/>
                <w:i/>
                <w:sz w:val="26"/>
                <w:szCs w:val="26"/>
              </w:rPr>
              <w:t xml:space="preserve">     </w:t>
            </w:r>
            <w:proofErr w:type="spellStart"/>
            <w:r w:rsidRPr="00B8706C">
              <w:rPr>
                <w:rFonts w:ascii="Times New Roman" w:hAnsi="Times New Roman" w:cs="Times New Roman"/>
                <w:i/>
                <w:sz w:val="26"/>
                <w:szCs w:val="26"/>
              </w:rPr>
              <w:t>năm</w:t>
            </w:r>
            <w:proofErr w:type="spellEnd"/>
          </w:p>
        </w:tc>
      </w:tr>
    </w:tbl>
    <w:p w14:paraId="52508575" w14:textId="77777777" w:rsidR="00F6428C" w:rsidRPr="00B8706C" w:rsidRDefault="00F6428C" w:rsidP="00F6428C">
      <w:pPr>
        <w:tabs>
          <w:tab w:val="left" w:pos="540"/>
        </w:tabs>
        <w:rPr>
          <w:rFonts w:ascii="Times New Roman" w:hAnsi="Times New Roman" w:cs="Times New Roman"/>
          <w:sz w:val="26"/>
          <w:szCs w:val="26"/>
        </w:rPr>
      </w:pPr>
    </w:p>
    <w:p w14:paraId="761CB942" w14:textId="77777777" w:rsidR="00F6428C" w:rsidRPr="00B8706C" w:rsidRDefault="00F6428C" w:rsidP="00F6428C">
      <w:pPr>
        <w:tabs>
          <w:tab w:val="left" w:pos="900"/>
        </w:tabs>
        <w:spacing w:before="120" w:after="120"/>
        <w:ind w:firstLine="540"/>
        <w:jc w:val="center"/>
        <w:rPr>
          <w:rFonts w:ascii="Times New Roman" w:hAnsi="Times New Roman" w:cs="Times New Roman"/>
          <w:b/>
          <w:sz w:val="26"/>
          <w:szCs w:val="26"/>
        </w:rPr>
      </w:pPr>
      <w:r w:rsidRPr="00B8706C">
        <w:rPr>
          <w:rFonts w:ascii="Times New Roman" w:hAnsi="Times New Roman" w:cs="Times New Roman"/>
          <w:b/>
          <w:sz w:val="26"/>
          <w:szCs w:val="26"/>
        </w:rPr>
        <w:t>PHIẾU YÊU CẦU BỔ SUNG, HOÀN THIỆN HỒ SƠ</w:t>
      </w:r>
    </w:p>
    <w:p w14:paraId="46FC1E6C" w14:textId="77777777" w:rsidR="00F6428C" w:rsidRPr="00B8706C" w:rsidRDefault="00F6428C" w:rsidP="00F6428C">
      <w:pPr>
        <w:tabs>
          <w:tab w:val="left" w:pos="900"/>
        </w:tabs>
        <w:ind w:firstLine="540"/>
        <w:rPr>
          <w:rFonts w:ascii="Times New Roman" w:hAnsi="Times New Roman" w:cs="Times New Roman"/>
          <w:sz w:val="26"/>
          <w:szCs w:val="26"/>
        </w:rPr>
      </w:pPr>
    </w:p>
    <w:p w14:paraId="51280267" w14:textId="77777777" w:rsidR="00F6428C" w:rsidRPr="00B8706C" w:rsidRDefault="00F6428C" w:rsidP="00F6428C">
      <w:pPr>
        <w:tabs>
          <w:tab w:val="left" w:pos="900"/>
        </w:tabs>
        <w:spacing w:before="120"/>
        <w:ind w:firstLine="540"/>
        <w:rPr>
          <w:rFonts w:ascii="Times New Roman" w:hAnsi="Times New Roman" w:cs="Times New Roman"/>
          <w:sz w:val="26"/>
          <w:szCs w:val="26"/>
        </w:rPr>
      </w:pP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của</w:t>
      </w:r>
      <w:proofErr w:type="spellEnd"/>
      <w:r w:rsidRPr="00B8706C">
        <w:rPr>
          <w:rFonts w:ascii="Times New Roman" w:hAnsi="Times New Roman" w:cs="Times New Roman"/>
          <w:sz w:val="26"/>
          <w:szCs w:val="26"/>
        </w:rPr>
        <w:t>:</w:t>
      </w:r>
    </w:p>
    <w:p w14:paraId="06F11C36" w14:textId="77777777" w:rsidR="00F6428C" w:rsidRPr="00B8706C" w:rsidRDefault="00F6428C" w:rsidP="00F6428C">
      <w:pPr>
        <w:widowControl w:val="0"/>
        <w:shd w:val="clear" w:color="auto" w:fill="FFFFFF"/>
        <w:tabs>
          <w:tab w:val="left" w:pos="900"/>
          <w:tab w:val="left" w:leader="dot" w:pos="4458"/>
          <w:tab w:val="left" w:leader="dot" w:pos="4551"/>
          <w:tab w:val="left" w:leader="dot" w:pos="4848"/>
          <w:tab w:val="left" w:leader="dot" w:pos="5109"/>
        </w:tabs>
        <w:spacing w:before="120"/>
        <w:ind w:firstLine="540"/>
        <w:jc w:val="both"/>
        <w:rPr>
          <w:rFonts w:ascii="Times New Roman" w:hAnsi="Times New Roman" w:cs="Times New Roman"/>
          <w:sz w:val="26"/>
          <w:szCs w:val="26"/>
          <w:lang w:val="vi-VN"/>
        </w:rPr>
      </w:pPr>
      <w:proofErr w:type="spellStart"/>
      <w:r w:rsidRPr="00B8706C">
        <w:rPr>
          <w:rFonts w:ascii="Times New Roman" w:hAnsi="Times New Roman" w:cs="Times New Roman"/>
          <w:sz w:val="26"/>
          <w:szCs w:val="26"/>
        </w:rPr>
        <w:t>Nội</w:t>
      </w:r>
      <w:proofErr w:type="spellEnd"/>
      <w:r w:rsidRPr="00B8706C">
        <w:rPr>
          <w:rFonts w:ascii="Times New Roman" w:hAnsi="Times New Roman" w:cs="Times New Roman"/>
          <w:sz w:val="26"/>
          <w:szCs w:val="26"/>
        </w:rPr>
        <w:t xml:space="preserve"> dung </w:t>
      </w:r>
      <w:proofErr w:type="spellStart"/>
      <w:r w:rsidRPr="00B8706C">
        <w:rPr>
          <w:rFonts w:ascii="Times New Roman" w:hAnsi="Times New Roman" w:cs="Times New Roman"/>
          <w:sz w:val="26"/>
          <w:szCs w:val="26"/>
        </w:rPr>
        <w:t>yêu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cầu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giải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quyết</w:t>
      </w:r>
      <w:proofErr w:type="spellEnd"/>
      <w:r w:rsidRPr="00B8706C">
        <w:rPr>
          <w:rFonts w:ascii="Times New Roman" w:hAnsi="Times New Roman" w:cs="Times New Roman"/>
          <w:sz w:val="26"/>
          <w:szCs w:val="26"/>
        </w:rPr>
        <w:t xml:space="preserve">: </w:t>
      </w:r>
    </w:p>
    <w:p w14:paraId="6AD40195" w14:textId="77777777" w:rsidR="00F6428C" w:rsidRPr="00B8706C" w:rsidRDefault="00F6428C" w:rsidP="00F6428C">
      <w:pPr>
        <w:tabs>
          <w:tab w:val="left" w:pos="900"/>
        </w:tabs>
        <w:spacing w:before="120"/>
        <w:ind w:firstLine="540"/>
        <w:rPr>
          <w:rFonts w:ascii="Times New Roman" w:hAnsi="Times New Roman" w:cs="Times New Roman"/>
          <w:sz w:val="26"/>
          <w:szCs w:val="26"/>
        </w:rPr>
      </w:pPr>
      <w:proofErr w:type="spellStart"/>
      <w:r w:rsidRPr="00B8706C">
        <w:rPr>
          <w:rFonts w:ascii="Times New Roman" w:hAnsi="Times New Roman" w:cs="Times New Roman"/>
          <w:sz w:val="26"/>
          <w:szCs w:val="26"/>
        </w:rPr>
        <w:t>Địa</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chỉ</w:t>
      </w:r>
      <w:proofErr w:type="spellEnd"/>
      <w:r w:rsidRPr="00B8706C">
        <w:rPr>
          <w:rFonts w:ascii="Times New Roman" w:hAnsi="Times New Roman" w:cs="Times New Roman"/>
          <w:sz w:val="26"/>
          <w:szCs w:val="26"/>
        </w:rPr>
        <w:t>:</w:t>
      </w:r>
    </w:p>
    <w:p w14:paraId="624D9349" w14:textId="77777777" w:rsidR="00F6428C" w:rsidRPr="00B8706C" w:rsidRDefault="00F6428C" w:rsidP="00F6428C">
      <w:pPr>
        <w:tabs>
          <w:tab w:val="left" w:pos="900"/>
        </w:tabs>
        <w:spacing w:before="120"/>
        <w:ind w:firstLine="540"/>
        <w:rPr>
          <w:rFonts w:ascii="Times New Roman" w:hAnsi="Times New Roman" w:cs="Times New Roman"/>
          <w:sz w:val="26"/>
          <w:szCs w:val="26"/>
        </w:rPr>
      </w:pPr>
      <w:r w:rsidRPr="00B8706C">
        <w:rPr>
          <w:rFonts w:ascii="Times New Roman" w:hAnsi="Times New Roman" w:cs="Times New Roman"/>
          <w:sz w:val="26"/>
          <w:szCs w:val="26"/>
          <w:lang w:val="vi-VN"/>
        </w:rPr>
        <w:t>Đ</w:t>
      </w:r>
      <w:proofErr w:type="spellStart"/>
      <w:r w:rsidRPr="00B8706C">
        <w:rPr>
          <w:rFonts w:ascii="Times New Roman" w:hAnsi="Times New Roman" w:cs="Times New Roman"/>
          <w:sz w:val="26"/>
          <w:szCs w:val="26"/>
        </w:rPr>
        <w:t>iện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thoại</w:t>
      </w:r>
      <w:proofErr w:type="spellEnd"/>
      <w:r w:rsidRPr="00B8706C">
        <w:rPr>
          <w:rFonts w:ascii="Times New Roman" w:hAnsi="Times New Roman" w:cs="Times New Roman"/>
          <w:sz w:val="26"/>
          <w:szCs w:val="26"/>
        </w:rPr>
        <w:t>:</w:t>
      </w:r>
      <w:r w:rsidRPr="00B8706C">
        <w:rPr>
          <w:rFonts w:ascii="Times New Roman" w:hAnsi="Times New Roman" w:cs="Times New Roman"/>
          <w:sz w:val="26"/>
          <w:szCs w:val="26"/>
        </w:rPr>
        <w:tab/>
      </w:r>
      <w:r w:rsidRPr="00B8706C">
        <w:rPr>
          <w:rFonts w:ascii="Times New Roman" w:hAnsi="Times New Roman" w:cs="Times New Roman"/>
          <w:sz w:val="26"/>
          <w:szCs w:val="26"/>
        </w:rPr>
        <w:tab/>
      </w:r>
      <w:r w:rsidRPr="00B8706C">
        <w:rPr>
          <w:rFonts w:ascii="Times New Roman" w:hAnsi="Times New Roman" w:cs="Times New Roman"/>
          <w:sz w:val="26"/>
          <w:szCs w:val="26"/>
        </w:rPr>
        <w:tab/>
      </w:r>
      <w:r w:rsidRPr="00B8706C">
        <w:rPr>
          <w:rFonts w:ascii="Times New Roman" w:hAnsi="Times New Roman" w:cs="Times New Roman"/>
          <w:sz w:val="26"/>
          <w:szCs w:val="26"/>
        </w:rPr>
        <w:tab/>
      </w:r>
    </w:p>
    <w:p w14:paraId="55182F8F" w14:textId="77777777" w:rsidR="00F6428C" w:rsidRPr="00B8706C" w:rsidRDefault="00F6428C" w:rsidP="00F6428C">
      <w:pPr>
        <w:tabs>
          <w:tab w:val="left" w:pos="900"/>
        </w:tabs>
        <w:spacing w:before="120"/>
        <w:ind w:firstLine="540"/>
        <w:rPr>
          <w:rFonts w:ascii="Times New Roman" w:hAnsi="Times New Roman" w:cs="Times New Roman"/>
          <w:sz w:val="26"/>
          <w:szCs w:val="26"/>
        </w:rPr>
      </w:pPr>
      <w:r w:rsidRPr="00B8706C">
        <w:rPr>
          <w:rFonts w:ascii="Times New Roman" w:hAnsi="Times New Roman" w:cs="Times New Roman"/>
          <w:sz w:val="26"/>
          <w:szCs w:val="26"/>
        </w:rPr>
        <w:t>E-mail:</w:t>
      </w:r>
    </w:p>
    <w:p w14:paraId="1BE56B33" w14:textId="77777777" w:rsidR="00F6428C" w:rsidRPr="00B8706C" w:rsidRDefault="00F6428C" w:rsidP="00F6428C">
      <w:pPr>
        <w:tabs>
          <w:tab w:val="left" w:pos="900"/>
        </w:tabs>
        <w:spacing w:before="120"/>
        <w:ind w:firstLine="540"/>
        <w:rPr>
          <w:rFonts w:ascii="Times New Roman" w:hAnsi="Times New Roman" w:cs="Times New Roman"/>
          <w:sz w:val="26"/>
          <w:szCs w:val="26"/>
        </w:rPr>
      </w:pPr>
      <w:proofErr w:type="spellStart"/>
      <w:r w:rsidRPr="00B8706C">
        <w:rPr>
          <w:rFonts w:ascii="Times New Roman" w:hAnsi="Times New Roman" w:cs="Times New Roman"/>
          <w:sz w:val="26"/>
          <w:szCs w:val="26"/>
        </w:rPr>
        <w:t>Yêu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cầu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hoàn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thiện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hồ</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gồm</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những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nội</w:t>
      </w:r>
      <w:proofErr w:type="spellEnd"/>
      <w:r w:rsidRPr="00B8706C">
        <w:rPr>
          <w:rFonts w:ascii="Times New Roman" w:hAnsi="Times New Roman" w:cs="Times New Roman"/>
          <w:sz w:val="26"/>
          <w:szCs w:val="26"/>
        </w:rPr>
        <w:t xml:space="preserve"> dung </w:t>
      </w:r>
      <w:proofErr w:type="spellStart"/>
      <w:r w:rsidRPr="00B8706C">
        <w:rPr>
          <w:rFonts w:ascii="Times New Roman" w:hAnsi="Times New Roman" w:cs="Times New Roman"/>
          <w:sz w:val="26"/>
          <w:szCs w:val="26"/>
        </w:rPr>
        <w:t>sau</w:t>
      </w:r>
      <w:proofErr w:type="spellEnd"/>
      <w:r w:rsidRPr="00B8706C">
        <w:rPr>
          <w:rFonts w:ascii="Times New Roman" w:hAnsi="Times New Roman" w:cs="Times New Roman"/>
          <w:sz w:val="26"/>
          <w:szCs w:val="26"/>
        </w:rPr>
        <w:t>:</w:t>
      </w:r>
    </w:p>
    <w:p w14:paraId="4B4E4CBB" w14:textId="77777777" w:rsidR="00F6428C" w:rsidRPr="00B8706C" w:rsidRDefault="00F6428C" w:rsidP="00F6428C">
      <w:pPr>
        <w:tabs>
          <w:tab w:val="left" w:pos="900"/>
        </w:tabs>
        <w:spacing w:before="120"/>
        <w:ind w:firstLine="540"/>
        <w:rPr>
          <w:rFonts w:ascii="Times New Roman" w:hAnsi="Times New Roman" w:cs="Times New Roman"/>
          <w:sz w:val="26"/>
          <w:szCs w:val="26"/>
          <w:lang w:val="vi-VN"/>
        </w:rPr>
      </w:pPr>
      <w:r w:rsidRPr="00B8706C">
        <w:rPr>
          <w:rFonts w:ascii="Times New Roman" w:hAnsi="Times New Roman" w:cs="Times New Roman"/>
          <w:sz w:val="26"/>
          <w:szCs w:val="26"/>
          <w:lang w:val="vi-VN"/>
        </w:rPr>
        <w:t>-</w:t>
      </w:r>
    </w:p>
    <w:p w14:paraId="15E28D89" w14:textId="77777777" w:rsidR="00F6428C" w:rsidRPr="00B8706C" w:rsidRDefault="00F6428C" w:rsidP="00F6428C">
      <w:pPr>
        <w:tabs>
          <w:tab w:val="left" w:pos="900"/>
        </w:tabs>
        <w:spacing w:before="120"/>
        <w:ind w:firstLine="540"/>
        <w:rPr>
          <w:rFonts w:ascii="Times New Roman" w:hAnsi="Times New Roman" w:cs="Times New Roman"/>
          <w:sz w:val="26"/>
          <w:szCs w:val="26"/>
          <w:lang w:val="vi-VN"/>
        </w:rPr>
      </w:pPr>
      <w:r w:rsidRPr="00B8706C">
        <w:rPr>
          <w:rFonts w:ascii="Times New Roman" w:hAnsi="Times New Roman" w:cs="Times New Roman"/>
          <w:sz w:val="26"/>
          <w:szCs w:val="26"/>
          <w:lang w:val="vi-VN"/>
        </w:rPr>
        <w:t>-</w:t>
      </w:r>
    </w:p>
    <w:p w14:paraId="2F5C6DF4" w14:textId="77777777" w:rsidR="00F6428C" w:rsidRPr="00B8706C" w:rsidRDefault="00F6428C" w:rsidP="00F6428C">
      <w:pPr>
        <w:tabs>
          <w:tab w:val="left" w:pos="900"/>
        </w:tabs>
        <w:spacing w:before="120"/>
        <w:ind w:firstLine="540"/>
        <w:rPr>
          <w:rFonts w:ascii="Times New Roman" w:hAnsi="Times New Roman" w:cs="Times New Roman"/>
          <w:sz w:val="26"/>
          <w:szCs w:val="26"/>
          <w:lang w:val="vi-VN"/>
        </w:rPr>
      </w:pPr>
      <w:r w:rsidRPr="00B8706C">
        <w:rPr>
          <w:rFonts w:ascii="Times New Roman" w:hAnsi="Times New Roman" w:cs="Times New Roman"/>
          <w:sz w:val="26"/>
          <w:szCs w:val="26"/>
          <w:lang w:val="vi-VN"/>
        </w:rPr>
        <w:t xml:space="preserve">- </w:t>
      </w:r>
    </w:p>
    <w:p w14:paraId="07F2F16D" w14:textId="77777777" w:rsidR="00F6428C" w:rsidRPr="00B8706C" w:rsidRDefault="00F6428C" w:rsidP="00F6428C">
      <w:pPr>
        <w:tabs>
          <w:tab w:val="left" w:pos="900"/>
        </w:tabs>
        <w:spacing w:before="120"/>
        <w:ind w:firstLine="540"/>
        <w:jc w:val="both"/>
        <w:rPr>
          <w:rFonts w:ascii="Times New Roman" w:hAnsi="Times New Roman" w:cs="Times New Roman"/>
          <w:sz w:val="26"/>
          <w:szCs w:val="26"/>
          <w:lang w:val="vi-VN"/>
        </w:rPr>
      </w:pPr>
      <w:r w:rsidRPr="00B8706C">
        <w:rPr>
          <w:rFonts w:ascii="Times New Roman" w:hAnsi="Times New Roman" w:cs="Times New Roman"/>
          <w:sz w:val="26"/>
          <w:szCs w:val="26"/>
          <w:lang w:val="vi-VN"/>
        </w:rPr>
        <w:t>Trong quá trình hoàn thiện hồ sơ nếu có vướng mắc, ông/bà liên hệ với Bộ phận Một cửa thuộc Sở Khoa học và Công nghệ để được hướng dẫn./.</w:t>
      </w:r>
    </w:p>
    <w:p w14:paraId="0E249687" w14:textId="77777777" w:rsidR="00F6428C" w:rsidRPr="00B8706C" w:rsidRDefault="00F6428C" w:rsidP="00F6428C">
      <w:pPr>
        <w:tabs>
          <w:tab w:val="left" w:pos="900"/>
        </w:tabs>
        <w:ind w:firstLine="540"/>
        <w:rPr>
          <w:rFonts w:ascii="Times New Roman" w:hAnsi="Times New Roman" w:cs="Times New Roman"/>
          <w:sz w:val="26"/>
          <w:szCs w:val="26"/>
          <w:lang w:val="vi-VN"/>
        </w:rPr>
      </w:pPr>
    </w:p>
    <w:tbl>
      <w:tblPr>
        <w:tblW w:w="0" w:type="auto"/>
        <w:jc w:val="center"/>
        <w:tblLook w:val="04A0" w:firstRow="1" w:lastRow="0" w:firstColumn="1" w:lastColumn="0" w:noHBand="0" w:noVBand="1"/>
      </w:tblPr>
      <w:tblGrid>
        <w:gridCol w:w="4675"/>
        <w:gridCol w:w="4682"/>
      </w:tblGrid>
      <w:tr w:rsidR="00F6428C" w:rsidRPr="00B8706C" w14:paraId="2039856D" w14:textId="77777777" w:rsidTr="00A81766">
        <w:trPr>
          <w:jc w:val="center"/>
        </w:trPr>
        <w:tc>
          <w:tcPr>
            <w:tcW w:w="4698" w:type="dxa"/>
            <w:shd w:val="clear" w:color="auto" w:fill="auto"/>
          </w:tcPr>
          <w:p w14:paraId="2CAF67CD" w14:textId="77777777" w:rsidR="00F6428C" w:rsidRPr="00B8706C" w:rsidRDefault="00F6428C" w:rsidP="00A81766">
            <w:pPr>
              <w:tabs>
                <w:tab w:val="left" w:pos="900"/>
              </w:tabs>
              <w:ind w:firstLine="540"/>
              <w:rPr>
                <w:rFonts w:ascii="Times New Roman" w:hAnsi="Times New Roman" w:cs="Times New Roman"/>
                <w:sz w:val="26"/>
                <w:szCs w:val="26"/>
                <w:lang w:val="vi-VN"/>
              </w:rPr>
            </w:pPr>
          </w:p>
        </w:tc>
        <w:tc>
          <w:tcPr>
            <w:tcW w:w="4698" w:type="dxa"/>
            <w:shd w:val="clear" w:color="auto" w:fill="auto"/>
          </w:tcPr>
          <w:p w14:paraId="602DE422" w14:textId="77777777" w:rsidR="00F6428C" w:rsidRPr="00B8706C" w:rsidRDefault="00F6428C" w:rsidP="00A81766">
            <w:pPr>
              <w:tabs>
                <w:tab w:val="left" w:pos="900"/>
              </w:tabs>
              <w:ind w:firstLine="540"/>
              <w:jc w:val="center"/>
              <w:rPr>
                <w:rFonts w:ascii="Times New Roman" w:hAnsi="Times New Roman" w:cs="Times New Roman"/>
                <w:b/>
                <w:sz w:val="26"/>
                <w:szCs w:val="26"/>
                <w:lang w:val="vi-VN"/>
              </w:rPr>
            </w:pPr>
            <w:r w:rsidRPr="00B8706C">
              <w:rPr>
                <w:rFonts w:ascii="Times New Roman" w:hAnsi="Times New Roman" w:cs="Times New Roman"/>
                <w:b/>
                <w:sz w:val="26"/>
                <w:szCs w:val="26"/>
                <w:lang w:val="vi-VN"/>
              </w:rPr>
              <w:t>NGƯỜI HƯỚNG DẪN</w:t>
            </w:r>
          </w:p>
          <w:p w14:paraId="5B95E330" w14:textId="77777777" w:rsidR="00F6428C" w:rsidRPr="00B8706C" w:rsidRDefault="00F6428C" w:rsidP="00A81766">
            <w:pPr>
              <w:tabs>
                <w:tab w:val="left" w:pos="900"/>
              </w:tabs>
              <w:ind w:firstLine="540"/>
              <w:jc w:val="center"/>
              <w:rPr>
                <w:rFonts w:ascii="Times New Roman" w:hAnsi="Times New Roman" w:cs="Times New Roman"/>
                <w:i/>
                <w:sz w:val="26"/>
                <w:szCs w:val="26"/>
                <w:lang w:val="vi-VN"/>
              </w:rPr>
            </w:pPr>
            <w:r w:rsidRPr="00B8706C">
              <w:rPr>
                <w:rFonts w:ascii="Times New Roman" w:hAnsi="Times New Roman" w:cs="Times New Roman"/>
                <w:i/>
                <w:sz w:val="26"/>
                <w:szCs w:val="26"/>
                <w:lang w:val="vi-VN"/>
              </w:rPr>
              <w:t>(Ký và ghi rõ họ tên)</w:t>
            </w:r>
          </w:p>
        </w:tc>
      </w:tr>
    </w:tbl>
    <w:p w14:paraId="59C06A08" w14:textId="77777777" w:rsidR="00F6428C" w:rsidRPr="00B8706C" w:rsidRDefault="00F6428C" w:rsidP="00F6428C">
      <w:pPr>
        <w:tabs>
          <w:tab w:val="left" w:pos="540"/>
        </w:tabs>
        <w:rPr>
          <w:rFonts w:ascii="Times New Roman" w:hAnsi="Times New Roman" w:cs="Times New Roman"/>
          <w:sz w:val="26"/>
          <w:szCs w:val="26"/>
          <w:lang w:val="vi-VN"/>
        </w:rPr>
      </w:pPr>
    </w:p>
    <w:p w14:paraId="45B0A107" w14:textId="77777777" w:rsidR="00F6428C" w:rsidRPr="00B8706C" w:rsidRDefault="00F6428C" w:rsidP="00F6428C">
      <w:pPr>
        <w:tabs>
          <w:tab w:val="left" w:pos="540"/>
        </w:tabs>
        <w:rPr>
          <w:rFonts w:ascii="Times New Roman" w:hAnsi="Times New Roman" w:cs="Times New Roman"/>
          <w:sz w:val="26"/>
          <w:szCs w:val="26"/>
          <w:lang w:val="vi-VN"/>
        </w:rPr>
      </w:pPr>
    </w:p>
    <w:p w14:paraId="241E6781" w14:textId="77777777" w:rsidR="00F6428C" w:rsidRPr="00B8706C" w:rsidRDefault="00F6428C" w:rsidP="00F6428C">
      <w:pPr>
        <w:tabs>
          <w:tab w:val="left" w:pos="540"/>
        </w:tabs>
        <w:rPr>
          <w:rFonts w:ascii="Times New Roman" w:hAnsi="Times New Roman" w:cs="Times New Roman"/>
          <w:sz w:val="26"/>
          <w:szCs w:val="26"/>
          <w:lang w:val="vi-VN"/>
        </w:rPr>
      </w:pPr>
    </w:p>
    <w:p w14:paraId="3D759129" w14:textId="77777777" w:rsidR="00F6428C" w:rsidRPr="00B8706C" w:rsidRDefault="00F6428C" w:rsidP="00F6428C">
      <w:pPr>
        <w:tabs>
          <w:tab w:val="left" w:pos="540"/>
        </w:tabs>
        <w:rPr>
          <w:rFonts w:ascii="Times New Roman" w:hAnsi="Times New Roman" w:cs="Times New Roman"/>
          <w:sz w:val="26"/>
          <w:szCs w:val="26"/>
          <w:lang w:val="vi-VN"/>
        </w:rPr>
      </w:pPr>
    </w:p>
    <w:p w14:paraId="624EAECE" w14:textId="77777777" w:rsidR="00F6428C" w:rsidRPr="00B8706C" w:rsidRDefault="00F6428C" w:rsidP="00F6428C">
      <w:pPr>
        <w:tabs>
          <w:tab w:val="left" w:pos="540"/>
        </w:tabs>
        <w:rPr>
          <w:rFonts w:ascii="Times New Roman" w:hAnsi="Times New Roman" w:cs="Times New Roman"/>
          <w:sz w:val="26"/>
          <w:szCs w:val="26"/>
        </w:rPr>
      </w:pPr>
    </w:p>
    <w:p w14:paraId="7F94F7AA" w14:textId="77777777" w:rsidR="00F6428C" w:rsidRPr="00B8706C" w:rsidRDefault="00F6428C" w:rsidP="00F6428C">
      <w:pPr>
        <w:tabs>
          <w:tab w:val="left" w:pos="540"/>
        </w:tabs>
        <w:rPr>
          <w:rFonts w:ascii="Times New Roman" w:hAnsi="Times New Roman" w:cs="Times New Roman"/>
          <w:sz w:val="26"/>
          <w:szCs w:val="26"/>
        </w:rPr>
      </w:pPr>
    </w:p>
    <w:p w14:paraId="10EE2501" w14:textId="77777777" w:rsidR="00F6428C" w:rsidRPr="00B8706C" w:rsidRDefault="00F6428C" w:rsidP="00F6428C">
      <w:pPr>
        <w:tabs>
          <w:tab w:val="left" w:pos="540"/>
        </w:tabs>
        <w:rPr>
          <w:rFonts w:ascii="Times New Roman" w:hAnsi="Times New Roman" w:cs="Times New Roman"/>
          <w:sz w:val="26"/>
          <w:szCs w:val="26"/>
        </w:rPr>
      </w:pPr>
    </w:p>
    <w:p w14:paraId="1B0E4EBD" w14:textId="77777777" w:rsidR="00F6428C" w:rsidRPr="00B8706C" w:rsidRDefault="00F6428C" w:rsidP="00F6428C">
      <w:pPr>
        <w:tabs>
          <w:tab w:val="left" w:pos="540"/>
        </w:tabs>
        <w:rPr>
          <w:rFonts w:ascii="Times New Roman" w:hAnsi="Times New Roman" w:cs="Times New Roman"/>
          <w:sz w:val="26"/>
          <w:szCs w:val="26"/>
        </w:rPr>
      </w:pPr>
    </w:p>
    <w:p w14:paraId="0EEF650E" w14:textId="77777777" w:rsidR="00F6428C" w:rsidRPr="00B8706C" w:rsidRDefault="00F6428C" w:rsidP="00F6428C">
      <w:pPr>
        <w:tabs>
          <w:tab w:val="left" w:pos="540"/>
        </w:tabs>
        <w:rPr>
          <w:rFonts w:ascii="Times New Roman" w:hAnsi="Times New Roman" w:cs="Times New Roman"/>
          <w:sz w:val="26"/>
          <w:szCs w:val="26"/>
        </w:rPr>
      </w:pPr>
    </w:p>
    <w:p w14:paraId="11048D00" w14:textId="77777777" w:rsidR="00F6428C" w:rsidRPr="00B8706C" w:rsidRDefault="00F6428C" w:rsidP="00F6428C">
      <w:pPr>
        <w:tabs>
          <w:tab w:val="left" w:pos="540"/>
        </w:tabs>
        <w:rPr>
          <w:rFonts w:ascii="Times New Roman" w:hAnsi="Times New Roman" w:cs="Times New Roman"/>
          <w:sz w:val="26"/>
          <w:szCs w:val="26"/>
        </w:rPr>
      </w:pPr>
    </w:p>
    <w:p w14:paraId="76A1F457" w14:textId="77777777" w:rsidR="00F6428C" w:rsidRPr="00B8706C" w:rsidRDefault="00F6428C" w:rsidP="00F6428C">
      <w:pPr>
        <w:tabs>
          <w:tab w:val="left" w:pos="540"/>
        </w:tabs>
        <w:rPr>
          <w:rFonts w:ascii="Times New Roman" w:hAnsi="Times New Roman" w:cs="Times New Roman"/>
          <w:sz w:val="26"/>
          <w:szCs w:val="26"/>
        </w:rPr>
      </w:pPr>
    </w:p>
    <w:p w14:paraId="3E27A86A" w14:textId="77777777" w:rsidR="00F6428C" w:rsidRPr="00B8706C" w:rsidRDefault="00F6428C" w:rsidP="00F6428C">
      <w:pPr>
        <w:tabs>
          <w:tab w:val="left" w:pos="540"/>
        </w:tabs>
        <w:rPr>
          <w:rFonts w:ascii="Times New Roman" w:hAnsi="Times New Roman" w:cs="Times New Roman"/>
          <w:sz w:val="26"/>
          <w:szCs w:val="26"/>
        </w:rPr>
      </w:pPr>
    </w:p>
    <w:p w14:paraId="1274B943" w14:textId="77777777" w:rsidR="00F6428C" w:rsidRPr="00B8706C" w:rsidRDefault="00F6428C" w:rsidP="00F6428C">
      <w:pPr>
        <w:tabs>
          <w:tab w:val="left" w:pos="540"/>
        </w:tabs>
        <w:rPr>
          <w:rFonts w:ascii="Times New Roman" w:hAnsi="Times New Roman" w:cs="Times New Roman"/>
          <w:sz w:val="26"/>
          <w:szCs w:val="26"/>
        </w:rPr>
        <w:sectPr w:rsidR="00F6428C" w:rsidRPr="00B8706C" w:rsidSect="00A81766">
          <w:pgSz w:w="11909" w:h="16834" w:code="9"/>
          <w:pgMar w:top="1134" w:right="1134" w:bottom="851" w:left="1418" w:header="289" w:footer="289" w:gutter="0"/>
          <w:cols w:space="720"/>
          <w:titlePg/>
          <w:docGrid w:linePitch="381"/>
        </w:sectPr>
      </w:pPr>
    </w:p>
    <w:tbl>
      <w:tblPr>
        <w:tblW w:w="5526" w:type="pct"/>
        <w:jc w:val="center"/>
        <w:tblCellMar>
          <w:left w:w="0" w:type="dxa"/>
          <w:right w:w="0" w:type="dxa"/>
        </w:tblCellMar>
        <w:tblLook w:val="04A0" w:firstRow="1" w:lastRow="0" w:firstColumn="1" w:lastColumn="0" w:noHBand="0" w:noVBand="1"/>
      </w:tblPr>
      <w:tblGrid>
        <w:gridCol w:w="4859"/>
        <w:gridCol w:w="5709"/>
      </w:tblGrid>
      <w:tr w:rsidR="00536845" w:rsidRPr="00B8706C" w14:paraId="5629FCA8" w14:textId="77777777" w:rsidTr="00A81766">
        <w:trPr>
          <w:trHeight w:val="556"/>
          <w:jc w:val="center"/>
        </w:trPr>
        <w:tc>
          <w:tcPr>
            <w:tcW w:w="2299" w:type="pct"/>
            <w:shd w:val="clear" w:color="auto" w:fill="auto"/>
            <w:tcMar>
              <w:top w:w="0" w:type="dxa"/>
              <w:left w:w="108" w:type="dxa"/>
              <w:bottom w:w="0" w:type="dxa"/>
              <w:right w:w="108" w:type="dxa"/>
            </w:tcMar>
          </w:tcPr>
          <w:p w14:paraId="22F3EF25" w14:textId="77777777" w:rsidR="00F6428C" w:rsidRPr="00B8706C" w:rsidRDefault="00F6428C" w:rsidP="00A81766">
            <w:pPr>
              <w:keepNext/>
              <w:spacing w:before="120"/>
              <w:outlineLvl w:val="5"/>
              <w:rPr>
                <w:rFonts w:ascii="Times New Roman" w:hAnsi="Times New Roman" w:cs="Times New Roman"/>
                <w:bCs/>
                <w:sz w:val="26"/>
                <w:szCs w:val="26"/>
                <w:lang w:val="vi-VN"/>
              </w:rPr>
            </w:pPr>
          </w:p>
          <w:p w14:paraId="032A33F0" w14:textId="77777777" w:rsidR="00F6428C" w:rsidRPr="00B8706C" w:rsidRDefault="00F6428C" w:rsidP="00A81766">
            <w:pPr>
              <w:keepNext/>
              <w:spacing w:before="120"/>
              <w:jc w:val="center"/>
              <w:outlineLvl w:val="5"/>
              <w:rPr>
                <w:rFonts w:ascii="Times New Roman" w:hAnsi="Times New Roman" w:cs="Times New Roman"/>
                <w:bCs/>
                <w:sz w:val="26"/>
                <w:szCs w:val="26"/>
                <w:lang w:val="vi-VN"/>
              </w:rPr>
            </w:pPr>
          </w:p>
          <w:p w14:paraId="05173B55" w14:textId="77777777" w:rsidR="00F6428C" w:rsidRPr="00B8706C" w:rsidRDefault="00F6428C" w:rsidP="00A81766">
            <w:pPr>
              <w:keepNext/>
              <w:spacing w:before="120"/>
              <w:jc w:val="center"/>
              <w:outlineLvl w:val="5"/>
              <w:rPr>
                <w:rFonts w:ascii="Times New Roman" w:hAnsi="Times New Roman" w:cs="Times New Roman"/>
                <w:bCs/>
                <w:sz w:val="26"/>
                <w:szCs w:val="26"/>
                <w:lang w:val="vi-VN"/>
              </w:rPr>
            </w:pPr>
            <w:r w:rsidRPr="00B8706C">
              <w:rPr>
                <w:rFonts w:ascii="Times New Roman" w:hAnsi="Times New Roman" w:cs="Times New Roman"/>
                <w:bCs/>
                <w:sz w:val="26"/>
                <w:szCs w:val="26"/>
                <w:lang w:val="vi-VN"/>
              </w:rPr>
              <w:t>SỞ KHOA HỌC VÀ CÔNG NGHỆ</w:t>
            </w:r>
          </w:p>
          <w:p w14:paraId="674BE7BF" w14:textId="77777777" w:rsidR="00F6428C" w:rsidRPr="00B8706C" w:rsidRDefault="00F6428C" w:rsidP="00A81766">
            <w:pPr>
              <w:keepNext/>
              <w:jc w:val="center"/>
              <w:outlineLvl w:val="5"/>
              <w:rPr>
                <w:rFonts w:ascii="Times New Roman" w:hAnsi="Times New Roman" w:cs="Times New Roman"/>
                <w:b/>
                <w:bCs/>
                <w:sz w:val="26"/>
                <w:szCs w:val="26"/>
                <w:lang w:val="vi-VN"/>
              </w:rPr>
            </w:pPr>
            <w:r w:rsidRPr="00B8706C">
              <w:rPr>
                <w:rFonts w:ascii="Times New Roman" w:hAnsi="Times New Roman" w:cs="Times New Roman"/>
                <w:b/>
                <w:bCs/>
                <w:sz w:val="26"/>
                <w:szCs w:val="26"/>
                <w:lang w:val="vi-VN"/>
              </w:rPr>
              <w:t xml:space="preserve">BỘ PHẬN </w:t>
            </w:r>
            <w:r w:rsidRPr="00B8706C">
              <w:rPr>
                <w:rFonts w:ascii="Times New Roman" w:hAnsi="Times New Roman" w:cs="Times New Roman"/>
                <w:b/>
                <w:bCs/>
                <w:sz w:val="26"/>
                <w:szCs w:val="26"/>
                <w:lang w:val="en-US"/>
              </w:rPr>
              <w:t>MỘT CỬA</w:t>
            </w:r>
          </w:p>
        </w:tc>
        <w:tc>
          <w:tcPr>
            <w:tcW w:w="2701" w:type="pct"/>
            <w:shd w:val="clear" w:color="auto" w:fill="auto"/>
            <w:tcMar>
              <w:top w:w="0" w:type="dxa"/>
              <w:left w:w="108" w:type="dxa"/>
              <w:bottom w:w="0" w:type="dxa"/>
              <w:right w:w="108" w:type="dxa"/>
            </w:tcMar>
          </w:tcPr>
          <w:p w14:paraId="6606803D" w14:textId="77777777" w:rsidR="00F6428C" w:rsidRPr="00B8706C" w:rsidRDefault="00F6428C" w:rsidP="00A81766">
            <w:pPr>
              <w:keepNext/>
              <w:spacing w:before="120"/>
              <w:jc w:val="center"/>
              <w:outlineLvl w:val="4"/>
              <w:rPr>
                <w:rFonts w:ascii="Times New Roman" w:hAnsi="Times New Roman" w:cs="Times New Roman"/>
                <w:b/>
                <w:sz w:val="26"/>
                <w:szCs w:val="26"/>
                <w:lang w:val="vi-VN"/>
              </w:rPr>
            </w:pPr>
          </w:p>
          <w:p w14:paraId="22728A5D" w14:textId="77777777" w:rsidR="00F6428C" w:rsidRPr="00B8706C" w:rsidRDefault="00F6428C" w:rsidP="00A81766">
            <w:pPr>
              <w:keepNext/>
              <w:spacing w:before="120"/>
              <w:outlineLvl w:val="4"/>
              <w:rPr>
                <w:rFonts w:ascii="Times New Roman" w:hAnsi="Times New Roman" w:cs="Times New Roman"/>
                <w:b/>
                <w:sz w:val="26"/>
                <w:szCs w:val="26"/>
                <w:lang w:val="vi-VN"/>
              </w:rPr>
            </w:pPr>
          </w:p>
          <w:p w14:paraId="1F32E256" w14:textId="77777777" w:rsidR="00F6428C" w:rsidRPr="00B8706C" w:rsidRDefault="00F6428C" w:rsidP="00A81766">
            <w:pPr>
              <w:keepNext/>
              <w:spacing w:before="120"/>
              <w:outlineLvl w:val="4"/>
              <w:rPr>
                <w:rFonts w:ascii="Times New Roman" w:hAnsi="Times New Roman" w:cs="Times New Roman"/>
                <w:b/>
                <w:sz w:val="26"/>
                <w:szCs w:val="26"/>
                <w:lang w:val="vi-VN"/>
              </w:rPr>
            </w:pPr>
            <w:r w:rsidRPr="00B8706C">
              <w:rPr>
                <w:rFonts w:ascii="Times New Roman" w:hAnsi="Times New Roman" w:cs="Times New Roman"/>
                <w:b/>
                <w:sz w:val="26"/>
                <w:szCs w:val="26"/>
                <w:lang w:val="vi-VN"/>
              </w:rPr>
              <w:t>CỘNG HÒA XÃ HỘI CHỦ NGHĨA VIỆT NAM</w:t>
            </w:r>
          </w:p>
          <w:p w14:paraId="7E21BAD4" w14:textId="77777777" w:rsidR="00F6428C" w:rsidRPr="00B8706C" w:rsidRDefault="00F6428C" w:rsidP="00A81766">
            <w:pPr>
              <w:keepNext/>
              <w:jc w:val="center"/>
              <w:outlineLvl w:val="4"/>
              <w:rPr>
                <w:rFonts w:ascii="Times New Roman" w:hAnsi="Times New Roman" w:cs="Times New Roman"/>
                <w:b/>
                <w:bCs/>
                <w:sz w:val="26"/>
                <w:szCs w:val="26"/>
              </w:rPr>
            </w:pPr>
            <w:proofErr w:type="spellStart"/>
            <w:r w:rsidRPr="00B8706C">
              <w:rPr>
                <w:rFonts w:ascii="Times New Roman" w:hAnsi="Times New Roman" w:cs="Times New Roman"/>
                <w:b/>
                <w:bCs/>
                <w:sz w:val="26"/>
                <w:szCs w:val="26"/>
              </w:rPr>
              <w:t>Độc</w:t>
            </w:r>
            <w:proofErr w:type="spellEnd"/>
            <w:r w:rsidRPr="00B8706C">
              <w:rPr>
                <w:rFonts w:ascii="Times New Roman" w:hAnsi="Times New Roman" w:cs="Times New Roman"/>
                <w:b/>
                <w:bCs/>
                <w:sz w:val="26"/>
                <w:szCs w:val="26"/>
              </w:rPr>
              <w:t xml:space="preserve"> </w:t>
            </w:r>
            <w:proofErr w:type="spellStart"/>
            <w:r w:rsidRPr="00B8706C">
              <w:rPr>
                <w:rFonts w:ascii="Times New Roman" w:hAnsi="Times New Roman" w:cs="Times New Roman"/>
                <w:b/>
                <w:bCs/>
                <w:sz w:val="26"/>
                <w:szCs w:val="26"/>
              </w:rPr>
              <w:t>lập</w:t>
            </w:r>
            <w:proofErr w:type="spellEnd"/>
            <w:r w:rsidRPr="00B8706C">
              <w:rPr>
                <w:rFonts w:ascii="Times New Roman" w:hAnsi="Times New Roman" w:cs="Times New Roman"/>
                <w:b/>
                <w:bCs/>
                <w:sz w:val="26"/>
                <w:szCs w:val="26"/>
              </w:rPr>
              <w:t xml:space="preserve"> - </w:t>
            </w:r>
            <w:proofErr w:type="spellStart"/>
            <w:r w:rsidRPr="00B8706C">
              <w:rPr>
                <w:rFonts w:ascii="Times New Roman" w:hAnsi="Times New Roman" w:cs="Times New Roman"/>
                <w:b/>
                <w:bCs/>
                <w:sz w:val="26"/>
                <w:szCs w:val="26"/>
              </w:rPr>
              <w:t>Tự</w:t>
            </w:r>
            <w:proofErr w:type="spellEnd"/>
            <w:r w:rsidRPr="00B8706C">
              <w:rPr>
                <w:rFonts w:ascii="Times New Roman" w:hAnsi="Times New Roman" w:cs="Times New Roman"/>
                <w:b/>
                <w:bCs/>
                <w:sz w:val="26"/>
                <w:szCs w:val="26"/>
              </w:rPr>
              <w:t xml:space="preserve"> do - </w:t>
            </w:r>
            <w:proofErr w:type="spellStart"/>
            <w:r w:rsidRPr="00B8706C">
              <w:rPr>
                <w:rFonts w:ascii="Times New Roman" w:hAnsi="Times New Roman" w:cs="Times New Roman"/>
                <w:b/>
                <w:bCs/>
                <w:sz w:val="26"/>
                <w:szCs w:val="26"/>
              </w:rPr>
              <w:t>Hạnh</w:t>
            </w:r>
            <w:proofErr w:type="spellEnd"/>
            <w:r w:rsidRPr="00B8706C">
              <w:rPr>
                <w:rFonts w:ascii="Times New Roman" w:hAnsi="Times New Roman" w:cs="Times New Roman"/>
                <w:b/>
                <w:bCs/>
                <w:sz w:val="26"/>
                <w:szCs w:val="26"/>
              </w:rPr>
              <w:t xml:space="preserve"> </w:t>
            </w:r>
            <w:proofErr w:type="spellStart"/>
            <w:r w:rsidRPr="00B8706C">
              <w:rPr>
                <w:rFonts w:ascii="Times New Roman" w:hAnsi="Times New Roman" w:cs="Times New Roman"/>
                <w:b/>
                <w:bCs/>
                <w:sz w:val="26"/>
                <w:szCs w:val="26"/>
              </w:rPr>
              <w:t>phúc</w:t>
            </w:r>
            <w:proofErr w:type="spellEnd"/>
          </w:p>
          <w:p w14:paraId="6F09630E" w14:textId="23C6D087" w:rsidR="00F6428C" w:rsidRPr="00B8706C" w:rsidRDefault="00F6428C" w:rsidP="00A81766">
            <w:pPr>
              <w:tabs>
                <w:tab w:val="center" w:pos="2718"/>
              </w:tabs>
              <w:rPr>
                <w:rFonts w:ascii="Times New Roman" w:hAnsi="Times New Roman" w:cs="Times New Roman"/>
                <w:sz w:val="26"/>
                <w:szCs w:val="26"/>
              </w:rPr>
            </w:pPr>
            <w:r w:rsidRPr="00B8706C">
              <w:rPr>
                <w:rFonts w:ascii="Times New Roman" w:hAnsi="Times New Roman" w:cs="Times New Roman"/>
                <w:noProof/>
                <w:sz w:val="26"/>
                <w:szCs w:val="26"/>
                <w:lang w:val="en-US"/>
              </w:rPr>
              <mc:AlternateContent>
                <mc:Choice Requires="wps">
                  <w:drawing>
                    <wp:anchor distT="4294967214" distB="4294967214" distL="114300" distR="114300" simplePos="0" relativeHeight="251666432" behindDoc="0" locked="0" layoutInCell="1" allowOverlap="1" wp14:anchorId="2A8D966C" wp14:editId="11E89C74">
                      <wp:simplePos x="0" y="0"/>
                      <wp:positionH relativeFrom="column">
                        <wp:posOffset>740410</wp:posOffset>
                      </wp:positionH>
                      <wp:positionV relativeFrom="paragraph">
                        <wp:posOffset>34924</wp:posOffset>
                      </wp:positionV>
                      <wp:extent cx="1631315" cy="0"/>
                      <wp:effectExtent l="0" t="0" r="26035" b="190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131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73F77BC6" id="_x0000_t32" coordsize="21600,21600" o:spt="32" o:oned="t" path="m,l21600,21600e" filled="f">
                      <v:path arrowok="t" fillok="f" o:connecttype="none"/>
                      <o:lock v:ext="edit" shapetype="t"/>
                    </v:shapetype>
                    <v:shape id="Straight Arrow Connector 10" o:spid="_x0000_s1026" type="#_x0000_t32" style="position:absolute;margin-left:58.3pt;margin-top:2.75pt;width:128.45pt;height:0;z-index:251666432;visibility:visible;mso-wrap-style:square;mso-width-percent:0;mso-height-percent:0;mso-wrap-distance-left:9pt;mso-wrap-distance-top:-.00228mm;mso-wrap-distance-right:9pt;mso-wrap-distance-bottom:-.00228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"/>
                  </w:pict>
                </mc:Fallback>
              </mc:AlternateContent>
            </w:r>
            <w:r w:rsidRPr="00B8706C">
              <w:rPr>
                <w:rFonts w:ascii="Times New Roman" w:hAnsi="Times New Roman" w:cs="Times New Roman"/>
                <w:sz w:val="26"/>
                <w:szCs w:val="26"/>
              </w:rPr>
              <w:tab/>
            </w:r>
          </w:p>
        </w:tc>
      </w:tr>
    </w:tbl>
    <w:p w14:paraId="23CE9A84" w14:textId="13FF1EA5" w:rsidR="00F6428C" w:rsidRPr="00B8706C" w:rsidRDefault="00F6428C" w:rsidP="00F6428C">
      <w:pPr>
        <w:jc w:val="center"/>
        <w:rPr>
          <w:rFonts w:ascii="Times New Roman" w:hAnsi="Times New Roman" w:cs="Times New Roman"/>
          <w:b/>
          <w:bCs/>
          <w:sz w:val="26"/>
          <w:szCs w:val="26"/>
          <w:lang w:val="vi-VN"/>
        </w:rPr>
      </w:pPr>
      <w:r w:rsidRPr="00B8706C">
        <w:rPr>
          <w:rFonts w:ascii="Times New Roman" w:hAnsi="Times New Roman" w:cs="Times New Roman"/>
          <w:noProof/>
          <w:sz w:val="26"/>
          <w:szCs w:val="26"/>
          <w:lang w:val="en-US"/>
        </w:rPr>
        <mc:AlternateContent>
          <mc:Choice Requires="wps">
            <w:drawing>
              <wp:anchor distT="0" distB="0" distL="114300" distR="114300" simplePos="0" relativeHeight="251672576" behindDoc="1" locked="0" layoutInCell="1" allowOverlap="1" wp14:anchorId="14D0771E" wp14:editId="680B4912">
                <wp:simplePos x="0" y="0"/>
                <wp:positionH relativeFrom="column">
                  <wp:posOffset>5284470</wp:posOffset>
                </wp:positionH>
                <wp:positionV relativeFrom="paragraph">
                  <wp:posOffset>-1056005</wp:posOffset>
                </wp:positionV>
                <wp:extent cx="923925" cy="355600"/>
                <wp:effectExtent l="0" t="0" r="28575" b="2540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925" cy="355600"/>
                        </a:xfrm>
                        <a:prstGeom prst="rect">
                          <a:avLst/>
                        </a:prstGeom>
                        <a:noFill/>
                        <a:ln w="9525">
                          <a:solidFill>
                            <a:srgbClr val="000000"/>
                          </a:solidFill>
                          <a:miter lim="800000"/>
                          <a:headEnd/>
                          <a:tailEnd/>
                        </a:ln>
                      </wps:spPr>
                      <wps:txbx>
                        <w:txbxContent>
                          <w:p w14:paraId="40978FFD" w14:textId="77777777" w:rsidR="00A67D53" w:rsidRPr="009E41D9" w:rsidRDefault="00A67D53" w:rsidP="00F6428C">
                            <w:pPr>
                              <w:jc w:val="right"/>
                              <w:rPr>
                                <w:rFonts w:ascii="Times New Roman" w:hAnsi="Times New Roman" w:cs="Times New Roman"/>
                                <w:lang w:val="vi-VN"/>
                              </w:rPr>
                            </w:pPr>
                            <w:r w:rsidRPr="009E41D9">
                              <w:rPr>
                                <w:rFonts w:ascii="Times New Roman" w:hAnsi="Times New Roman" w:cs="Times New Roman"/>
                              </w:rPr>
                              <w:t>BM</w:t>
                            </w:r>
                            <w:r w:rsidRPr="009E41D9">
                              <w:rPr>
                                <w:rFonts w:ascii="Times New Roman" w:hAnsi="Times New Roman" w:cs="Times New Roman"/>
                                <w:lang w:val="vi-VN"/>
                              </w:rPr>
                              <w:t xml:space="preserve"> </w:t>
                            </w:r>
                            <w:r w:rsidRPr="009E41D9">
                              <w:rPr>
                                <w:rFonts w:ascii="Times New Roman" w:hAnsi="Times New Roman" w:cs="Times New Roman"/>
                              </w:rPr>
                              <w:t>0</w:t>
                            </w:r>
                            <w:r w:rsidRPr="009E41D9">
                              <w:rPr>
                                <w:rFonts w:ascii="Times New Roman" w:hAnsi="Times New Roman" w:cs="Times New Roman"/>
                                <w:lang w:val="vi-VN"/>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D0771E" id="Rectangle 9" o:spid="_x0000_s1028" style="position:absolute;left:0;text-align:left;margin-left:416.1pt;margin-top:-83.15pt;width:72.75pt;height:2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" filled="f">
                <v:textbox>
                  <w:txbxContent>
                    <w:p w14:paraId="40978FFD" w14:textId="77777777" w:rsidR="00A67D53" w:rsidRPr="009E41D9" w:rsidRDefault="00A67D53" w:rsidP="00F6428C">
                      <w:pPr>
                        <w:jc w:val="right"/>
                        <w:rPr>
                          <w:rFonts w:ascii="Times New Roman" w:hAnsi="Times New Roman" w:cs="Times New Roman"/>
                          <w:lang w:val="vi-VN"/>
                        </w:rPr>
                      </w:pPr>
                      <w:r w:rsidRPr="009E41D9">
                        <w:rPr>
                          <w:rFonts w:ascii="Times New Roman" w:hAnsi="Times New Roman" w:cs="Times New Roman"/>
                        </w:rPr>
                        <w:t>BM</w:t>
                      </w:r>
                      <w:r w:rsidRPr="009E41D9">
                        <w:rPr>
                          <w:rFonts w:ascii="Times New Roman" w:hAnsi="Times New Roman" w:cs="Times New Roman"/>
                          <w:lang w:val="vi-VN"/>
                        </w:rPr>
                        <w:t xml:space="preserve"> </w:t>
                      </w:r>
                      <w:r w:rsidRPr="009E41D9">
                        <w:rPr>
                          <w:rFonts w:ascii="Times New Roman" w:hAnsi="Times New Roman" w:cs="Times New Roman"/>
                        </w:rPr>
                        <w:t>0</w:t>
                      </w:r>
                      <w:r w:rsidRPr="009E41D9">
                        <w:rPr>
                          <w:rFonts w:ascii="Times New Roman" w:hAnsi="Times New Roman" w:cs="Times New Roman"/>
                          <w:lang w:val="vi-VN"/>
                        </w:rPr>
                        <w:t>3</w:t>
                      </w:r>
                    </w:p>
                  </w:txbxContent>
                </v:textbox>
              </v:rect>
            </w:pict>
          </mc:Fallback>
        </mc:AlternateContent>
      </w:r>
      <w:r w:rsidRPr="00B8706C">
        <w:rPr>
          <w:rFonts w:ascii="Times New Roman" w:hAnsi="Times New Roman" w:cs="Times New Roman"/>
          <w:bCs/>
          <w:noProof/>
          <w:sz w:val="26"/>
          <w:szCs w:val="26"/>
          <w:lang w:val="en-US"/>
        </w:rPr>
        <mc:AlternateContent>
          <mc:Choice Requires="wps">
            <w:drawing>
              <wp:anchor distT="0" distB="0" distL="114300" distR="114300" simplePos="0" relativeHeight="251667456" behindDoc="0" locked="0" layoutInCell="1" allowOverlap="1" wp14:anchorId="1C767120" wp14:editId="4146FADA">
                <wp:simplePos x="0" y="0"/>
                <wp:positionH relativeFrom="column">
                  <wp:posOffset>566420</wp:posOffset>
                </wp:positionH>
                <wp:positionV relativeFrom="paragraph">
                  <wp:posOffset>20955</wp:posOffset>
                </wp:positionV>
                <wp:extent cx="1304925" cy="0"/>
                <wp:effectExtent l="9525" t="13970" r="9525" b="508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4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E939D2" id="Straight Arrow Connector 8" o:spid="_x0000_s1026" type="#_x0000_t32" style="position:absolute;margin-left:44.6pt;margin-top:1.65pt;width:102.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"/>
            </w:pict>
          </mc:Fallback>
        </mc:AlternateContent>
      </w:r>
    </w:p>
    <w:p w14:paraId="480A797E" w14:textId="77777777" w:rsidR="00F6428C" w:rsidRPr="00B8706C" w:rsidRDefault="00F6428C" w:rsidP="00F6428C">
      <w:pPr>
        <w:tabs>
          <w:tab w:val="left" w:pos="900"/>
        </w:tabs>
        <w:ind w:firstLine="540"/>
        <w:jc w:val="center"/>
        <w:rPr>
          <w:rFonts w:ascii="Times New Roman" w:hAnsi="Times New Roman" w:cs="Times New Roman"/>
          <w:sz w:val="26"/>
          <w:szCs w:val="26"/>
          <w:lang w:val="vi-VN"/>
        </w:rPr>
      </w:pPr>
      <w:r w:rsidRPr="00B8706C">
        <w:rPr>
          <w:rFonts w:ascii="Times New Roman" w:hAnsi="Times New Roman" w:cs="Times New Roman"/>
          <w:b/>
          <w:bCs/>
          <w:sz w:val="26"/>
          <w:szCs w:val="26"/>
          <w:lang w:val="vi-VN"/>
        </w:rPr>
        <w:t>PHIẾU TỪ CHỐI TIẾP NHẬN GIẢI QUYẾT HỒ SƠ</w:t>
      </w:r>
    </w:p>
    <w:p w14:paraId="54E3B1CF" w14:textId="77777777" w:rsidR="00F6428C" w:rsidRPr="00B8706C" w:rsidRDefault="00F6428C" w:rsidP="00F6428C">
      <w:pPr>
        <w:tabs>
          <w:tab w:val="left" w:pos="900"/>
        </w:tabs>
        <w:ind w:firstLine="540"/>
        <w:rPr>
          <w:rFonts w:ascii="Times New Roman" w:hAnsi="Times New Roman" w:cs="Times New Roman"/>
          <w:sz w:val="26"/>
          <w:szCs w:val="26"/>
          <w:lang w:val="vi-VN"/>
        </w:rPr>
      </w:pPr>
    </w:p>
    <w:p w14:paraId="3E2946A3" w14:textId="77777777" w:rsidR="00F6428C" w:rsidRPr="00B8706C" w:rsidRDefault="00F6428C" w:rsidP="00F6428C">
      <w:pPr>
        <w:tabs>
          <w:tab w:val="left" w:pos="900"/>
        </w:tabs>
        <w:spacing w:before="120"/>
        <w:ind w:firstLine="540"/>
        <w:jc w:val="both"/>
        <w:rPr>
          <w:rFonts w:ascii="Times New Roman" w:hAnsi="Times New Roman" w:cs="Times New Roman"/>
          <w:sz w:val="26"/>
          <w:szCs w:val="26"/>
          <w:lang w:val="vi-VN"/>
        </w:rPr>
      </w:pPr>
      <w:r w:rsidRPr="00B8706C">
        <w:rPr>
          <w:rFonts w:ascii="Times New Roman" w:hAnsi="Times New Roman" w:cs="Times New Roman"/>
          <w:sz w:val="26"/>
          <w:szCs w:val="26"/>
          <w:lang w:val="vi-VN"/>
        </w:rPr>
        <w:t>Bộ phận Một cửa của Sở Khoa học và Công nghệ</w:t>
      </w:r>
    </w:p>
    <w:p w14:paraId="5087BF65" w14:textId="77777777" w:rsidR="00F6428C" w:rsidRPr="00B8706C" w:rsidRDefault="00F6428C" w:rsidP="00F6428C">
      <w:pPr>
        <w:tabs>
          <w:tab w:val="left" w:pos="900"/>
          <w:tab w:val="right" w:leader="dot" w:pos="9072"/>
        </w:tabs>
        <w:spacing w:before="120"/>
        <w:ind w:firstLine="540"/>
        <w:jc w:val="both"/>
        <w:rPr>
          <w:rFonts w:ascii="Times New Roman" w:hAnsi="Times New Roman" w:cs="Times New Roman"/>
          <w:sz w:val="26"/>
          <w:szCs w:val="26"/>
          <w:lang w:val="vi-VN"/>
        </w:rPr>
      </w:pPr>
      <w:r w:rsidRPr="00B8706C">
        <w:rPr>
          <w:rFonts w:ascii="Times New Roman" w:hAnsi="Times New Roman" w:cs="Times New Roman"/>
          <w:sz w:val="26"/>
          <w:szCs w:val="26"/>
          <w:lang w:val="vi-VN"/>
        </w:rPr>
        <w:t xml:space="preserve">Tiếp nhận hồ sơ của: </w:t>
      </w:r>
      <w:r w:rsidRPr="00B8706C">
        <w:rPr>
          <w:rFonts w:ascii="Times New Roman" w:hAnsi="Times New Roman" w:cs="Times New Roman"/>
          <w:sz w:val="26"/>
          <w:szCs w:val="26"/>
          <w:lang w:val="vi-VN"/>
        </w:rPr>
        <w:tab/>
      </w:r>
    </w:p>
    <w:p w14:paraId="02C659EA" w14:textId="77777777" w:rsidR="00F6428C" w:rsidRPr="00B8706C" w:rsidRDefault="00F6428C" w:rsidP="00F6428C">
      <w:pPr>
        <w:tabs>
          <w:tab w:val="left" w:pos="900"/>
          <w:tab w:val="right" w:leader="dot" w:pos="9072"/>
        </w:tabs>
        <w:spacing w:before="120"/>
        <w:ind w:firstLine="540"/>
        <w:jc w:val="both"/>
        <w:rPr>
          <w:rFonts w:ascii="Times New Roman" w:hAnsi="Times New Roman" w:cs="Times New Roman"/>
          <w:sz w:val="26"/>
          <w:szCs w:val="26"/>
          <w:lang w:val="vi-VN"/>
        </w:rPr>
      </w:pPr>
      <w:r w:rsidRPr="00B8706C">
        <w:rPr>
          <w:rFonts w:ascii="Times New Roman" w:hAnsi="Times New Roman" w:cs="Times New Roman"/>
          <w:sz w:val="26"/>
          <w:szCs w:val="26"/>
          <w:lang w:val="vi-VN"/>
        </w:rPr>
        <w:t>Địa chỉ:</w:t>
      </w:r>
      <w:r w:rsidRPr="00B8706C">
        <w:rPr>
          <w:rFonts w:ascii="Times New Roman" w:hAnsi="Times New Roman" w:cs="Times New Roman"/>
          <w:sz w:val="26"/>
          <w:szCs w:val="26"/>
          <w:lang w:val="vi-VN"/>
        </w:rPr>
        <w:tab/>
      </w:r>
    </w:p>
    <w:p w14:paraId="0E741FC8" w14:textId="77777777" w:rsidR="00F6428C" w:rsidRPr="00B8706C" w:rsidRDefault="00F6428C" w:rsidP="00F6428C">
      <w:pPr>
        <w:tabs>
          <w:tab w:val="left" w:pos="900"/>
          <w:tab w:val="right" w:leader="dot" w:pos="9072"/>
        </w:tabs>
        <w:spacing w:before="120"/>
        <w:ind w:firstLine="540"/>
        <w:jc w:val="both"/>
        <w:rPr>
          <w:rFonts w:ascii="Times New Roman" w:hAnsi="Times New Roman" w:cs="Times New Roman"/>
          <w:sz w:val="26"/>
          <w:szCs w:val="26"/>
          <w:lang w:val="vi-VN"/>
        </w:rPr>
      </w:pPr>
      <w:r w:rsidRPr="00B8706C">
        <w:rPr>
          <w:rFonts w:ascii="Times New Roman" w:hAnsi="Times New Roman" w:cs="Times New Roman"/>
          <w:sz w:val="26"/>
          <w:szCs w:val="26"/>
          <w:lang w:val="vi-VN"/>
        </w:rPr>
        <w:t>Số điện thoại:</w:t>
      </w:r>
      <w:r w:rsidRPr="00B8706C">
        <w:rPr>
          <w:rFonts w:ascii="Times New Roman" w:hAnsi="Times New Roman" w:cs="Times New Roman"/>
          <w:sz w:val="26"/>
          <w:szCs w:val="26"/>
          <w:lang w:val="vi-VN"/>
        </w:rPr>
        <w:tab/>
      </w:r>
    </w:p>
    <w:p w14:paraId="17F3F0DC" w14:textId="77777777" w:rsidR="00F6428C" w:rsidRPr="00B8706C" w:rsidRDefault="00F6428C" w:rsidP="00F6428C">
      <w:pPr>
        <w:tabs>
          <w:tab w:val="left" w:pos="900"/>
          <w:tab w:val="right" w:leader="dot" w:pos="9072"/>
        </w:tabs>
        <w:spacing w:before="120"/>
        <w:ind w:firstLine="540"/>
        <w:jc w:val="both"/>
        <w:rPr>
          <w:rFonts w:ascii="Times New Roman" w:hAnsi="Times New Roman" w:cs="Times New Roman"/>
          <w:sz w:val="26"/>
          <w:szCs w:val="26"/>
          <w:lang w:val="vi-VN"/>
        </w:rPr>
      </w:pPr>
      <w:r w:rsidRPr="00B8706C">
        <w:rPr>
          <w:rFonts w:ascii="Times New Roman" w:hAnsi="Times New Roman" w:cs="Times New Roman"/>
          <w:sz w:val="26"/>
          <w:szCs w:val="26"/>
          <w:lang w:val="vi-VN"/>
        </w:rPr>
        <w:t xml:space="preserve">Email: </w:t>
      </w:r>
      <w:r w:rsidRPr="00B8706C">
        <w:rPr>
          <w:rFonts w:ascii="Times New Roman" w:hAnsi="Times New Roman" w:cs="Times New Roman"/>
          <w:sz w:val="26"/>
          <w:szCs w:val="26"/>
          <w:lang w:val="vi-VN"/>
        </w:rPr>
        <w:tab/>
      </w:r>
    </w:p>
    <w:p w14:paraId="046BF10E" w14:textId="77777777" w:rsidR="00F6428C" w:rsidRPr="00B8706C" w:rsidRDefault="00F6428C" w:rsidP="00F6428C">
      <w:pPr>
        <w:widowControl w:val="0"/>
        <w:shd w:val="clear" w:color="auto" w:fill="FFFFFF"/>
        <w:tabs>
          <w:tab w:val="left" w:pos="900"/>
          <w:tab w:val="left" w:leader="dot" w:pos="4458"/>
          <w:tab w:val="left" w:leader="dot" w:pos="4551"/>
          <w:tab w:val="left" w:leader="dot" w:pos="4848"/>
          <w:tab w:val="left" w:leader="dot" w:pos="5109"/>
        </w:tabs>
        <w:spacing w:before="120"/>
        <w:ind w:firstLine="540"/>
        <w:jc w:val="both"/>
        <w:rPr>
          <w:rFonts w:ascii="Times New Roman" w:hAnsi="Times New Roman" w:cs="Times New Roman"/>
          <w:sz w:val="26"/>
          <w:szCs w:val="26"/>
          <w:lang w:val="vi-VN"/>
        </w:rPr>
      </w:pPr>
      <w:r w:rsidRPr="00B8706C">
        <w:rPr>
          <w:rFonts w:ascii="Times New Roman" w:hAnsi="Times New Roman" w:cs="Times New Roman"/>
          <w:sz w:val="26"/>
          <w:szCs w:val="26"/>
          <w:lang w:val="vi-VN"/>
        </w:rPr>
        <w:t>Nội dung yêu cầu giải quyết:</w:t>
      </w:r>
      <w:r w:rsidRPr="00B8706C">
        <w:rPr>
          <w:rFonts w:ascii="Times New Roman" w:hAnsi="Times New Roman" w:cs="Times New Roman"/>
          <w:sz w:val="26"/>
          <w:szCs w:val="26"/>
        </w:rPr>
        <w:t xml:space="preserve"> </w:t>
      </w:r>
    </w:p>
    <w:p w14:paraId="3C0B645A" w14:textId="77777777" w:rsidR="00F6428C" w:rsidRPr="00B8706C" w:rsidRDefault="00F6428C" w:rsidP="00F6428C">
      <w:pPr>
        <w:tabs>
          <w:tab w:val="left" w:pos="900"/>
          <w:tab w:val="right" w:leader="dot" w:pos="9072"/>
        </w:tabs>
        <w:spacing w:before="120"/>
        <w:ind w:firstLine="540"/>
        <w:jc w:val="both"/>
        <w:rPr>
          <w:rFonts w:ascii="Times New Roman" w:hAnsi="Times New Roman" w:cs="Times New Roman"/>
          <w:sz w:val="26"/>
          <w:szCs w:val="26"/>
          <w:lang w:val="vi-VN"/>
        </w:rPr>
      </w:pPr>
      <w:r w:rsidRPr="00B8706C">
        <w:rPr>
          <w:rFonts w:ascii="Times New Roman" w:hAnsi="Times New Roman" w:cs="Times New Roman"/>
          <w:sz w:val="26"/>
          <w:szCs w:val="26"/>
          <w:lang w:val="vi-VN"/>
        </w:rPr>
        <w:t xml:space="preserve">Qua xem xét, Sở Khoa học và Công nghệ thông báo không tiếp nhận, giải quyết hồ sơ này với lý do cụ thể như sau: </w:t>
      </w:r>
      <w:r w:rsidRPr="00B8706C">
        <w:rPr>
          <w:rFonts w:ascii="Times New Roman" w:hAnsi="Times New Roman" w:cs="Times New Roman"/>
          <w:sz w:val="26"/>
          <w:szCs w:val="26"/>
          <w:lang w:val="vi-VN"/>
        </w:rPr>
        <w:tab/>
      </w:r>
    </w:p>
    <w:p w14:paraId="1C15A85D" w14:textId="77777777" w:rsidR="00F6428C" w:rsidRPr="00B8706C" w:rsidRDefault="00F6428C" w:rsidP="00F6428C">
      <w:pPr>
        <w:tabs>
          <w:tab w:val="left" w:pos="900"/>
          <w:tab w:val="right" w:leader="dot" w:pos="9072"/>
        </w:tabs>
        <w:spacing w:before="120"/>
        <w:ind w:firstLine="540"/>
        <w:jc w:val="both"/>
        <w:rPr>
          <w:rFonts w:ascii="Times New Roman" w:hAnsi="Times New Roman" w:cs="Times New Roman"/>
          <w:sz w:val="26"/>
          <w:szCs w:val="26"/>
          <w:lang w:val="vi-VN"/>
        </w:rPr>
      </w:pPr>
      <w:r w:rsidRPr="00B8706C">
        <w:rPr>
          <w:rFonts w:ascii="Times New Roman" w:hAnsi="Times New Roman" w:cs="Times New Roman"/>
          <w:sz w:val="26"/>
          <w:szCs w:val="26"/>
          <w:lang w:val="vi-VN"/>
        </w:rPr>
        <w:tab/>
      </w:r>
    </w:p>
    <w:p w14:paraId="05E8BF32" w14:textId="77777777" w:rsidR="00F6428C" w:rsidRPr="00B8706C" w:rsidRDefault="00F6428C" w:rsidP="00F6428C">
      <w:pPr>
        <w:tabs>
          <w:tab w:val="left" w:pos="900"/>
          <w:tab w:val="right" w:leader="dot" w:pos="9072"/>
        </w:tabs>
        <w:spacing w:before="120"/>
        <w:ind w:firstLine="540"/>
        <w:jc w:val="both"/>
        <w:rPr>
          <w:rFonts w:ascii="Times New Roman" w:hAnsi="Times New Roman" w:cs="Times New Roman"/>
          <w:sz w:val="26"/>
          <w:szCs w:val="26"/>
          <w:lang w:val="vi-VN"/>
        </w:rPr>
      </w:pPr>
      <w:r w:rsidRPr="00B8706C">
        <w:rPr>
          <w:rFonts w:ascii="Times New Roman" w:hAnsi="Times New Roman" w:cs="Times New Roman"/>
          <w:sz w:val="26"/>
          <w:szCs w:val="26"/>
          <w:lang w:val="vi-VN"/>
        </w:rPr>
        <w:tab/>
      </w:r>
    </w:p>
    <w:p w14:paraId="4CFB989C" w14:textId="77777777" w:rsidR="00F6428C" w:rsidRPr="00B8706C" w:rsidRDefault="00F6428C" w:rsidP="00F6428C">
      <w:pPr>
        <w:tabs>
          <w:tab w:val="left" w:pos="900"/>
        </w:tabs>
        <w:spacing w:before="120"/>
        <w:ind w:firstLine="540"/>
        <w:jc w:val="both"/>
        <w:rPr>
          <w:rFonts w:ascii="Times New Roman" w:hAnsi="Times New Roman" w:cs="Times New Roman"/>
          <w:sz w:val="26"/>
          <w:szCs w:val="26"/>
          <w:lang w:val="vi-VN"/>
        </w:rPr>
      </w:pPr>
      <w:r w:rsidRPr="00B8706C">
        <w:rPr>
          <w:rFonts w:ascii="Times New Roman" w:hAnsi="Times New Roman" w:cs="Times New Roman"/>
          <w:sz w:val="26"/>
          <w:szCs w:val="26"/>
          <w:lang w:val="vi-VN"/>
        </w:rPr>
        <w:t xml:space="preserve">Xin thông báo cho Ông/Bà được biết và thực hiện./. </w:t>
      </w:r>
    </w:p>
    <w:p w14:paraId="6B1A8265" w14:textId="77777777" w:rsidR="00F6428C" w:rsidRPr="00B8706C" w:rsidRDefault="00F6428C" w:rsidP="00F6428C">
      <w:pPr>
        <w:spacing w:before="60"/>
        <w:rPr>
          <w:rFonts w:ascii="Times New Roman" w:hAnsi="Times New Roman" w:cs="Times New Roman"/>
          <w:sz w:val="26"/>
          <w:szCs w:val="26"/>
          <w:lang w:val="vi-VN"/>
        </w:rPr>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068"/>
        <w:gridCol w:w="4788"/>
      </w:tblGrid>
      <w:tr w:rsidR="00F6428C" w:rsidRPr="00B8706C" w14:paraId="5858FAF6" w14:textId="77777777" w:rsidTr="00A81766">
        <w:tc>
          <w:tcPr>
            <w:tcW w:w="4068" w:type="dxa"/>
            <w:tcBorders>
              <w:top w:val="nil"/>
              <w:left w:val="nil"/>
              <w:bottom w:val="nil"/>
              <w:right w:val="nil"/>
              <w:tl2br w:val="nil"/>
              <w:tr2bl w:val="nil"/>
            </w:tcBorders>
            <w:shd w:val="clear" w:color="auto" w:fill="auto"/>
            <w:tcMar>
              <w:top w:w="0" w:type="dxa"/>
              <w:left w:w="108" w:type="dxa"/>
              <w:bottom w:w="0" w:type="dxa"/>
              <w:right w:w="108" w:type="dxa"/>
            </w:tcMar>
          </w:tcPr>
          <w:p w14:paraId="730941D8" w14:textId="77777777" w:rsidR="00F6428C" w:rsidRPr="00B8706C" w:rsidRDefault="00F6428C" w:rsidP="00A81766">
            <w:pPr>
              <w:jc w:val="center"/>
              <w:rPr>
                <w:rFonts w:ascii="Times New Roman" w:hAnsi="Times New Roman" w:cs="Times New Roman"/>
                <w:sz w:val="26"/>
                <w:szCs w:val="26"/>
                <w:lang w:val="vi-VN"/>
              </w:rPr>
            </w:pPr>
            <w:r w:rsidRPr="00B8706C">
              <w:rPr>
                <w:rFonts w:ascii="Times New Roman" w:hAnsi="Times New Roman" w:cs="Times New Roman"/>
                <w:b/>
                <w:bCs/>
                <w:sz w:val="26"/>
                <w:szCs w:val="26"/>
                <w:lang w:val="vi-VN"/>
              </w:rPr>
              <w:t>NGƯỜI NỘP HỒ SƠ</w:t>
            </w:r>
            <w:r w:rsidRPr="00B8706C">
              <w:rPr>
                <w:rFonts w:ascii="Times New Roman" w:hAnsi="Times New Roman" w:cs="Times New Roman"/>
                <w:b/>
                <w:bCs/>
                <w:sz w:val="26"/>
                <w:szCs w:val="26"/>
                <w:lang w:val="vi-VN"/>
              </w:rPr>
              <w:br/>
            </w:r>
            <w:r w:rsidRPr="00B8706C">
              <w:rPr>
                <w:rFonts w:ascii="Times New Roman" w:hAnsi="Times New Roman" w:cs="Times New Roman"/>
                <w:i/>
                <w:iCs/>
                <w:sz w:val="26"/>
                <w:szCs w:val="26"/>
                <w:lang w:val="vi-VN"/>
              </w:rPr>
              <w:t>(Ký và ghi rõ họ tên)</w:t>
            </w:r>
          </w:p>
        </w:tc>
        <w:tc>
          <w:tcPr>
            <w:tcW w:w="4788" w:type="dxa"/>
            <w:tcBorders>
              <w:top w:val="nil"/>
              <w:left w:val="nil"/>
              <w:bottom w:val="nil"/>
              <w:right w:val="nil"/>
              <w:tl2br w:val="nil"/>
              <w:tr2bl w:val="nil"/>
            </w:tcBorders>
            <w:shd w:val="clear" w:color="auto" w:fill="auto"/>
            <w:tcMar>
              <w:top w:w="0" w:type="dxa"/>
              <w:left w:w="108" w:type="dxa"/>
              <w:bottom w:w="0" w:type="dxa"/>
              <w:right w:w="108" w:type="dxa"/>
            </w:tcMar>
          </w:tcPr>
          <w:p w14:paraId="452FDDB3" w14:textId="77777777" w:rsidR="00F6428C" w:rsidRPr="00B8706C" w:rsidRDefault="00F6428C" w:rsidP="00A81766">
            <w:pPr>
              <w:jc w:val="center"/>
              <w:rPr>
                <w:rFonts w:ascii="Times New Roman" w:hAnsi="Times New Roman" w:cs="Times New Roman"/>
                <w:i/>
                <w:iCs/>
                <w:sz w:val="26"/>
                <w:szCs w:val="26"/>
                <w:lang w:val="vi-VN"/>
              </w:rPr>
            </w:pPr>
            <w:r w:rsidRPr="00B8706C">
              <w:rPr>
                <w:rFonts w:ascii="Times New Roman" w:hAnsi="Times New Roman" w:cs="Times New Roman"/>
                <w:b/>
                <w:bCs/>
                <w:sz w:val="26"/>
                <w:szCs w:val="26"/>
                <w:lang w:val="vi-VN"/>
              </w:rPr>
              <w:t>NGƯỜI TIẾP NHẬN HỒ SƠ</w:t>
            </w:r>
            <w:r w:rsidRPr="00B8706C">
              <w:rPr>
                <w:rFonts w:ascii="Times New Roman" w:hAnsi="Times New Roman" w:cs="Times New Roman"/>
                <w:b/>
                <w:bCs/>
                <w:sz w:val="26"/>
                <w:szCs w:val="26"/>
                <w:lang w:val="vi-VN"/>
              </w:rPr>
              <w:br/>
            </w:r>
            <w:r w:rsidRPr="00B8706C">
              <w:rPr>
                <w:rFonts w:ascii="Times New Roman" w:hAnsi="Times New Roman" w:cs="Times New Roman"/>
                <w:i/>
                <w:iCs/>
                <w:sz w:val="26"/>
                <w:szCs w:val="26"/>
                <w:lang w:val="vi-VN"/>
              </w:rPr>
              <w:t>(Ký và ghi rõ họ tên)</w:t>
            </w:r>
            <w:r w:rsidRPr="00B8706C">
              <w:rPr>
                <w:rFonts w:ascii="Times New Roman" w:hAnsi="Times New Roman" w:cs="Times New Roman"/>
                <w:i/>
                <w:iCs/>
                <w:sz w:val="26"/>
                <w:szCs w:val="26"/>
                <w:lang w:val="vi-VN"/>
              </w:rPr>
              <w:br/>
              <w:t>(Chữ ký số của Người tiếp nhận hồ sơ nếu là biểu mẫu điện tử)</w:t>
            </w:r>
          </w:p>
        </w:tc>
      </w:tr>
    </w:tbl>
    <w:p w14:paraId="68A08E86" w14:textId="77777777" w:rsidR="00F6428C" w:rsidRPr="00B8706C" w:rsidRDefault="00F6428C" w:rsidP="00F6428C">
      <w:pPr>
        <w:spacing w:after="280" w:afterAutospacing="1"/>
        <w:rPr>
          <w:rFonts w:ascii="Times New Roman" w:hAnsi="Times New Roman" w:cs="Times New Roman"/>
          <w:b/>
          <w:bCs/>
          <w:i/>
          <w:iCs/>
          <w:sz w:val="26"/>
          <w:szCs w:val="26"/>
          <w:lang w:val="vi-VN"/>
        </w:rPr>
      </w:pPr>
    </w:p>
    <w:p w14:paraId="72889EBE" w14:textId="77777777" w:rsidR="00F6428C" w:rsidRPr="00B8706C" w:rsidRDefault="00F6428C" w:rsidP="00F6428C">
      <w:pPr>
        <w:spacing w:after="280" w:afterAutospacing="1"/>
        <w:rPr>
          <w:rFonts w:ascii="Times New Roman" w:hAnsi="Times New Roman" w:cs="Times New Roman"/>
          <w:b/>
          <w:bCs/>
          <w:i/>
          <w:iCs/>
          <w:sz w:val="26"/>
          <w:szCs w:val="26"/>
          <w:lang w:val="vi-VN"/>
        </w:rPr>
      </w:pPr>
    </w:p>
    <w:p w14:paraId="7E3EC6B9" w14:textId="77777777" w:rsidR="00F6428C" w:rsidRPr="00B8706C" w:rsidRDefault="00F6428C" w:rsidP="00F6428C">
      <w:pPr>
        <w:spacing w:after="280" w:afterAutospacing="1"/>
        <w:rPr>
          <w:rFonts w:ascii="Times New Roman" w:hAnsi="Times New Roman" w:cs="Times New Roman"/>
          <w:b/>
          <w:bCs/>
          <w:i/>
          <w:iCs/>
          <w:sz w:val="26"/>
          <w:szCs w:val="26"/>
          <w:lang w:val="vi-VN"/>
        </w:rPr>
      </w:pPr>
    </w:p>
    <w:p w14:paraId="495A9008" w14:textId="77777777" w:rsidR="00F6428C" w:rsidRPr="00B8706C" w:rsidRDefault="00F6428C" w:rsidP="00F6428C">
      <w:pPr>
        <w:spacing w:after="280" w:afterAutospacing="1"/>
        <w:rPr>
          <w:rFonts w:ascii="Times New Roman" w:hAnsi="Times New Roman" w:cs="Times New Roman"/>
          <w:b/>
          <w:bCs/>
          <w:i/>
          <w:iCs/>
          <w:sz w:val="26"/>
          <w:szCs w:val="26"/>
          <w:lang w:val="vi-VN"/>
        </w:rPr>
      </w:pPr>
    </w:p>
    <w:p w14:paraId="3254613E" w14:textId="77777777" w:rsidR="00F6428C" w:rsidRPr="00B8706C" w:rsidRDefault="00F6428C" w:rsidP="00F6428C">
      <w:pPr>
        <w:spacing w:after="280" w:afterAutospacing="1"/>
        <w:rPr>
          <w:rFonts w:ascii="Times New Roman" w:hAnsi="Times New Roman" w:cs="Times New Roman"/>
          <w:b/>
          <w:bCs/>
          <w:i/>
          <w:iCs/>
          <w:sz w:val="26"/>
          <w:szCs w:val="26"/>
          <w:lang w:val="vi-VN"/>
        </w:rPr>
      </w:pPr>
    </w:p>
    <w:p w14:paraId="6A23554C" w14:textId="77777777" w:rsidR="00F6428C" w:rsidRPr="00B8706C" w:rsidRDefault="00F6428C" w:rsidP="00F6428C">
      <w:pPr>
        <w:widowControl w:val="0"/>
        <w:rPr>
          <w:rFonts w:ascii="Times New Roman" w:hAnsi="Times New Roman" w:cs="Times New Roman"/>
          <w:b/>
          <w:i/>
          <w:iCs/>
          <w:sz w:val="26"/>
          <w:szCs w:val="26"/>
        </w:rPr>
      </w:pPr>
    </w:p>
    <w:p w14:paraId="688C3347" w14:textId="77777777" w:rsidR="00F6428C" w:rsidRPr="00B8706C" w:rsidRDefault="00F6428C" w:rsidP="00F6428C">
      <w:pPr>
        <w:widowControl w:val="0"/>
        <w:rPr>
          <w:rFonts w:ascii="Times New Roman" w:hAnsi="Times New Roman" w:cs="Times New Roman"/>
          <w:b/>
          <w:i/>
          <w:iCs/>
          <w:sz w:val="26"/>
          <w:szCs w:val="26"/>
        </w:rPr>
      </w:pPr>
    </w:p>
    <w:p w14:paraId="65980F7F" w14:textId="77777777" w:rsidR="00F6428C" w:rsidRPr="00B8706C" w:rsidRDefault="00F6428C" w:rsidP="00F6428C">
      <w:pPr>
        <w:widowControl w:val="0"/>
        <w:rPr>
          <w:rFonts w:ascii="Times New Roman" w:hAnsi="Times New Roman" w:cs="Times New Roman"/>
          <w:b/>
          <w:i/>
          <w:iCs/>
          <w:sz w:val="26"/>
          <w:szCs w:val="26"/>
        </w:rPr>
      </w:pPr>
    </w:p>
    <w:p w14:paraId="604E6E94" w14:textId="1D0717F8" w:rsidR="0098434D" w:rsidRPr="00B8706C" w:rsidRDefault="0098434D" w:rsidP="00712D96">
      <w:pPr>
        <w:tabs>
          <w:tab w:val="left" w:pos="567"/>
        </w:tabs>
        <w:spacing w:before="120" w:after="120"/>
        <w:ind w:right="2"/>
        <w:rPr>
          <w:rFonts w:ascii="Times New Roman" w:hAnsi="Times New Roman" w:cs="Times New Roman"/>
          <w:noProof/>
          <w:sz w:val="26"/>
          <w:szCs w:val="26"/>
          <w:lang w:val="vi-VN"/>
        </w:rPr>
      </w:pPr>
    </w:p>
    <w:p w14:paraId="6780A565" w14:textId="35E83C67" w:rsidR="00F36976" w:rsidRPr="00B8706C" w:rsidRDefault="00F36976" w:rsidP="009F6C94">
      <w:pPr>
        <w:spacing w:before="120" w:after="120" w:line="360" w:lineRule="exact"/>
        <w:rPr>
          <w:rFonts w:ascii="Times New Roman" w:hAnsi="Times New Roman" w:cs="Times New Roman"/>
          <w:noProof/>
          <w:sz w:val="26"/>
          <w:szCs w:val="26"/>
          <w:lang w:val="vi-VN"/>
        </w:rPr>
      </w:pPr>
    </w:p>
    <w:p w14:paraId="2961FD48" w14:textId="77777777" w:rsidR="009F6C94" w:rsidRPr="00B8706C" w:rsidRDefault="009F6C94" w:rsidP="009F6C94">
      <w:pPr>
        <w:spacing w:before="120" w:after="120" w:line="360" w:lineRule="exact"/>
        <w:rPr>
          <w:rFonts w:ascii="Times New Roman" w:hAnsi="Times New Roman" w:cs="Times New Roman"/>
          <w:b/>
          <w:i/>
          <w:sz w:val="26"/>
          <w:szCs w:val="26"/>
          <w:lang w:val="pt-BR"/>
        </w:rPr>
      </w:pPr>
    </w:p>
    <w:p w14:paraId="4D560342" w14:textId="0C3FFF44" w:rsidR="00F36976" w:rsidRPr="00E04A74" w:rsidRDefault="00E04A74" w:rsidP="00F36976">
      <w:pPr>
        <w:spacing w:before="120" w:after="120" w:line="360" w:lineRule="exact"/>
        <w:jc w:val="right"/>
        <w:rPr>
          <w:rFonts w:ascii="Times New Roman" w:hAnsi="Times New Roman" w:cs="Times New Roman"/>
          <w:b/>
          <w:i/>
          <w:sz w:val="26"/>
          <w:szCs w:val="26"/>
          <w:lang w:val="vi-VN"/>
        </w:rPr>
      </w:pPr>
      <w:r>
        <w:rPr>
          <w:rFonts w:ascii="Times New Roman" w:hAnsi="Times New Roman" w:cs="Times New Roman"/>
          <w:b/>
          <w:i/>
          <w:sz w:val="26"/>
          <w:szCs w:val="26"/>
          <w:lang w:val="vi-VN"/>
        </w:rPr>
        <w:lastRenderedPageBreak/>
        <w:t>BM 04</w:t>
      </w:r>
    </w:p>
    <w:p w14:paraId="77C7E692" w14:textId="77777777" w:rsidR="00F36976" w:rsidRPr="00B8706C" w:rsidRDefault="00F36976" w:rsidP="00F36976">
      <w:pPr>
        <w:spacing w:before="120" w:after="120" w:line="360" w:lineRule="exact"/>
        <w:jc w:val="right"/>
        <w:rPr>
          <w:rFonts w:ascii="Times New Roman" w:hAnsi="Times New Roman" w:cs="Times New Roman"/>
          <w:b/>
          <w:i/>
          <w:sz w:val="26"/>
          <w:szCs w:val="26"/>
          <w:lang w:val="pt-BR"/>
        </w:rPr>
      </w:pPr>
      <w:r w:rsidRPr="00B8706C">
        <w:rPr>
          <w:rFonts w:ascii="Times New Roman" w:hAnsi="Times New Roman" w:cs="Times New Roman"/>
          <w:b/>
          <w:i/>
          <w:sz w:val="26"/>
          <w:szCs w:val="26"/>
          <w:lang w:val="pt-BR"/>
        </w:rPr>
        <w:t xml:space="preserve"> </w:t>
      </w:r>
      <w:proofErr w:type="spellStart"/>
      <w:r w:rsidRPr="00B8706C">
        <w:rPr>
          <w:rFonts w:ascii="Times New Roman" w:hAnsi="Times New Roman" w:cs="Times New Roman"/>
          <w:b/>
          <w:i/>
          <w:sz w:val="26"/>
          <w:szCs w:val="26"/>
          <w:lang w:val="pt-BR"/>
        </w:rPr>
        <w:t>Nghị</w:t>
      </w:r>
      <w:proofErr w:type="spellEnd"/>
      <w:r w:rsidRPr="00B8706C">
        <w:rPr>
          <w:rFonts w:ascii="Times New Roman" w:hAnsi="Times New Roman" w:cs="Times New Roman"/>
          <w:b/>
          <w:i/>
          <w:sz w:val="26"/>
          <w:szCs w:val="26"/>
          <w:lang w:val="pt-BR"/>
        </w:rPr>
        <w:t xml:space="preserve"> </w:t>
      </w:r>
      <w:proofErr w:type="spellStart"/>
      <w:r w:rsidRPr="00B8706C">
        <w:rPr>
          <w:rFonts w:ascii="Times New Roman" w:hAnsi="Times New Roman" w:cs="Times New Roman"/>
          <w:b/>
          <w:i/>
          <w:sz w:val="26"/>
          <w:szCs w:val="26"/>
          <w:lang w:val="pt-BR"/>
        </w:rPr>
        <w:t>định</w:t>
      </w:r>
      <w:proofErr w:type="spellEnd"/>
      <w:r w:rsidRPr="00B8706C">
        <w:rPr>
          <w:rFonts w:ascii="Times New Roman" w:hAnsi="Times New Roman" w:cs="Times New Roman"/>
          <w:b/>
          <w:i/>
          <w:sz w:val="26"/>
          <w:szCs w:val="26"/>
          <w:lang w:val="pt-BR"/>
        </w:rPr>
        <w:t xml:space="preserve"> 142/2020/NĐ-CP</w:t>
      </w:r>
    </w:p>
    <w:p w14:paraId="4AE568F2" w14:textId="77777777" w:rsidR="00F36976" w:rsidRPr="00B8706C" w:rsidRDefault="00F36976" w:rsidP="00F36976">
      <w:pPr>
        <w:spacing w:before="120" w:after="120" w:line="360" w:lineRule="exact"/>
        <w:jc w:val="center"/>
        <w:rPr>
          <w:rFonts w:ascii="Times New Roman" w:hAnsi="Times New Roman" w:cs="Times New Roman"/>
          <w:b/>
          <w:sz w:val="26"/>
          <w:szCs w:val="26"/>
          <w:lang w:val="it-IT"/>
        </w:rPr>
      </w:pPr>
      <w:r w:rsidRPr="00B8706C">
        <w:rPr>
          <w:rFonts w:ascii="Times New Roman" w:hAnsi="Times New Roman" w:cs="Times New Roman"/>
          <w:b/>
          <w:sz w:val="26"/>
          <w:szCs w:val="26"/>
          <w:lang w:val="it-IT"/>
        </w:rPr>
        <w:t>CỘNG HÒA XÃ HỘI CHỦ NGHĨA VIỆT NAM</w:t>
      </w:r>
    </w:p>
    <w:p w14:paraId="5DF7FA22" w14:textId="77777777" w:rsidR="00F36976" w:rsidRPr="00B8706C" w:rsidRDefault="00F36976" w:rsidP="00F36976">
      <w:pPr>
        <w:spacing w:before="120" w:after="120" w:line="360" w:lineRule="exact"/>
        <w:jc w:val="center"/>
        <w:rPr>
          <w:rFonts w:ascii="Times New Roman" w:hAnsi="Times New Roman" w:cs="Times New Roman"/>
          <w:b/>
          <w:sz w:val="26"/>
          <w:szCs w:val="26"/>
          <w:lang w:val="it-IT"/>
        </w:rPr>
      </w:pPr>
      <w:proofErr w:type="spellStart"/>
      <w:r w:rsidRPr="00B8706C">
        <w:rPr>
          <w:rFonts w:ascii="Times New Roman" w:hAnsi="Times New Roman" w:cs="Times New Roman"/>
          <w:b/>
          <w:sz w:val="26"/>
          <w:szCs w:val="26"/>
          <w:lang w:val="it-IT"/>
        </w:rPr>
        <w:t>Độc</w:t>
      </w:r>
      <w:proofErr w:type="spellEnd"/>
      <w:r w:rsidRPr="00B8706C">
        <w:rPr>
          <w:rFonts w:ascii="Times New Roman" w:hAnsi="Times New Roman" w:cs="Times New Roman"/>
          <w:b/>
          <w:sz w:val="26"/>
          <w:szCs w:val="26"/>
          <w:lang w:val="it-IT"/>
        </w:rPr>
        <w:t xml:space="preserve"> </w:t>
      </w:r>
      <w:proofErr w:type="spellStart"/>
      <w:r w:rsidRPr="00B8706C">
        <w:rPr>
          <w:rFonts w:ascii="Times New Roman" w:hAnsi="Times New Roman" w:cs="Times New Roman"/>
          <w:b/>
          <w:sz w:val="26"/>
          <w:szCs w:val="26"/>
          <w:lang w:val="it-IT"/>
        </w:rPr>
        <w:t>lập</w:t>
      </w:r>
      <w:proofErr w:type="spellEnd"/>
      <w:r w:rsidRPr="00B8706C">
        <w:rPr>
          <w:rFonts w:ascii="Times New Roman" w:hAnsi="Times New Roman" w:cs="Times New Roman"/>
          <w:b/>
          <w:sz w:val="26"/>
          <w:szCs w:val="26"/>
          <w:lang w:val="it-IT"/>
        </w:rPr>
        <w:t xml:space="preserve"> - </w:t>
      </w:r>
      <w:proofErr w:type="spellStart"/>
      <w:r w:rsidRPr="00B8706C">
        <w:rPr>
          <w:rFonts w:ascii="Times New Roman" w:hAnsi="Times New Roman" w:cs="Times New Roman"/>
          <w:b/>
          <w:sz w:val="26"/>
          <w:szCs w:val="26"/>
          <w:lang w:val="it-IT"/>
        </w:rPr>
        <w:t>Tự</w:t>
      </w:r>
      <w:proofErr w:type="spellEnd"/>
      <w:r w:rsidRPr="00B8706C">
        <w:rPr>
          <w:rFonts w:ascii="Times New Roman" w:hAnsi="Times New Roman" w:cs="Times New Roman"/>
          <w:b/>
          <w:sz w:val="26"/>
          <w:szCs w:val="26"/>
          <w:lang w:val="it-IT"/>
        </w:rPr>
        <w:t xml:space="preserve"> do - </w:t>
      </w:r>
      <w:proofErr w:type="spellStart"/>
      <w:r w:rsidRPr="00B8706C">
        <w:rPr>
          <w:rFonts w:ascii="Times New Roman" w:hAnsi="Times New Roman" w:cs="Times New Roman"/>
          <w:b/>
          <w:sz w:val="26"/>
          <w:szCs w:val="26"/>
          <w:lang w:val="it-IT"/>
        </w:rPr>
        <w:t>Hạnh</w:t>
      </w:r>
      <w:proofErr w:type="spellEnd"/>
      <w:r w:rsidRPr="00B8706C">
        <w:rPr>
          <w:rFonts w:ascii="Times New Roman" w:hAnsi="Times New Roman" w:cs="Times New Roman"/>
          <w:b/>
          <w:sz w:val="26"/>
          <w:szCs w:val="26"/>
          <w:lang w:val="it-IT"/>
        </w:rPr>
        <w:t xml:space="preserve"> </w:t>
      </w:r>
      <w:proofErr w:type="spellStart"/>
      <w:r w:rsidRPr="00B8706C">
        <w:rPr>
          <w:rFonts w:ascii="Times New Roman" w:hAnsi="Times New Roman" w:cs="Times New Roman"/>
          <w:b/>
          <w:sz w:val="26"/>
          <w:szCs w:val="26"/>
          <w:lang w:val="it-IT"/>
        </w:rPr>
        <w:t>phúc</w:t>
      </w:r>
      <w:proofErr w:type="spellEnd"/>
    </w:p>
    <w:p w14:paraId="0D43CB9D" w14:textId="77777777" w:rsidR="00F36976" w:rsidRPr="00B8706C" w:rsidRDefault="00F36976" w:rsidP="00F36976">
      <w:pPr>
        <w:spacing w:before="120" w:after="120" w:line="360" w:lineRule="exact"/>
        <w:jc w:val="center"/>
        <w:rPr>
          <w:rFonts w:ascii="Times New Roman" w:hAnsi="Times New Roman" w:cs="Times New Roman"/>
          <w:b/>
          <w:sz w:val="26"/>
          <w:szCs w:val="26"/>
          <w:lang w:val="it-IT"/>
        </w:rPr>
      </w:pPr>
      <w:r w:rsidRPr="00B8706C">
        <w:rPr>
          <w:rFonts w:ascii="Times New Roman" w:hAnsi="Times New Roman" w:cs="Times New Roman"/>
          <w:noProof/>
          <w:sz w:val="26"/>
          <w:szCs w:val="26"/>
          <w:lang w:val="en-US"/>
        </w:rPr>
        <mc:AlternateContent>
          <mc:Choice Requires="wps">
            <w:drawing>
              <wp:anchor distT="4294967294" distB="4294967294" distL="114300" distR="114300" simplePos="0" relativeHeight="251676672" behindDoc="0" locked="0" layoutInCell="1" allowOverlap="1" wp14:anchorId="6521FC81" wp14:editId="63E0CB1C">
                <wp:simplePos x="0" y="0"/>
                <wp:positionH relativeFrom="column">
                  <wp:posOffset>1901190</wp:posOffset>
                </wp:positionH>
                <wp:positionV relativeFrom="paragraph">
                  <wp:posOffset>16509</wp:posOffset>
                </wp:positionV>
                <wp:extent cx="1979930" cy="0"/>
                <wp:effectExtent l="0" t="0" r="20320" b="19050"/>
                <wp:wrapNone/>
                <wp:docPr id="1182693108" name="Straight Connector 1182693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99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46D04B6" id="Straight Connector 1182693108" o:spid="_x0000_s1026" style="position:absolute;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9.7pt,1.3pt" to="305.6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"/>
            </w:pict>
          </mc:Fallback>
        </mc:AlternateContent>
      </w:r>
      <w:r w:rsidRPr="00B8706C">
        <w:rPr>
          <w:rFonts w:ascii="Times New Roman" w:hAnsi="Times New Roman" w:cs="Times New Roman"/>
          <w:b/>
          <w:sz w:val="26"/>
          <w:szCs w:val="26"/>
          <w:lang w:val="it-IT"/>
        </w:rPr>
        <w:t>PHIẾU KHAI BÁO THIẾT BỊ PHÁT TIA X</w:t>
      </w:r>
      <w:r w:rsidRPr="00B8706C">
        <w:rPr>
          <w:rStyle w:val="FootnoteReference"/>
          <w:rFonts w:ascii="Times New Roman" w:hAnsi="Times New Roman" w:cs="Times New Roman"/>
          <w:b/>
          <w:sz w:val="26"/>
          <w:szCs w:val="26"/>
          <w:lang w:val="it-IT"/>
        </w:rPr>
        <w:footnoteReference w:id="2"/>
      </w:r>
    </w:p>
    <w:p w14:paraId="7CE6F0AA" w14:textId="77777777" w:rsidR="00F36976" w:rsidRPr="00B8706C" w:rsidRDefault="00F36976" w:rsidP="00F36976">
      <w:pPr>
        <w:pStyle w:val="dieu"/>
        <w:spacing w:before="120" w:line="360" w:lineRule="exact"/>
        <w:ind w:firstLine="0"/>
        <w:rPr>
          <w:color w:val="auto"/>
          <w:szCs w:val="26"/>
          <w:lang w:val="it-IT"/>
        </w:rPr>
      </w:pPr>
      <w:r w:rsidRPr="00B8706C">
        <w:rPr>
          <w:color w:val="auto"/>
          <w:szCs w:val="26"/>
          <w:lang w:val="it-IT"/>
        </w:rPr>
        <w:t>I. THÔNG TIN TỔ CHỨC, CÁ NHÂN KHAI BÁO</w:t>
      </w:r>
    </w:p>
    <w:p w14:paraId="42ABB786" w14:textId="77777777" w:rsidR="00F36976" w:rsidRPr="00B8706C" w:rsidRDefault="00F36976" w:rsidP="00F36976">
      <w:pPr>
        <w:pStyle w:val="dieu"/>
        <w:spacing w:before="120" w:line="360" w:lineRule="exact"/>
        <w:ind w:firstLine="0"/>
        <w:rPr>
          <w:b w:val="0"/>
          <w:color w:val="auto"/>
          <w:szCs w:val="26"/>
          <w:lang w:val="pt-BR"/>
        </w:rPr>
      </w:pPr>
      <w:r w:rsidRPr="00B8706C">
        <w:rPr>
          <w:b w:val="0"/>
          <w:color w:val="auto"/>
          <w:szCs w:val="26"/>
          <w:lang w:val="pt-BR"/>
        </w:rPr>
        <w:t xml:space="preserve">1. </w:t>
      </w:r>
      <w:proofErr w:type="spellStart"/>
      <w:r w:rsidRPr="00B8706C">
        <w:rPr>
          <w:b w:val="0"/>
          <w:color w:val="auto"/>
          <w:szCs w:val="26"/>
          <w:lang w:val="pt-BR"/>
        </w:rPr>
        <w:t>Tên</w:t>
      </w:r>
      <w:proofErr w:type="spellEnd"/>
      <w:r w:rsidRPr="00B8706C">
        <w:rPr>
          <w:b w:val="0"/>
          <w:color w:val="auto"/>
          <w:szCs w:val="26"/>
          <w:lang w:val="pt-BR"/>
        </w:rPr>
        <w:t xml:space="preserve"> </w:t>
      </w:r>
      <w:proofErr w:type="spellStart"/>
      <w:r w:rsidRPr="00B8706C">
        <w:rPr>
          <w:b w:val="0"/>
          <w:color w:val="auto"/>
          <w:szCs w:val="26"/>
          <w:lang w:val="pt-BR"/>
        </w:rPr>
        <w:t>tổ</w:t>
      </w:r>
      <w:proofErr w:type="spellEnd"/>
      <w:r w:rsidRPr="00B8706C">
        <w:rPr>
          <w:b w:val="0"/>
          <w:color w:val="auto"/>
          <w:szCs w:val="26"/>
          <w:lang w:val="pt-BR"/>
        </w:rPr>
        <w:t xml:space="preserve"> </w:t>
      </w:r>
      <w:proofErr w:type="spellStart"/>
      <w:r w:rsidRPr="00B8706C">
        <w:rPr>
          <w:b w:val="0"/>
          <w:color w:val="auto"/>
          <w:szCs w:val="26"/>
          <w:lang w:val="pt-BR"/>
        </w:rPr>
        <w:t>chức</w:t>
      </w:r>
      <w:proofErr w:type="spellEnd"/>
      <w:r w:rsidRPr="00B8706C">
        <w:rPr>
          <w:b w:val="0"/>
          <w:color w:val="auto"/>
          <w:szCs w:val="26"/>
          <w:lang w:val="pt-BR"/>
        </w:rPr>
        <w:t xml:space="preserve">, cá </w:t>
      </w:r>
      <w:proofErr w:type="spellStart"/>
      <w:r w:rsidRPr="00B8706C">
        <w:rPr>
          <w:b w:val="0"/>
          <w:color w:val="auto"/>
          <w:szCs w:val="26"/>
          <w:lang w:val="pt-BR"/>
        </w:rPr>
        <w:t>nhân</w:t>
      </w:r>
      <w:proofErr w:type="spellEnd"/>
      <w:r w:rsidRPr="00B8706C">
        <w:rPr>
          <w:b w:val="0"/>
          <w:color w:val="auto"/>
          <w:szCs w:val="26"/>
          <w:lang w:val="pt-BR"/>
        </w:rPr>
        <w:t>:</w:t>
      </w:r>
    </w:p>
    <w:p w14:paraId="50AC5CA1" w14:textId="77777777" w:rsidR="00F36976" w:rsidRPr="00B8706C" w:rsidRDefault="00F36976" w:rsidP="00F36976">
      <w:pPr>
        <w:pStyle w:val="dieu"/>
        <w:spacing w:before="120" w:line="360" w:lineRule="exact"/>
        <w:ind w:firstLine="0"/>
        <w:rPr>
          <w:b w:val="0"/>
          <w:color w:val="auto"/>
          <w:szCs w:val="26"/>
          <w:lang w:val="pt-BR"/>
        </w:rPr>
      </w:pPr>
      <w:r w:rsidRPr="00B8706C">
        <w:rPr>
          <w:b w:val="0"/>
          <w:color w:val="auto"/>
          <w:szCs w:val="26"/>
          <w:lang w:val="pt-BR"/>
        </w:rPr>
        <w:t xml:space="preserve">2. </w:t>
      </w:r>
      <w:proofErr w:type="spellStart"/>
      <w:r w:rsidRPr="00B8706C">
        <w:rPr>
          <w:b w:val="0"/>
          <w:color w:val="auto"/>
          <w:szCs w:val="26"/>
          <w:lang w:val="pt-BR"/>
        </w:rPr>
        <w:t>Địa</w:t>
      </w:r>
      <w:proofErr w:type="spellEnd"/>
      <w:r w:rsidRPr="00B8706C">
        <w:rPr>
          <w:b w:val="0"/>
          <w:color w:val="auto"/>
          <w:szCs w:val="26"/>
          <w:lang w:val="pt-BR"/>
        </w:rPr>
        <w:t xml:space="preserve"> </w:t>
      </w:r>
      <w:proofErr w:type="spellStart"/>
      <w:r w:rsidRPr="00B8706C">
        <w:rPr>
          <w:b w:val="0"/>
          <w:color w:val="auto"/>
          <w:szCs w:val="26"/>
          <w:lang w:val="pt-BR"/>
        </w:rPr>
        <w:t>chỉ</w:t>
      </w:r>
      <w:proofErr w:type="spellEnd"/>
      <w:r w:rsidRPr="00B8706C">
        <w:rPr>
          <w:b w:val="0"/>
          <w:color w:val="auto"/>
          <w:szCs w:val="26"/>
          <w:lang w:val="pt-BR"/>
        </w:rPr>
        <w:t xml:space="preserve"> </w:t>
      </w:r>
      <w:proofErr w:type="spellStart"/>
      <w:r w:rsidRPr="00B8706C">
        <w:rPr>
          <w:b w:val="0"/>
          <w:color w:val="auto"/>
          <w:szCs w:val="26"/>
          <w:lang w:val="pt-BR"/>
        </w:rPr>
        <w:t>liên</w:t>
      </w:r>
      <w:proofErr w:type="spellEnd"/>
      <w:r w:rsidRPr="00B8706C">
        <w:rPr>
          <w:b w:val="0"/>
          <w:color w:val="auto"/>
          <w:szCs w:val="26"/>
          <w:lang w:val="pt-BR"/>
        </w:rPr>
        <w:t xml:space="preserve"> </w:t>
      </w:r>
      <w:proofErr w:type="spellStart"/>
      <w:r w:rsidRPr="00B8706C">
        <w:rPr>
          <w:b w:val="0"/>
          <w:color w:val="auto"/>
          <w:szCs w:val="26"/>
          <w:lang w:val="pt-BR"/>
        </w:rPr>
        <w:t>lạc</w:t>
      </w:r>
      <w:proofErr w:type="spellEnd"/>
      <w:r w:rsidRPr="00B8706C">
        <w:rPr>
          <w:b w:val="0"/>
          <w:color w:val="auto"/>
          <w:szCs w:val="26"/>
          <w:lang w:val="pt-BR"/>
        </w:rPr>
        <w:t>:</w:t>
      </w:r>
    </w:p>
    <w:p w14:paraId="7F6A7B3B" w14:textId="77777777" w:rsidR="00F36976" w:rsidRPr="00B8706C" w:rsidRDefault="00F36976" w:rsidP="00F36976">
      <w:pPr>
        <w:pStyle w:val="dieu"/>
        <w:spacing w:before="120" w:line="360" w:lineRule="exact"/>
        <w:ind w:firstLine="0"/>
        <w:rPr>
          <w:b w:val="0"/>
          <w:color w:val="auto"/>
          <w:szCs w:val="26"/>
          <w:lang w:val="pt-BR"/>
        </w:rPr>
      </w:pPr>
      <w:r w:rsidRPr="00B8706C">
        <w:rPr>
          <w:b w:val="0"/>
          <w:color w:val="auto"/>
          <w:szCs w:val="26"/>
          <w:lang w:val="pt-BR"/>
        </w:rPr>
        <w:t xml:space="preserve">3. </w:t>
      </w:r>
      <w:proofErr w:type="spellStart"/>
      <w:r w:rsidRPr="00B8706C">
        <w:rPr>
          <w:b w:val="0"/>
          <w:color w:val="auto"/>
          <w:szCs w:val="26"/>
          <w:lang w:val="pt-BR"/>
        </w:rPr>
        <w:t>Số</w:t>
      </w:r>
      <w:proofErr w:type="spellEnd"/>
      <w:r w:rsidRPr="00B8706C">
        <w:rPr>
          <w:b w:val="0"/>
          <w:color w:val="auto"/>
          <w:szCs w:val="26"/>
          <w:lang w:val="pt-BR"/>
        </w:rPr>
        <w:t xml:space="preserve"> </w:t>
      </w:r>
      <w:proofErr w:type="spellStart"/>
      <w:r w:rsidRPr="00B8706C">
        <w:rPr>
          <w:b w:val="0"/>
          <w:color w:val="auto"/>
          <w:szCs w:val="26"/>
          <w:lang w:val="pt-BR"/>
        </w:rPr>
        <w:t>điện</w:t>
      </w:r>
      <w:proofErr w:type="spellEnd"/>
      <w:r w:rsidRPr="00B8706C">
        <w:rPr>
          <w:b w:val="0"/>
          <w:color w:val="auto"/>
          <w:szCs w:val="26"/>
          <w:lang w:val="pt-BR"/>
        </w:rPr>
        <w:t xml:space="preserve"> </w:t>
      </w:r>
      <w:proofErr w:type="spellStart"/>
      <w:r w:rsidRPr="00B8706C">
        <w:rPr>
          <w:b w:val="0"/>
          <w:color w:val="auto"/>
          <w:szCs w:val="26"/>
          <w:lang w:val="pt-BR"/>
        </w:rPr>
        <w:t>thoại</w:t>
      </w:r>
      <w:proofErr w:type="spellEnd"/>
      <w:r w:rsidRPr="00B8706C">
        <w:rPr>
          <w:b w:val="0"/>
          <w:color w:val="auto"/>
          <w:szCs w:val="26"/>
          <w:lang w:val="pt-BR"/>
        </w:rPr>
        <w:t>:</w:t>
      </w:r>
      <w:r w:rsidRPr="00B8706C">
        <w:rPr>
          <w:b w:val="0"/>
          <w:color w:val="auto"/>
          <w:szCs w:val="26"/>
          <w:lang w:val="pt-BR"/>
        </w:rPr>
        <w:tab/>
      </w:r>
      <w:r w:rsidRPr="00B8706C">
        <w:rPr>
          <w:b w:val="0"/>
          <w:color w:val="auto"/>
          <w:szCs w:val="26"/>
          <w:lang w:val="pt-BR"/>
        </w:rPr>
        <w:tab/>
      </w:r>
      <w:r w:rsidRPr="00B8706C">
        <w:rPr>
          <w:b w:val="0"/>
          <w:color w:val="auto"/>
          <w:szCs w:val="26"/>
          <w:lang w:val="pt-BR"/>
        </w:rPr>
        <w:tab/>
      </w:r>
      <w:r w:rsidRPr="00B8706C">
        <w:rPr>
          <w:b w:val="0"/>
          <w:color w:val="auto"/>
          <w:szCs w:val="26"/>
          <w:lang w:val="pt-BR"/>
        </w:rPr>
        <w:tab/>
      </w:r>
      <w:r w:rsidRPr="00B8706C">
        <w:rPr>
          <w:b w:val="0"/>
          <w:color w:val="auto"/>
          <w:szCs w:val="26"/>
          <w:lang w:val="pt-BR"/>
        </w:rPr>
        <w:tab/>
      </w:r>
      <w:r w:rsidRPr="00B8706C">
        <w:rPr>
          <w:b w:val="0"/>
          <w:color w:val="auto"/>
          <w:szCs w:val="26"/>
          <w:lang w:val="pt-BR"/>
        </w:rPr>
        <w:tab/>
        <w:t xml:space="preserve">4. </w:t>
      </w:r>
      <w:proofErr w:type="spellStart"/>
      <w:r w:rsidRPr="00B8706C">
        <w:rPr>
          <w:b w:val="0"/>
          <w:color w:val="auto"/>
          <w:szCs w:val="26"/>
          <w:lang w:val="pt-BR"/>
        </w:rPr>
        <w:t>Số</w:t>
      </w:r>
      <w:proofErr w:type="spellEnd"/>
      <w:r w:rsidRPr="00B8706C">
        <w:rPr>
          <w:b w:val="0"/>
          <w:color w:val="auto"/>
          <w:szCs w:val="26"/>
          <w:lang w:val="pt-BR"/>
        </w:rPr>
        <w:t xml:space="preserve"> Fax:</w:t>
      </w:r>
    </w:p>
    <w:p w14:paraId="3306721B" w14:textId="77777777" w:rsidR="00F36976" w:rsidRPr="00B8706C" w:rsidRDefault="00F36976" w:rsidP="00F36976">
      <w:pPr>
        <w:pStyle w:val="dieu"/>
        <w:spacing w:before="120" w:line="360" w:lineRule="exact"/>
        <w:ind w:firstLine="0"/>
        <w:rPr>
          <w:b w:val="0"/>
          <w:color w:val="auto"/>
          <w:szCs w:val="26"/>
          <w:lang w:val="pt-BR"/>
        </w:rPr>
      </w:pPr>
      <w:r w:rsidRPr="00B8706C">
        <w:rPr>
          <w:b w:val="0"/>
          <w:color w:val="auto"/>
          <w:szCs w:val="26"/>
          <w:lang w:val="pt-BR"/>
        </w:rPr>
        <w:t>5. E-mail:</w:t>
      </w:r>
    </w:p>
    <w:p w14:paraId="19545066" w14:textId="77777777" w:rsidR="00F36976" w:rsidRPr="00B8706C" w:rsidRDefault="00F36976" w:rsidP="00F36976">
      <w:pPr>
        <w:pStyle w:val="dieu"/>
        <w:spacing w:before="120" w:line="360" w:lineRule="exact"/>
        <w:ind w:firstLine="0"/>
        <w:rPr>
          <w:color w:val="auto"/>
          <w:szCs w:val="26"/>
          <w:lang w:val="pt-BR"/>
        </w:rPr>
      </w:pPr>
      <w:r w:rsidRPr="00B8706C">
        <w:rPr>
          <w:color w:val="auto"/>
          <w:szCs w:val="26"/>
          <w:lang w:val="pt-BR"/>
        </w:rPr>
        <w:t>II. ĐẶC TÍNH THIẾT BỊ</w:t>
      </w:r>
    </w:p>
    <w:p w14:paraId="529D23AF" w14:textId="77777777" w:rsidR="00F36976" w:rsidRPr="00B8706C" w:rsidRDefault="00F36976" w:rsidP="00F36976">
      <w:pPr>
        <w:pStyle w:val="dieu"/>
        <w:spacing w:before="120" w:line="360" w:lineRule="exact"/>
        <w:ind w:firstLine="0"/>
        <w:rPr>
          <w:b w:val="0"/>
          <w:color w:val="auto"/>
          <w:szCs w:val="26"/>
          <w:lang w:val="pt-BR"/>
        </w:rPr>
      </w:pPr>
      <w:r w:rsidRPr="00B8706C">
        <w:rPr>
          <w:b w:val="0"/>
          <w:color w:val="auto"/>
          <w:szCs w:val="26"/>
          <w:lang w:val="pt-BR"/>
        </w:rPr>
        <w:t xml:space="preserve">1. </w:t>
      </w:r>
      <w:proofErr w:type="spellStart"/>
      <w:r w:rsidRPr="00B8706C">
        <w:rPr>
          <w:b w:val="0"/>
          <w:color w:val="auto"/>
          <w:szCs w:val="26"/>
          <w:lang w:val="pt-BR"/>
        </w:rPr>
        <w:t>Tên</w:t>
      </w:r>
      <w:proofErr w:type="spellEnd"/>
      <w:r w:rsidRPr="00B8706C">
        <w:rPr>
          <w:b w:val="0"/>
          <w:color w:val="auto"/>
          <w:szCs w:val="26"/>
          <w:lang w:val="pt-BR"/>
        </w:rPr>
        <w:t xml:space="preserve"> </w:t>
      </w:r>
      <w:proofErr w:type="spellStart"/>
      <w:r w:rsidRPr="00B8706C">
        <w:rPr>
          <w:b w:val="0"/>
          <w:color w:val="auto"/>
          <w:szCs w:val="26"/>
          <w:lang w:val="pt-BR"/>
        </w:rPr>
        <w:t>thiết</w:t>
      </w:r>
      <w:proofErr w:type="spellEnd"/>
      <w:r w:rsidRPr="00B8706C">
        <w:rPr>
          <w:b w:val="0"/>
          <w:color w:val="auto"/>
          <w:szCs w:val="26"/>
          <w:lang w:val="pt-BR"/>
        </w:rPr>
        <w:t xml:space="preserve"> </w:t>
      </w:r>
      <w:proofErr w:type="spellStart"/>
      <w:r w:rsidRPr="00B8706C">
        <w:rPr>
          <w:b w:val="0"/>
          <w:color w:val="auto"/>
          <w:szCs w:val="26"/>
          <w:lang w:val="pt-BR"/>
        </w:rPr>
        <w:t>bị</w:t>
      </w:r>
      <w:proofErr w:type="spellEnd"/>
      <w:r w:rsidRPr="00B8706C">
        <w:rPr>
          <w:b w:val="0"/>
          <w:color w:val="auto"/>
          <w:szCs w:val="26"/>
          <w:lang w:val="pt-BR"/>
        </w:rPr>
        <w:t>:</w:t>
      </w:r>
    </w:p>
    <w:p w14:paraId="716EC71D" w14:textId="77777777" w:rsidR="00F36976" w:rsidRPr="00B8706C" w:rsidRDefault="00F36976" w:rsidP="00F36976">
      <w:pPr>
        <w:pStyle w:val="dieu"/>
        <w:spacing w:before="120" w:line="360" w:lineRule="exact"/>
        <w:ind w:firstLine="0"/>
        <w:rPr>
          <w:b w:val="0"/>
          <w:color w:val="auto"/>
          <w:szCs w:val="26"/>
          <w:lang w:val="pt-BR"/>
        </w:rPr>
      </w:pPr>
      <w:r w:rsidRPr="00B8706C">
        <w:rPr>
          <w:b w:val="0"/>
          <w:color w:val="auto"/>
          <w:szCs w:val="26"/>
          <w:lang w:val="pt-BR"/>
        </w:rPr>
        <w:t xml:space="preserve">2. </w:t>
      </w:r>
      <w:proofErr w:type="spellStart"/>
      <w:r w:rsidRPr="00B8706C">
        <w:rPr>
          <w:b w:val="0"/>
          <w:color w:val="auto"/>
          <w:szCs w:val="26"/>
          <w:lang w:val="pt-BR"/>
        </w:rPr>
        <w:t>Mã</w:t>
      </w:r>
      <w:proofErr w:type="spellEnd"/>
      <w:r w:rsidRPr="00B8706C">
        <w:rPr>
          <w:b w:val="0"/>
          <w:color w:val="auto"/>
          <w:szCs w:val="26"/>
          <w:lang w:val="pt-BR"/>
        </w:rPr>
        <w:t xml:space="preserve"> </w:t>
      </w:r>
      <w:proofErr w:type="spellStart"/>
      <w:r w:rsidRPr="00B8706C">
        <w:rPr>
          <w:b w:val="0"/>
          <w:color w:val="auto"/>
          <w:szCs w:val="26"/>
          <w:lang w:val="pt-BR"/>
        </w:rPr>
        <w:t>hiệu</w:t>
      </w:r>
      <w:proofErr w:type="spellEnd"/>
      <w:r w:rsidRPr="00B8706C">
        <w:rPr>
          <w:b w:val="0"/>
          <w:color w:val="auto"/>
          <w:szCs w:val="26"/>
          <w:lang w:val="pt-BR"/>
        </w:rPr>
        <w:t xml:space="preserve"> (Model):</w:t>
      </w:r>
    </w:p>
    <w:p w14:paraId="41D99BDF" w14:textId="77777777" w:rsidR="00F36976" w:rsidRPr="00B8706C" w:rsidRDefault="00F36976" w:rsidP="00F36976">
      <w:pPr>
        <w:pStyle w:val="dieu"/>
        <w:spacing w:before="120" w:line="360" w:lineRule="exact"/>
        <w:ind w:firstLine="0"/>
        <w:rPr>
          <w:b w:val="0"/>
          <w:color w:val="auto"/>
          <w:szCs w:val="26"/>
          <w:lang w:val="pt-BR"/>
        </w:rPr>
      </w:pPr>
      <w:r w:rsidRPr="00B8706C">
        <w:rPr>
          <w:b w:val="0"/>
          <w:color w:val="auto"/>
          <w:szCs w:val="26"/>
          <w:lang w:val="pt-BR"/>
        </w:rPr>
        <w:t xml:space="preserve">3. </w:t>
      </w:r>
      <w:proofErr w:type="spellStart"/>
      <w:r w:rsidRPr="00B8706C">
        <w:rPr>
          <w:b w:val="0"/>
          <w:color w:val="auto"/>
          <w:szCs w:val="26"/>
          <w:lang w:val="pt-BR"/>
        </w:rPr>
        <w:t>Số</w:t>
      </w:r>
      <w:proofErr w:type="spellEnd"/>
      <w:r w:rsidRPr="00B8706C">
        <w:rPr>
          <w:b w:val="0"/>
          <w:color w:val="auto"/>
          <w:szCs w:val="26"/>
          <w:lang w:val="pt-BR"/>
        </w:rPr>
        <w:t xml:space="preserve"> </w:t>
      </w:r>
      <w:proofErr w:type="spellStart"/>
      <w:r w:rsidRPr="00B8706C">
        <w:rPr>
          <w:b w:val="0"/>
          <w:color w:val="auto"/>
          <w:szCs w:val="26"/>
          <w:lang w:val="pt-BR"/>
        </w:rPr>
        <w:t>xê-ri</w:t>
      </w:r>
      <w:proofErr w:type="spellEnd"/>
      <w:r w:rsidRPr="00B8706C">
        <w:rPr>
          <w:b w:val="0"/>
          <w:color w:val="auto"/>
          <w:szCs w:val="26"/>
          <w:lang w:val="pt-BR"/>
        </w:rPr>
        <w:t xml:space="preserve"> (Serial </w:t>
      </w:r>
      <w:proofErr w:type="spellStart"/>
      <w:r w:rsidRPr="00B8706C">
        <w:rPr>
          <w:b w:val="0"/>
          <w:color w:val="auto"/>
          <w:szCs w:val="26"/>
          <w:lang w:val="pt-BR"/>
        </w:rPr>
        <w:t>Number</w:t>
      </w:r>
      <w:proofErr w:type="spellEnd"/>
      <w:r w:rsidRPr="00B8706C">
        <w:rPr>
          <w:b w:val="0"/>
          <w:color w:val="auto"/>
          <w:szCs w:val="26"/>
          <w:lang w:val="pt-BR"/>
        </w:rPr>
        <w:t>):</w:t>
      </w:r>
    </w:p>
    <w:p w14:paraId="543D890F" w14:textId="77777777" w:rsidR="00F36976" w:rsidRPr="00B8706C" w:rsidRDefault="00F36976" w:rsidP="00F36976">
      <w:pPr>
        <w:pStyle w:val="dieu"/>
        <w:spacing w:before="120" w:line="360" w:lineRule="exact"/>
        <w:ind w:firstLine="0"/>
        <w:rPr>
          <w:b w:val="0"/>
          <w:color w:val="auto"/>
          <w:szCs w:val="26"/>
          <w:lang w:val="pt-BR"/>
        </w:rPr>
      </w:pPr>
      <w:r w:rsidRPr="00B8706C">
        <w:rPr>
          <w:b w:val="0"/>
          <w:color w:val="auto"/>
          <w:szCs w:val="26"/>
          <w:lang w:val="pt-BR"/>
        </w:rPr>
        <w:t xml:space="preserve">4. </w:t>
      </w:r>
      <w:proofErr w:type="spellStart"/>
      <w:r w:rsidRPr="00B8706C">
        <w:rPr>
          <w:b w:val="0"/>
          <w:color w:val="auto"/>
          <w:szCs w:val="26"/>
          <w:lang w:val="pt-BR"/>
        </w:rPr>
        <w:t>Hãng</w:t>
      </w:r>
      <w:proofErr w:type="spellEnd"/>
      <w:r w:rsidRPr="00B8706C">
        <w:rPr>
          <w:b w:val="0"/>
          <w:color w:val="auto"/>
          <w:szCs w:val="26"/>
          <w:lang w:val="pt-BR"/>
        </w:rPr>
        <w:t xml:space="preserve">, </w:t>
      </w:r>
      <w:proofErr w:type="spellStart"/>
      <w:r w:rsidRPr="00B8706C">
        <w:rPr>
          <w:b w:val="0"/>
          <w:color w:val="auto"/>
          <w:szCs w:val="26"/>
          <w:lang w:val="pt-BR"/>
        </w:rPr>
        <w:t>nơi</w:t>
      </w:r>
      <w:proofErr w:type="spellEnd"/>
      <w:r w:rsidRPr="00B8706C">
        <w:rPr>
          <w:b w:val="0"/>
          <w:color w:val="auto"/>
          <w:szCs w:val="26"/>
          <w:lang w:val="pt-BR"/>
        </w:rPr>
        <w:t xml:space="preserve"> </w:t>
      </w:r>
      <w:proofErr w:type="spellStart"/>
      <w:r w:rsidRPr="00B8706C">
        <w:rPr>
          <w:b w:val="0"/>
          <w:color w:val="auto"/>
          <w:szCs w:val="26"/>
          <w:lang w:val="pt-BR"/>
        </w:rPr>
        <w:t>sản</w:t>
      </w:r>
      <w:proofErr w:type="spellEnd"/>
      <w:r w:rsidRPr="00B8706C">
        <w:rPr>
          <w:b w:val="0"/>
          <w:color w:val="auto"/>
          <w:szCs w:val="26"/>
          <w:lang w:val="pt-BR"/>
        </w:rPr>
        <w:t xml:space="preserve"> </w:t>
      </w:r>
      <w:proofErr w:type="spellStart"/>
      <w:r w:rsidRPr="00B8706C">
        <w:rPr>
          <w:b w:val="0"/>
          <w:color w:val="auto"/>
          <w:szCs w:val="26"/>
          <w:lang w:val="pt-BR"/>
        </w:rPr>
        <w:t>xuất</w:t>
      </w:r>
      <w:proofErr w:type="spellEnd"/>
      <w:r w:rsidRPr="00B8706C">
        <w:rPr>
          <w:b w:val="0"/>
          <w:color w:val="auto"/>
          <w:szCs w:val="26"/>
          <w:lang w:val="pt-BR"/>
        </w:rPr>
        <w:t>:</w:t>
      </w:r>
    </w:p>
    <w:p w14:paraId="57BFF67D" w14:textId="77777777" w:rsidR="00F36976" w:rsidRPr="00B8706C" w:rsidRDefault="00F36976" w:rsidP="00F36976">
      <w:pPr>
        <w:pStyle w:val="dieu"/>
        <w:spacing w:before="120" w:line="360" w:lineRule="exact"/>
        <w:ind w:firstLine="0"/>
        <w:rPr>
          <w:b w:val="0"/>
          <w:color w:val="auto"/>
          <w:szCs w:val="26"/>
          <w:lang w:val="pt-BR"/>
        </w:rPr>
      </w:pPr>
      <w:r w:rsidRPr="00B8706C">
        <w:rPr>
          <w:b w:val="0"/>
          <w:color w:val="auto"/>
          <w:szCs w:val="26"/>
          <w:lang w:val="pt-BR"/>
        </w:rPr>
        <w:t xml:space="preserve">5. </w:t>
      </w:r>
      <w:r w:rsidRPr="00B8706C">
        <w:rPr>
          <w:b w:val="0"/>
          <w:color w:val="auto"/>
          <w:szCs w:val="26"/>
          <w:lang w:val="vi-VN"/>
        </w:rPr>
        <w:t>Năm sản xuất:</w:t>
      </w:r>
    </w:p>
    <w:p w14:paraId="7A6004C7" w14:textId="77777777" w:rsidR="00F36976" w:rsidRPr="00B8706C" w:rsidRDefault="00F36976" w:rsidP="00F36976">
      <w:pPr>
        <w:pStyle w:val="dieu"/>
        <w:spacing w:before="120" w:line="360" w:lineRule="exact"/>
        <w:ind w:firstLine="0"/>
        <w:rPr>
          <w:b w:val="0"/>
          <w:color w:val="auto"/>
          <w:szCs w:val="26"/>
          <w:lang w:val="pt-BR"/>
        </w:rPr>
      </w:pPr>
      <w:r w:rsidRPr="00B8706C">
        <w:rPr>
          <w:b w:val="0"/>
          <w:color w:val="auto"/>
          <w:szCs w:val="26"/>
          <w:lang w:val="pt-BR"/>
        </w:rPr>
        <w:t xml:space="preserve">6. </w:t>
      </w:r>
      <w:proofErr w:type="spellStart"/>
      <w:r w:rsidRPr="00B8706C">
        <w:rPr>
          <w:b w:val="0"/>
          <w:color w:val="auto"/>
          <w:szCs w:val="26"/>
          <w:lang w:val="pt-BR"/>
        </w:rPr>
        <w:t>Điện</w:t>
      </w:r>
      <w:proofErr w:type="spellEnd"/>
      <w:r w:rsidRPr="00B8706C">
        <w:rPr>
          <w:b w:val="0"/>
          <w:color w:val="auto"/>
          <w:szCs w:val="26"/>
          <w:lang w:val="pt-BR"/>
        </w:rPr>
        <w:t xml:space="preserve"> </w:t>
      </w:r>
      <w:proofErr w:type="spellStart"/>
      <w:r w:rsidRPr="00B8706C">
        <w:rPr>
          <w:b w:val="0"/>
          <w:color w:val="auto"/>
          <w:szCs w:val="26"/>
          <w:lang w:val="pt-BR"/>
        </w:rPr>
        <w:t>áp</w:t>
      </w:r>
      <w:proofErr w:type="spellEnd"/>
      <w:r w:rsidRPr="00B8706C">
        <w:rPr>
          <w:b w:val="0"/>
          <w:color w:val="auto"/>
          <w:szCs w:val="26"/>
          <w:lang w:val="pt-BR"/>
        </w:rPr>
        <w:t xml:space="preserve"> </w:t>
      </w:r>
      <w:proofErr w:type="spellStart"/>
      <w:r w:rsidRPr="00B8706C">
        <w:rPr>
          <w:b w:val="0"/>
          <w:color w:val="auto"/>
          <w:szCs w:val="26"/>
          <w:lang w:val="pt-BR"/>
        </w:rPr>
        <w:t>cực</w:t>
      </w:r>
      <w:proofErr w:type="spellEnd"/>
      <w:r w:rsidRPr="00B8706C">
        <w:rPr>
          <w:b w:val="0"/>
          <w:color w:val="auto"/>
          <w:szCs w:val="26"/>
          <w:lang w:val="pt-BR"/>
        </w:rPr>
        <w:t xml:space="preserve"> </w:t>
      </w:r>
      <w:proofErr w:type="spellStart"/>
      <w:r w:rsidRPr="00B8706C">
        <w:rPr>
          <w:b w:val="0"/>
          <w:color w:val="auto"/>
          <w:szCs w:val="26"/>
          <w:lang w:val="pt-BR"/>
        </w:rPr>
        <w:t>đại</w:t>
      </w:r>
      <w:proofErr w:type="spellEnd"/>
      <w:r w:rsidRPr="00B8706C">
        <w:rPr>
          <w:b w:val="0"/>
          <w:color w:val="auto"/>
          <w:szCs w:val="26"/>
          <w:lang w:val="pt-BR"/>
        </w:rPr>
        <w:t xml:space="preserve"> (kV):</w:t>
      </w:r>
    </w:p>
    <w:p w14:paraId="50A451A9" w14:textId="77777777" w:rsidR="00F36976" w:rsidRPr="00B8706C" w:rsidRDefault="00F36976" w:rsidP="00F36976">
      <w:pPr>
        <w:pStyle w:val="dieu"/>
        <w:spacing w:before="120" w:line="360" w:lineRule="exact"/>
        <w:ind w:firstLine="0"/>
        <w:rPr>
          <w:b w:val="0"/>
          <w:color w:val="auto"/>
          <w:szCs w:val="26"/>
          <w:lang w:val="pt-BR"/>
        </w:rPr>
      </w:pPr>
      <w:r w:rsidRPr="00B8706C">
        <w:rPr>
          <w:b w:val="0"/>
          <w:color w:val="auto"/>
          <w:szCs w:val="26"/>
          <w:lang w:val="pt-BR"/>
        </w:rPr>
        <w:t xml:space="preserve">7. </w:t>
      </w:r>
      <w:proofErr w:type="spellStart"/>
      <w:r w:rsidRPr="00B8706C">
        <w:rPr>
          <w:b w:val="0"/>
          <w:color w:val="auto"/>
          <w:szCs w:val="26"/>
          <w:lang w:val="pt-BR"/>
        </w:rPr>
        <w:t>Dòng</w:t>
      </w:r>
      <w:proofErr w:type="spellEnd"/>
      <w:r w:rsidRPr="00B8706C">
        <w:rPr>
          <w:b w:val="0"/>
          <w:color w:val="auto"/>
          <w:szCs w:val="26"/>
          <w:lang w:val="pt-BR"/>
        </w:rPr>
        <w:t xml:space="preserve"> </w:t>
      </w:r>
      <w:proofErr w:type="spellStart"/>
      <w:r w:rsidRPr="00B8706C">
        <w:rPr>
          <w:b w:val="0"/>
          <w:color w:val="auto"/>
          <w:szCs w:val="26"/>
          <w:lang w:val="pt-BR"/>
        </w:rPr>
        <w:t>cực</w:t>
      </w:r>
      <w:proofErr w:type="spellEnd"/>
      <w:r w:rsidRPr="00B8706C">
        <w:rPr>
          <w:b w:val="0"/>
          <w:color w:val="auto"/>
          <w:szCs w:val="26"/>
          <w:lang w:val="pt-BR"/>
        </w:rPr>
        <w:t xml:space="preserve"> </w:t>
      </w:r>
      <w:proofErr w:type="spellStart"/>
      <w:r w:rsidRPr="00B8706C">
        <w:rPr>
          <w:b w:val="0"/>
          <w:color w:val="auto"/>
          <w:szCs w:val="26"/>
          <w:lang w:val="pt-BR"/>
        </w:rPr>
        <w:t>đại</w:t>
      </w:r>
      <w:proofErr w:type="spellEnd"/>
      <w:r w:rsidRPr="00B8706C">
        <w:rPr>
          <w:b w:val="0"/>
          <w:color w:val="auto"/>
          <w:szCs w:val="26"/>
          <w:lang w:val="pt-BR"/>
        </w:rPr>
        <w:t xml:space="preserve"> (</w:t>
      </w:r>
      <w:proofErr w:type="spellStart"/>
      <w:r w:rsidRPr="00B8706C">
        <w:rPr>
          <w:b w:val="0"/>
          <w:color w:val="auto"/>
          <w:szCs w:val="26"/>
          <w:lang w:val="pt-BR"/>
        </w:rPr>
        <w:t>mA</w:t>
      </w:r>
      <w:proofErr w:type="spellEnd"/>
      <w:r w:rsidRPr="00B8706C">
        <w:rPr>
          <w:b w:val="0"/>
          <w:color w:val="auto"/>
          <w:szCs w:val="26"/>
          <w:lang w:val="pt-BR"/>
        </w:rPr>
        <w:t>):</w:t>
      </w:r>
    </w:p>
    <w:p w14:paraId="4ADD948A" w14:textId="77777777" w:rsidR="00F36976" w:rsidRPr="00B8706C" w:rsidRDefault="00F36976" w:rsidP="00F36976">
      <w:pPr>
        <w:pStyle w:val="dieu"/>
        <w:spacing w:before="120" w:line="360" w:lineRule="exact"/>
        <w:ind w:firstLine="0"/>
        <w:rPr>
          <w:b w:val="0"/>
          <w:color w:val="auto"/>
          <w:szCs w:val="26"/>
          <w:lang w:val="vi-VN"/>
        </w:rPr>
      </w:pPr>
      <w:r w:rsidRPr="00B8706C">
        <w:rPr>
          <w:b w:val="0"/>
          <w:color w:val="auto"/>
          <w:szCs w:val="26"/>
          <w:lang w:val="vi-VN"/>
        </w:rPr>
        <w:t>8. Mục đích sử dụng:</w:t>
      </w:r>
    </w:p>
    <w:p w14:paraId="31984B4C" w14:textId="77777777" w:rsidR="00F36976" w:rsidRPr="00B8706C" w:rsidRDefault="00F36976" w:rsidP="00F36976">
      <w:pPr>
        <w:pStyle w:val="dieu"/>
        <w:spacing w:before="120" w:line="360" w:lineRule="exact"/>
        <w:ind w:left="284" w:firstLine="0"/>
        <w:rPr>
          <w:b w:val="0"/>
          <w:color w:val="auto"/>
          <w:szCs w:val="26"/>
          <w:lang w:val="pt-BR"/>
        </w:rPr>
      </w:pPr>
      <w:r w:rsidRPr="00B8706C">
        <w:rPr>
          <w:b w:val="0"/>
          <w:color w:val="auto"/>
          <w:szCs w:val="26"/>
          <w:lang w:val="pt-BR"/>
        </w:rPr>
        <w:sym w:font="Symbol" w:char="F080"/>
      </w:r>
      <w:r w:rsidRPr="00B8706C">
        <w:rPr>
          <w:b w:val="0"/>
          <w:color w:val="auto"/>
          <w:szCs w:val="26"/>
          <w:lang w:val="pt-BR"/>
        </w:rPr>
        <w:t xml:space="preserve"> </w:t>
      </w:r>
      <w:proofErr w:type="spellStart"/>
      <w:r w:rsidRPr="00B8706C">
        <w:rPr>
          <w:b w:val="0"/>
          <w:color w:val="auto"/>
          <w:szCs w:val="26"/>
          <w:lang w:val="pt-BR"/>
        </w:rPr>
        <w:t>Chụp</w:t>
      </w:r>
      <w:proofErr w:type="spellEnd"/>
      <w:r w:rsidRPr="00B8706C">
        <w:rPr>
          <w:b w:val="0"/>
          <w:color w:val="auto"/>
          <w:szCs w:val="26"/>
          <w:lang w:val="pt-BR"/>
        </w:rPr>
        <w:t xml:space="preserve"> </w:t>
      </w:r>
      <w:proofErr w:type="spellStart"/>
      <w:r w:rsidRPr="00B8706C">
        <w:rPr>
          <w:b w:val="0"/>
          <w:color w:val="auto"/>
          <w:szCs w:val="26"/>
          <w:lang w:val="pt-BR"/>
        </w:rPr>
        <w:t>ảnh</w:t>
      </w:r>
      <w:proofErr w:type="spellEnd"/>
      <w:r w:rsidRPr="00B8706C">
        <w:rPr>
          <w:b w:val="0"/>
          <w:color w:val="auto"/>
          <w:szCs w:val="26"/>
          <w:lang w:val="pt-BR"/>
        </w:rPr>
        <w:t xml:space="preserve"> </w:t>
      </w:r>
      <w:proofErr w:type="spellStart"/>
      <w:r w:rsidRPr="00B8706C">
        <w:rPr>
          <w:b w:val="0"/>
          <w:color w:val="auto"/>
          <w:szCs w:val="26"/>
          <w:lang w:val="pt-BR"/>
        </w:rPr>
        <w:t>phóng</w:t>
      </w:r>
      <w:proofErr w:type="spellEnd"/>
      <w:r w:rsidRPr="00B8706C">
        <w:rPr>
          <w:b w:val="0"/>
          <w:color w:val="auto"/>
          <w:szCs w:val="26"/>
          <w:lang w:val="pt-BR"/>
        </w:rPr>
        <w:t xml:space="preserve"> </w:t>
      </w:r>
      <w:proofErr w:type="spellStart"/>
      <w:r w:rsidRPr="00B8706C">
        <w:rPr>
          <w:b w:val="0"/>
          <w:color w:val="auto"/>
          <w:szCs w:val="26"/>
          <w:lang w:val="pt-BR"/>
        </w:rPr>
        <w:t>xạ</w:t>
      </w:r>
      <w:proofErr w:type="spellEnd"/>
      <w:r w:rsidRPr="00B8706C">
        <w:rPr>
          <w:b w:val="0"/>
          <w:color w:val="auto"/>
          <w:szCs w:val="26"/>
          <w:lang w:val="pt-BR"/>
        </w:rPr>
        <w:t xml:space="preserve"> </w:t>
      </w:r>
      <w:proofErr w:type="spellStart"/>
      <w:r w:rsidRPr="00B8706C">
        <w:rPr>
          <w:b w:val="0"/>
          <w:color w:val="auto"/>
          <w:szCs w:val="26"/>
          <w:lang w:val="pt-BR"/>
        </w:rPr>
        <w:t>công</w:t>
      </w:r>
      <w:proofErr w:type="spellEnd"/>
      <w:r w:rsidRPr="00B8706C">
        <w:rPr>
          <w:b w:val="0"/>
          <w:color w:val="auto"/>
          <w:szCs w:val="26"/>
          <w:lang w:val="pt-BR"/>
        </w:rPr>
        <w:t xml:space="preserve"> </w:t>
      </w:r>
      <w:proofErr w:type="spellStart"/>
      <w:r w:rsidRPr="00B8706C">
        <w:rPr>
          <w:b w:val="0"/>
          <w:color w:val="auto"/>
          <w:szCs w:val="26"/>
          <w:lang w:val="pt-BR"/>
        </w:rPr>
        <w:t>nghiệp</w:t>
      </w:r>
      <w:proofErr w:type="spellEnd"/>
      <w:r w:rsidRPr="00B8706C">
        <w:rPr>
          <w:b w:val="0"/>
          <w:color w:val="auto"/>
          <w:szCs w:val="26"/>
          <w:lang w:val="pt-BR"/>
        </w:rPr>
        <w:tab/>
      </w:r>
      <w:r w:rsidRPr="00B8706C">
        <w:rPr>
          <w:b w:val="0"/>
          <w:color w:val="auto"/>
          <w:szCs w:val="26"/>
          <w:lang w:val="pt-BR"/>
        </w:rPr>
        <w:tab/>
      </w:r>
      <w:r w:rsidRPr="00B8706C">
        <w:rPr>
          <w:b w:val="0"/>
          <w:color w:val="auto"/>
          <w:szCs w:val="26"/>
          <w:lang w:val="pt-BR"/>
        </w:rPr>
        <w:t xml:space="preserve"> </w:t>
      </w:r>
      <w:proofErr w:type="spellStart"/>
      <w:r w:rsidRPr="00B8706C">
        <w:rPr>
          <w:b w:val="0"/>
          <w:color w:val="auto"/>
          <w:szCs w:val="26"/>
          <w:lang w:val="pt-BR"/>
        </w:rPr>
        <w:t>Kiểm</w:t>
      </w:r>
      <w:proofErr w:type="spellEnd"/>
      <w:r w:rsidRPr="00B8706C">
        <w:rPr>
          <w:b w:val="0"/>
          <w:color w:val="auto"/>
          <w:szCs w:val="26"/>
          <w:lang w:val="pt-BR"/>
        </w:rPr>
        <w:t xml:space="preserve"> </w:t>
      </w:r>
      <w:proofErr w:type="spellStart"/>
      <w:r w:rsidRPr="00B8706C">
        <w:rPr>
          <w:b w:val="0"/>
          <w:color w:val="auto"/>
          <w:szCs w:val="26"/>
          <w:lang w:val="pt-BR"/>
        </w:rPr>
        <w:t>tra</w:t>
      </w:r>
      <w:proofErr w:type="spellEnd"/>
      <w:r w:rsidRPr="00B8706C">
        <w:rPr>
          <w:b w:val="0"/>
          <w:color w:val="auto"/>
          <w:szCs w:val="26"/>
          <w:lang w:val="pt-BR"/>
        </w:rPr>
        <w:t xml:space="preserve"> </w:t>
      </w:r>
      <w:proofErr w:type="spellStart"/>
      <w:r w:rsidRPr="00B8706C">
        <w:rPr>
          <w:b w:val="0"/>
          <w:color w:val="auto"/>
          <w:szCs w:val="26"/>
          <w:lang w:val="pt-BR"/>
        </w:rPr>
        <w:t>bo</w:t>
      </w:r>
      <w:proofErr w:type="spellEnd"/>
      <w:r w:rsidRPr="00B8706C">
        <w:rPr>
          <w:b w:val="0"/>
          <w:color w:val="auto"/>
          <w:szCs w:val="26"/>
          <w:lang w:val="pt-BR"/>
        </w:rPr>
        <w:t xml:space="preserve"> </w:t>
      </w:r>
      <w:proofErr w:type="spellStart"/>
      <w:r w:rsidRPr="00B8706C">
        <w:rPr>
          <w:b w:val="0"/>
          <w:color w:val="auto"/>
          <w:szCs w:val="26"/>
          <w:lang w:val="pt-BR"/>
        </w:rPr>
        <w:t>mạch</w:t>
      </w:r>
      <w:proofErr w:type="spellEnd"/>
      <w:r w:rsidRPr="00B8706C">
        <w:rPr>
          <w:b w:val="0"/>
          <w:color w:val="auto"/>
          <w:szCs w:val="26"/>
          <w:lang w:val="pt-BR"/>
        </w:rPr>
        <w:t xml:space="preserve"> </w:t>
      </w:r>
      <w:proofErr w:type="spellStart"/>
      <w:r w:rsidRPr="00B8706C">
        <w:rPr>
          <w:b w:val="0"/>
          <w:color w:val="auto"/>
          <w:szCs w:val="26"/>
          <w:lang w:val="pt-BR"/>
        </w:rPr>
        <w:t>điện</w:t>
      </w:r>
      <w:proofErr w:type="spellEnd"/>
      <w:r w:rsidRPr="00B8706C">
        <w:rPr>
          <w:b w:val="0"/>
          <w:color w:val="auto"/>
          <w:szCs w:val="26"/>
          <w:lang w:val="pt-BR"/>
        </w:rPr>
        <w:t xml:space="preserve"> </w:t>
      </w:r>
      <w:proofErr w:type="spellStart"/>
      <w:r w:rsidRPr="00B8706C">
        <w:rPr>
          <w:b w:val="0"/>
          <w:color w:val="auto"/>
          <w:szCs w:val="26"/>
          <w:lang w:val="pt-BR"/>
        </w:rPr>
        <w:t>tử</w:t>
      </w:r>
      <w:proofErr w:type="spellEnd"/>
    </w:p>
    <w:p w14:paraId="3A8D824B" w14:textId="77777777" w:rsidR="00F36976" w:rsidRPr="00B8706C" w:rsidRDefault="00F36976" w:rsidP="00F36976">
      <w:pPr>
        <w:pStyle w:val="dieu"/>
        <w:spacing w:before="120" w:line="360" w:lineRule="exact"/>
        <w:ind w:left="284" w:firstLine="0"/>
        <w:rPr>
          <w:b w:val="0"/>
          <w:color w:val="auto"/>
          <w:szCs w:val="26"/>
          <w:lang w:val="pt-BR"/>
        </w:rPr>
      </w:pPr>
      <w:r w:rsidRPr="00B8706C">
        <w:rPr>
          <w:b w:val="0"/>
          <w:color w:val="auto"/>
          <w:szCs w:val="26"/>
          <w:lang w:val="pt-BR"/>
        </w:rPr>
        <w:sym w:font="Symbol" w:char="F080"/>
      </w:r>
      <w:r w:rsidRPr="00B8706C">
        <w:rPr>
          <w:b w:val="0"/>
          <w:color w:val="auto"/>
          <w:szCs w:val="26"/>
          <w:lang w:val="pt-BR"/>
        </w:rPr>
        <w:t xml:space="preserve"> </w:t>
      </w:r>
      <w:proofErr w:type="spellStart"/>
      <w:r w:rsidRPr="00B8706C">
        <w:rPr>
          <w:b w:val="0"/>
          <w:color w:val="auto"/>
          <w:szCs w:val="26"/>
          <w:lang w:val="pt-BR"/>
        </w:rPr>
        <w:t>Soi</w:t>
      </w:r>
      <w:proofErr w:type="spellEnd"/>
      <w:r w:rsidRPr="00B8706C">
        <w:rPr>
          <w:b w:val="0"/>
          <w:color w:val="auto"/>
          <w:szCs w:val="26"/>
          <w:lang w:val="pt-BR"/>
        </w:rPr>
        <w:t xml:space="preserve"> </w:t>
      </w:r>
      <w:proofErr w:type="spellStart"/>
      <w:r w:rsidRPr="00B8706C">
        <w:rPr>
          <w:b w:val="0"/>
          <w:color w:val="auto"/>
          <w:szCs w:val="26"/>
          <w:lang w:val="pt-BR"/>
        </w:rPr>
        <w:t>kiểm</w:t>
      </w:r>
      <w:proofErr w:type="spellEnd"/>
      <w:r w:rsidRPr="00B8706C">
        <w:rPr>
          <w:b w:val="0"/>
          <w:color w:val="auto"/>
          <w:szCs w:val="26"/>
          <w:lang w:val="pt-BR"/>
        </w:rPr>
        <w:t xml:space="preserve"> </w:t>
      </w:r>
      <w:proofErr w:type="spellStart"/>
      <w:r w:rsidRPr="00B8706C">
        <w:rPr>
          <w:b w:val="0"/>
          <w:color w:val="auto"/>
          <w:szCs w:val="26"/>
          <w:lang w:val="pt-BR"/>
        </w:rPr>
        <w:t>tra</w:t>
      </w:r>
      <w:proofErr w:type="spellEnd"/>
      <w:r w:rsidRPr="00B8706C">
        <w:rPr>
          <w:b w:val="0"/>
          <w:color w:val="auto"/>
          <w:szCs w:val="26"/>
          <w:lang w:val="pt-BR"/>
        </w:rPr>
        <w:t xml:space="preserve"> </w:t>
      </w:r>
      <w:proofErr w:type="spellStart"/>
      <w:r w:rsidRPr="00B8706C">
        <w:rPr>
          <w:b w:val="0"/>
          <w:color w:val="auto"/>
          <w:szCs w:val="26"/>
          <w:lang w:val="pt-BR"/>
        </w:rPr>
        <w:t>an</w:t>
      </w:r>
      <w:proofErr w:type="spellEnd"/>
      <w:r w:rsidRPr="00B8706C">
        <w:rPr>
          <w:b w:val="0"/>
          <w:color w:val="auto"/>
          <w:szCs w:val="26"/>
          <w:lang w:val="pt-BR"/>
        </w:rPr>
        <w:t xml:space="preserve"> </w:t>
      </w:r>
      <w:proofErr w:type="spellStart"/>
      <w:r w:rsidRPr="00B8706C">
        <w:rPr>
          <w:b w:val="0"/>
          <w:color w:val="auto"/>
          <w:szCs w:val="26"/>
          <w:lang w:val="pt-BR"/>
        </w:rPr>
        <w:t>ninh</w:t>
      </w:r>
      <w:proofErr w:type="spellEnd"/>
      <w:r w:rsidRPr="00B8706C">
        <w:rPr>
          <w:b w:val="0"/>
          <w:color w:val="auto"/>
          <w:szCs w:val="26"/>
          <w:lang w:val="pt-BR"/>
        </w:rPr>
        <w:t xml:space="preserve">, </w:t>
      </w:r>
      <w:proofErr w:type="spellStart"/>
      <w:r w:rsidRPr="00B8706C">
        <w:rPr>
          <w:b w:val="0"/>
          <w:color w:val="auto"/>
          <w:szCs w:val="26"/>
          <w:lang w:val="pt-BR"/>
        </w:rPr>
        <w:t>hàng</w:t>
      </w:r>
      <w:proofErr w:type="spellEnd"/>
      <w:r w:rsidRPr="00B8706C">
        <w:rPr>
          <w:b w:val="0"/>
          <w:color w:val="auto"/>
          <w:szCs w:val="26"/>
          <w:lang w:val="pt-BR"/>
        </w:rPr>
        <w:t xml:space="preserve"> </w:t>
      </w:r>
      <w:proofErr w:type="spellStart"/>
      <w:r w:rsidRPr="00B8706C">
        <w:rPr>
          <w:b w:val="0"/>
          <w:color w:val="auto"/>
          <w:szCs w:val="26"/>
          <w:lang w:val="pt-BR"/>
        </w:rPr>
        <w:t>hóa</w:t>
      </w:r>
      <w:proofErr w:type="spellEnd"/>
      <w:r w:rsidRPr="00B8706C">
        <w:rPr>
          <w:b w:val="0"/>
          <w:color w:val="auto"/>
          <w:szCs w:val="26"/>
          <w:lang w:val="pt-BR"/>
        </w:rPr>
        <w:tab/>
      </w:r>
      <w:r w:rsidRPr="00B8706C">
        <w:rPr>
          <w:b w:val="0"/>
          <w:color w:val="auto"/>
          <w:szCs w:val="26"/>
          <w:lang w:val="pt-BR"/>
        </w:rPr>
        <w:tab/>
      </w:r>
      <w:r w:rsidRPr="00B8706C">
        <w:rPr>
          <w:b w:val="0"/>
          <w:color w:val="auto"/>
          <w:szCs w:val="26"/>
          <w:lang w:val="pt-BR"/>
        </w:rPr>
        <w:t xml:space="preserve"> </w:t>
      </w:r>
      <w:proofErr w:type="spellStart"/>
      <w:r w:rsidRPr="00B8706C">
        <w:rPr>
          <w:b w:val="0"/>
          <w:color w:val="auto"/>
          <w:szCs w:val="26"/>
          <w:lang w:val="pt-BR"/>
        </w:rPr>
        <w:t>Phân</w:t>
      </w:r>
      <w:proofErr w:type="spellEnd"/>
      <w:r w:rsidRPr="00B8706C">
        <w:rPr>
          <w:b w:val="0"/>
          <w:color w:val="auto"/>
          <w:szCs w:val="26"/>
          <w:lang w:val="pt-BR"/>
        </w:rPr>
        <w:t xml:space="preserve"> </w:t>
      </w:r>
      <w:proofErr w:type="spellStart"/>
      <w:r w:rsidRPr="00B8706C">
        <w:rPr>
          <w:b w:val="0"/>
          <w:color w:val="auto"/>
          <w:szCs w:val="26"/>
          <w:lang w:val="pt-BR"/>
        </w:rPr>
        <w:t>tích</w:t>
      </w:r>
      <w:proofErr w:type="spellEnd"/>
      <w:r w:rsidRPr="00B8706C">
        <w:rPr>
          <w:b w:val="0"/>
          <w:color w:val="auto"/>
          <w:szCs w:val="26"/>
          <w:lang w:val="pt-BR"/>
        </w:rPr>
        <w:t xml:space="preserve"> </w:t>
      </w:r>
      <w:proofErr w:type="spellStart"/>
      <w:r w:rsidRPr="00B8706C">
        <w:rPr>
          <w:b w:val="0"/>
          <w:color w:val="auto"/>
          <w:szCs w:val="26"/>
          <w:lang w:val="pt-BR"/>
        </w:rPr>
        <w:t>huỳnh</w:t>
      </w:r>
      <w:proofErr w:type="spellEnd"/>
      <w:r w:rsidRPr="00B8706C">
        <w:rPr>
          <w:b w:val="0"/>
          <w:color w:val="auto"/>
          <w:szCs w:val="26"/>
          <w:lang w:val="pt-BR"/>
        </w:rPr>
        <w:t xml:space="preserve"> </w:t>
      </w:r>
      <w:proofErr w:type="spellStart"/>
      <w:r w:rsidRPr="00B8706C">
        <w:rPr>
          <w:b w:val="0"/>
          <w:color w:val="auto"/>
          <w:szCs w:val="26"/>
          <w:lang w:val="pt-BR"/>
        </w:rPr>
        <w:t>quang</w:t>
      </w:r>
      <w:proofErr w:type="spellEnd"/>
      <w:r w:rsidRPr="00B8706C">
        <w:rPr>
          <w:b w:val="0"/>
          <w:color w:val="auto"/>
          <w:szCs w:val="26"/>
          <w:lang w:val="pt-BR"/>
        </w:rPr>
        <w:t xml:space="preserve"> tia X</w:t>
      </w:r>
    </w:p>
    <w:p w14:paraId="61CC4F5C" w14:textId="77777777" w:rsidR="00F36976" w:rsidRPr="00B8706C" w:rsidRDefault="00F36976" w:rsidP="00F36976">
      <w:pPr>
        <w:pStyle w:val="dieu"/>
        <w:spacing w:before="120" w:line="360" w:lineRule="exact"/>
        <w:ind w:left="284" w:firstLine="0"/>
        <w:rPr>
          <w:b w:val="0"/>
          <w:color w:val="auto"/>
          <w:szCs w:val="26"/>
          <w:lang w:val="pt-BR"/>
        </w:rPr>
      </w:pPr>
      <w:r w:rsidRPr="00B8706C">
        <w:rPr>
          <w:b w:val="0"/>
          <w:color w:val="auto"/>
          <w:szCs w:val="26"/>
          <w:lang w:val="pt-BR"/>
        </w:rPr>
        <w:sym w:font="Symbol" w:char="F080"/>
      </w:r>
      <w:r w:rsidRPr="00B8706C">
        <w:rPr>
          <w:b w:val="0"/>
          <w:color w:val="auto"/>
          <w:szCs w:val="26"/>
          <w:lang w:val="pt-BR"/>
        </w:rPr>
        <w:t xml:space="preserve"> </w:t>
      </w:r>
      <w:proofErr w:type="spellStart"/>
      <w:r w:rsidRPr="00B8706C">
        <w:rPr>
          <w:b w:val="0"/>
          <w:color w:val="auto"/>
          <w:szCs w:val="26"/>
          <w:lang w:val="pt-BR"/>
        </w:rPr>
        <w:t>Máy</w:t>
      </w:r>
      <w:proofErr w:type="spellEnd"/>
      <w:r w:rsidRPr="00B8706C">
        <w:rPr>
          <w:b w:val="0"/>
          <w:color w:val="auto"/>
          <w:szCs w:val="26"/>
          <w:lang w:val="pt-BR"/>
        </w:rPr>
        <w:t xml:space="preserve"> </w:t>
      </w:r>
      <w:proofErr w:type="spellStart"/>
      <w:r w:rsidRPr="00B8706C">
        <w:rPr>
          <w:b w:val="0"/>
          <w:color w:val="auto"/>
          <w:szCs w:val="26"/>
          <w:lang w:val="pt-BR"/>
        </w:rPr>
        <w:t>đo</w:t>
      </w:r>
      <w:proofErr w:type="spellEnd"/>
      <w:r w:rsidRPr="00B8706C">
        <w:rPr>
          <w:b w:val="0"/>
          <w:color w:val="auto"/>
          <w:szCs w:val="26"/>
          <w:lang w:val="pt-BR"/>
        </w:rPr>
        <w:t xml:space="preserve"> </w:t>
      </w:r>
      <w:proofErr w:type="spellStart"/>
      <w:r w:rsidRPr="00B8706C">
        <w:rPr>
          <w:b w:val="0"/>
          <w:color w:val="auto"/>
          <w:szCs w:val="26"/>
          <w:lang w:val="pt-BR"/>
        </w:rPr>
        <w:t>trong</w:t>
      </w:r>
      <w:proofErr w:type="spellEnd"/>
      <w:r w:rsidRPr="00B8706C">
        <w:rPr>
          <w:b w:val="0"/>
          <w:color w:val="auto"/>
          <w:szCs w:val="26"/>
          <w:lang w:val="pt-BR"/>
        </w:rPr>
        <w:t xml:space="preserve"> </w:t>
      </w:r>
      <w:proofErr w:type="spellStart"/>
      <w:r w:rsidRPr="00B8706C">
        <w:rPr>
          <w:b w:val="0"/>
          <w:color w:val="auto"/>
          <w:szCs w:val="26"/>
          <w:lang w:val="pt-BR"/>
        </w:rPr>
        <w:t>công</w:t>
      </w:r>
      <w:proofErr w:type="spellEnd"/>
      <w:r w:rsidRPr="00B8706C">
        <w:rPr>
          <w:b w:val="0"/>
          <w:color w:val="auto"/>
          <w:szCs w:val="26"/>
          <w:lang w:val="pt-BR"/>
        </w:rPr>
        <w:t xml:space="preserve"> </w:t>
      </w:r>
      <w:proofErr w:type="spellStart"/>
      <w:r w:rsidRPr="00B8706C">
        <w:rPr>
          <w:b w:val="0"/>
          <w:color w:val="auto"/>
          <w:szCs w:val="26"/>
          <w:lang w:val="pt-BR"/>
        </w:rPr>
        <w:t>nghiệp</w:t>
      </w:r>
      <w:proofErr w:type="spellEnd"/>
      <w:r w:rsidRPr="00B8706C">
        <w:rPr>
          <w:rStyle w:val="FootnoteReference"/>
          <w:b w:val="0"/>
          <w:color w:val="auto"/>
          <w:szCs w:val="26"/>
          <w:lang w:val="pt-BR"/>
        </w:rPr>
        <w:footnoteReference w:id="3"/>
      </w:r>
    </w:p>
    <w:p w14:paraId="760D6DA3" w14:textId="77777777" w:rsidR="00F36976" w:rsidRPr="00B8706C" w:rsidRDefault="00F36976" w:rsidP="00F36976">
      <w:pPr>
        <w:pStyle w:val="dieu"/>
        <w:spacing w:before="120" w:line="360" w:lineRule="exact"/>
        <w:ind w:left="284" w:firstLine="0"/>
        <w:rPr>
          <w:b w:val="0"/>
          <w:color w:val="auto"/>
          <w:szCs w:val="26"/>
          <w:lang w:val="pt-BR"/>
        </w:rPr>
      </w:pPr>
      <w:r w:rsidRPr="00B8706C">
        <w:rPr>
          <w:b w:val="0"/>
          <w:color w:val="auto"/>
          <w:szCs w:val="26"/>
          <w:lang w:val="pt-BR"/>
        </w:rPr>
        <w:sym w:font="Symbol" w:char="F080"/>
      </w:r>
      <w:r w:rsidRPr="00B8706C">
        <w:rPr>
          <w:b w:val="0"/>
          <w:color w:val="auto"/>
          <w:szCs w:val="26"/>
          <w:lang w:val="pt-BR"/>
        </w:rPr>
        <w:t xml:space="preserve"> </w:t>
      </w:r>
      <w:proofErr w:type="spellStart"/>
      <w:r w:rsidRPr="00B8706C">
        <w:rPr>
          <w:b w:val="0"/>
          <w:color w:val="auto"/>
          <w:szCs w:val="26"/>
          <w:lang w:val="pt-BR"/>
        </w:rPr>
        <w:t>Mục</w:t>
      </w:r>
      <w:proofErr w:type="spellEnd"/>
      <w:r w:rsidRPr="00B8706C">
        <w:rPr>
          <w:b w:val="0"/>
          <w:color w:val="auto"/>
          <w:szCs w:val="26"/>
          <w:lang w:val="pt-BR"/>
        </w:rPr>
        <w:t xml:space="preserve"> </w:t>
      </w:r>
      <w:proofErr w:type="spellStart"/>
      <w:r w:rsidRPr="00B8706C">
        <w:rPr>
          <w:b w:val="0"/>
          <w:color w:val="auto"/>
          <w:szCs w:val="26"/>
          <w:lang w:val="pt-BR"/>
        </w:rPr>
        <w:t>đích</w:t>
      </w:r>
      <w:proofErr w:type="spellEnd"/>
      <w:r w:rsidRPr="00B8706C">
        <w:rPr>
          <w:b w:val="0"/>
          <w:color w:val="auto"/>
          <w:szCs w:val="26"/>
          <w:lang w:val="pt-BR"/>
        </w:rPr>
        <w:t xml:space="preserve"> </w:t>
      </w:r>
      <w:proofErr w:type="spellStart"/>
      <w:r w:rsidRPr="00B8706C">
        <w:rPr>
          <w:b w:val="0"/>
          <w:color w:val="auto"/>
          <w:szCs w:val="26"/>
          <w:lang w:val="pt-BR"/>
        </w:rPr>
        <w:t>khác</w:t>
      </w:r>
      <w:proofErr w:type="spellEnd"/>
      <w:r w:rsidRPr="00B8706C">
        <w:rPr>
          <w:b w:val="0"/>
          <w:color w:val="auto"/>
          <w:szCs w:val="26"/>
          <w:lang w:val="pt-BR"/>
        </w:rPr>
        <w:t xml:space="preserve"> (</w:t>
      </w:r>
      <w:proofErr w:type="spellStart"/>
      <w:r w:rsidRPr="00B8706C">
        <w:rPr>
          <w:b w:val="0"/>
          <w:color w:val="auto"/>
          <w:szCs w:val="26"/>
          <w:lang w:val="pt-BR"/>
        </w:rPr>
        <w:t>ghi</w:t>
      </w:r>
      <w:proofErr w:type="spellEnd"/>
      <w:r w:rsidRPr="00B8706C">
        <w:rPr>
          <w:b w:val="0"/>
          <w:color w:val="auto"/>
          <w:szCs w:val="26"/>
          <w:lang w:val="pt-BR"/>
        </w:rPr>
        <w:t xml:space="preserve"> </w:t>
      </w:r>
      <w:proofErr w:type="spellStart"/>
      <w:r w:rsidRPr="00B8706C">
        <w:rPr>
          <w:b w:val="0"/>
          <w:color w:val="auto"/>
          <w:szCs w:val="26"/>
          <w:lang w:val="pt-BR"/>
        </w:rPr>
        <w:t>rõ</w:t>
      </w:r>
      <w:proofErr w:type="spellEnd"/>
      <w:r w:rsidRPr="00B8706C">
        <w:rPr>
          <w:b w:val="0"/>
          <w:color w:val="auto"/>
          <w:szCs w:val="26"/>
          <w:lang w:val="pt-BR"/>
        </w:rPr>
        <w:t>):</w:t>
      </w:r>
    </w:p>
    <w:p w14:paraId="7C33F1A9" w14:textId="77777777" w:rsidR="00F36976" w:rsidRPr="00B8706C" w:rsidRDefault="00F36976" w:rsidP="00F36976">
      <w:pPr>
        <w:pStyle w:val="dieu"/>
        <w:spacing w:before="120" w:line="360" w:lineRule="exact"/>
        <w:ind w:firstLine="0"/>
        <w:rPr>
          <w:b w:val="0"/>
          <w:color w:val="auto"/>
          <w:szCs w:val="26"/>
          <w:lang w:val="es-ES"/>
        </w:rPr>
      </w:pPr>
      <w:r w:rsidRPr="00B8706C">
        <w:rPr>
          <w:b w:val="0"/>
          <w:color w:val="auto"/>
          <w:szCs w:val="26"/>
          <w:lang w:val="es-ES"/>
        </w:rPr>
        <w:t xml:space="preserve">9. </w:t>
      </w:r>
      <w:proofErr w:type="spellStart"/>
      <w:r w:rsidRPr="00B8706C">
        <w:rPr>
          <w:b w:val="0"/>
          <w:color w:val="auto"/>
          <w:szCs w:val="26"/>
          <w:lang w:val="es-ES"/>
        </w:rPr>
        <w:t>Cố</w:t>
      </w:r>
      <w:proofErr w:type="spellEnd"/>
      <w:r w:rsidRPr="00B8706C">
        <w:rPr>
          <w:b w:val="0"/>
          <w:color w:val="auto"/>
          <w:szCs w:val="26"/>
          <w:lang w:val="es-ES"/>
        </w:rPr>
        <w:t xml:space="preserve"> </w:t>
      </w:r>
      <w:proofErr w:type="spellStart"/>
      <w:r w:rsidRPr="00B8706C">
        <w:rPr>
          <w:b w:val="0"/>
          <w:color w:val="auto"/>
          <w:szCs w:val="26"/>
          <w:lang w:val="es-ES"/>
        </w:rPr>
        <w:t>định</w:t>
      </w:r>
      <w:proofErr w:type="spellEnd"/>
      <w:r w:rsidRPr="00B8706C">
        <w:rPr>
          <w:b w:val="0"/>
          <w:color w:val="auto"/>
          <w:szCs w:val="26"/>
          <w:lang w:val="es-ES"/>
        </w:rPr>
        <w:t xml:space="preserve"> hay di </w:t>
      </w:r>
      <w:proofErr w:type="spellStart"/>
      <w:r w:rsidRPr="00B8706C">
        <w:rPr>
          <w:b w:val="0"/>
          <w:color w:val="auto"/>
          <w:szCs w:val="26"/>
          <w:lang w:val="es-ES"/>
        </w:rPr>
        <w:t>động</w:t>
      </w:r>
      <w:proofErr w:type="spellEnd"/>
      <w:r w:rsidRPr="00B8706C">
        <w:rPr>
          <w:b w:val="0"/>
          <w:color w:val="auto"/>
          <w:szCs w:val="26"/>
          <w:lang w:val="es-ES"/>
        </w:rPr>
        <w:t>:</w:t>
      </w:r>
    </w:p>
    <w:p w14:paraId="6FCACC83" w14:textId="77777777" w:rsidR="00F36976" w:rsidRPr="00B8706C" w:rsidRDefault="00F36976" w:rsidP="00F36976">
      <w:pPr>
        <w:pStyle w:val="dieu"/>
        <w:spacing w:before="120" w:line="360" w:lineRule="exact"/>
        <w:rPr>
          <w:b w:val="0"/>
          <w:color w:val="auto"/>
          <w:szCs w:val="26"/>
          <w:lang w:val="es-ES"/>
        </w:rPr>
      </w:pPr>
      <w:r w:rsidRPr="00B8706C">
        <w:rPr>
          <w:b w:val="0"/>
          <w:color w:val="auto"/>
          <w:szCs w:val="26"/>
          <w:lang w:val="it-IT"/>
        </w:rPr>
        <w:sym w:font="Symbol" w:char="F080"/>
      </w:r>
      <w:r w:rsidRPr="00B8706C">
        <w:rPr>
          <w:b w:val="0"/>
          <w:color w:val="auto"/>
          <w:szCs w:val="26"/>
          <w:lang w:val="es-ES"/>
        </w:rPr>
        <w:t xml:space="preserve"> </w:t>
      </w:r>
      <w:proofErr w:type="spellStart"/>
      <w:r w:rsidRPr="00B8706C">
        <w:rPr>
          <w:b w:val="0"/>
          <w:color w:val="auto"/>
          <w:szCs w:val="26"/>
          <w:lang w:val="es-ES"/>
        </w:rPr>
        <w:t>Cố</w:t>
      </w:r>
      <w:proofErr w:type="spellEnd"/>
      <w:r w:rsidRPr="00B8706C">
        <w:rPr>
          <w:b w:val="0"/>
          <w:color w:val="auto"/>
          <w:szCs w:val="26"/>
          <w:lang w:val="es-ES"/>
        </w:rPr>
        <w:t xml:space="preserve"> </w:t>
      </w:r>
      <w:proofErr w:type="spellStart"/>
      <w:r w:rsidRPr="00B8706C">
        <w:rPr>
          <w:b w:val="0"/>
          <w:color w:val="auto"/>
          <w:szCs w:val="26"/>
          <w:lang w:val="es-ES"/>
        </w:rPr>
        <w:t>định</w:t>
      </w:r>
      <w:proofErr w:type="spellEnd"/>
      <w:r w:rsidRPr="00B8706C">
        <w:rPr>
          <w:b w:val="0"/>
          <w:color w:val="auto"/>
          <w:szCs w:val="26"/>
          <w:lang w:val="es-ES"/>
        </w:rPr>
        <w:t>:</w:t>
      </w:r>
      <w:r w:rsidRPr="00B8706C">
        <w:rPr>
          <w:b w:val="0"/>
          <w:color w:val="auto"/>
          <w:szCs w:val="26"/>
          <w:lang w:val="es-ES"/>
        </w:rPr>
        <w:tab/>
      </w:r>
      <w:r w:rsidRPr="00B8706C">
        <w:rPr>
          <w:b w:val="0"/>
          <w:color w:val="auto"/>
          <w:szCs w:val="26"/>
          <w:lang w:val="es-ES"/>
        </w:rPr>
        <w:tab/>
      </w:r>
      <w:r w:rsidRPr="00B8706C">
        <w:rPr>
          <w:b w:val="0"/>
          <w:color w:val="auto"/>
          <w:szCs w:val="26"/>
          <w:lang w:val="es-ES"/>
        </w:rPr>
        <w:tab/>
      </w:r>
      <w:r w:rsidRPr="00B8706C">
        <w:rPr>
          <w:b w:val="0"/>
          <w:color w:val="auto"/>
          <w:szCs w:val="26"/>
        </w:rPr>
        <w:sym w:font="Symbol" w:char="F090"/>
      </w:r>
      <w:r w:rsidRPr="00B8706C">
        <w:rPr>
          <w:b w:val="0"/>
          <w:color w:val="auto"/>
          <w:szCs w:val="26"/>
          <w:lang w:val="es-ES"/>
        </w:rPr>
        <w:t xml:space="preserve"> Di </w:t>
      </w:r>
      <w:proofErr w:type="spellStart"/>
      <w:r w:rsidRPr="00B8706C">
        <w:rPr>
          <w:b w:val="0"/>
          <w:color w:val="auto"/>
          <w:szCs w:val="26"/>
          <w:lang w:val="es-ES"/>
        </w:rPr>
        <w:t>động</w:t>
      </w:r>
      <w:proofErr w:type="spellEnd"/>
      <w:r w:rsidRPr="00B8706C">
        <w:rPr>
          <w:b w:val="0"/>
          <w:color w:val="auto"/>
          <w:szCs w:val="26"/>
          <w:lang w:val="es-ES"/>
        </w:rPr>
        <w:tab/>
      </w:r>
      <w:r w:rsidRPr="00B8706C">
        <w:rPr>
          <w:b w:val="0"/>
          <w:color w:val="auto"/>
          <w:szCs w:val="26"/>
          <w:lang w:val="es-ES"/>
        </w:rPr>
        <w:tab/>
      </w:r>
      <w:r w:rsidRPr="00B8706C">
        <w:rPr>
          <w:b w:val="0"/>
          <w:color w:val="auto"/>
          <w:szCs w:val="26"/>
          <w:lang w:val="es-ES"/>
        </w:rPr>
        <w:tab/>
      </w:r>
      <w:r w:rsidRPr="00B8706C">
        <w:rPr>
          <w:b w:val="0"/>
          <w:color w:val="auto"/>
          <w:szCs w:val="26"/>
          <w:lang w:val="es-ES"/>
        </w:rPr>
        <w:tab/>
      </w:r>
    </w:p>
    <w:p w14:paraId="5214C1FD" w14:textId="77777777" w:rsidR="00F36976" w:rsidRPr="00B8706C" w:rsidRDefault="00F36976" w:rsidP="00F36976">
      <w:pPr>
        <w:pStyle w:val="dieu"/>
        <w:spacing w:before="120" w:line="360" w:lineRule="exact"/>
        <w:ind w:firstLine="0"/>
        <w:rPr>
          <w:b w:val="0"/>
          <w:color w:val="auto"/>
          <w:szCs w:val="26"/>
          <w:lang w:val="es-ES"/>
        </w:rPr>
      </w:pPr>
      <w:r w:rsidRPr="00B8706C">
        <w:rPr>
          <w:b w:val="0"/>
          <w:color w:val="auto"/>
          <w:szCs w:val="26"/>
          <w:lang w:val="es-ES"/>
        </w:rPr>
        <w:t xml:space="preserve">10. </w:t>
      </w:r>
      <w:proofErr w:type="spellStart"/>
      <w:r w:rsidRPr="00B8706C">
        <w:rPr>
          <w:b w:val="0"/>
          <w:color w:val="auto"/>
          <w:szCs w:val="26"/>
          <w:lang w:val="es-ES"/>
        </w:rPr>
        <w:t>Nơi</w:t>
      </w:r>
      <w:proofErr w:type="spellEnd"/>
      <w:r w:rsidRPr="00B8706C">
        <w:rPr>
          <w:b w:val="0"/>
          <w:color w:val="auto"/>
          <w:szCs w:val="26"/>
          <w:lang w:val="es-ES"/>
        </w:rPr>
        <w:t xml:space="preserve"> </w:t>
      </w:r>
      <w:proofErr w:type="spellStart"/>
      <w:r w:rsidRPr="00B8706C">
        <w:rPr>
          <w:b w:val="0"/>
          <w:color w:val="auto"/>
          <w:szCs w:val="26"/>
          <w:lang w:val="es-ES"/>
        </w:rPr>
        <w:t>đặt</w:t>
      </w:r>
      <w:proofErr w:type="spellEnd"/>
      <w:r w:rsidRPr="00B8706C">
        <w:rPr>
          <w:b w:val="0"/>
          <w:color w:val="auto"/>
          <w:szCs w:val="26"/>
          <w:lang w:val="es-ES"/>
        </w:rPr>
        <w:t xml:space="preserve"> </w:t>
      </w:r>
      <w:proofErr w:type="spellStart"/>
      <w:r w:rsidRPr="00B8706C">
        <w:rPr>
          <w:b w:val="0"/>
          <w:color w:val="auto"/>
          <w:szCs w:val="26"/>
          <w:lang w:val="es-ES"/>
        </w:rPr>
        <w:t>thiết</w:t>
      </w:r>
      <w:proofErr w:type="spellEnd"/>
      <w:r w:rsidRPr="00B8706C">
        <w:rPr>
          <w:b w:val="0"/>
          <w:color w:val="auto"/>
          <w:szCs w:val="26"/>
          <w:lang w:val="es-ES"/>
        </w:rPr>
        <w:t xml:space="preserve"> </w:t>
      </w:r>
      <w:proofErr w:type="spellStart"/>
      <w:r w:rsidRPr="00B8706C">
        <w:rPr>
          <w:b w:val="0"/>
          <w:color w:val="auto"/>
          <w:szCs w:val="26"/>
          <w:lang w:val="es-ES"/>
        </w:rPr>
        <w:t>bị</w:t>
      </w:r>
      <w:proofErr w:type="spellEnd"/>
      <w:r w:rsidRPr="00B8706C">
        <w:rPr>
          <w:b w:val="0"/>
          <w:color w:val="auto"/>
          <w:szCs w:val="26"/>
          <w:lang w:val="es-ES"/>
        </w:rPr>
        <w:t xml:space="preserve"> </w:t>
      </w:r>
      <w:proofErr w:type="spellStart"/>
      <w:r w:rsidRPr="00B8706C">
        <w:rPr>
          <w:b w:val="0"/>
          <w:color w:val="auto"/>
          <w:szCs w:val="26"/>
          <w:lang w:val="es-ES"/>
        </w:rPr>
        <w:t>cố</w:t>
      </w:r>
      <w:proofErr w:type="spellEnd"/>
      <w:r w:rsidRPr="00B8706C">
        <w:rPr>
          <w:b w:val="0"/>
          <w:color w:val="auto"/>
          <w:szCs w:val="26"/>
          <w:lang w:val="es-ES"/>
        </w:rPr>
        <w:t xml:space="preserve"> </w:t>
      </w:r>
      <w:proofErr w:type="spellStart"/>
      <w:r w:rsidRPr="00B8706C">
        <w:rPr>
          <w:b w:val="0"/>
          <w:color w:val="auto"/>
          <w:szCs w:val="26"/>
          <w:lang w:val="es-ES"/>
        </w:rPr>
        <w:t>định</w:t>
      </w:r>
      <w:proofErr w:type="spellEnd"/>
      <w:r w:rsidRPr="00B8706C">
        <w:rPr>
          <w:b w:val="0"/>
          <w:color w:val="auto"/>
          <w:szCs w:val="26"/>
          <w:lang w:val="es-ES"/>
        </w:rPr>
        <w:t xml:space="preserve">: </w:t>
      </w:r>
    </w:p>
    <w:p w14:paraId="0162DF41" w14:textId="77777777" w:rsidR="00F36976" w:rsidRPr="00B8706C" w:rsidRDefault="00F36976" w:rsidP="00F36976">
      <w:pPr>
        <w:pStyle w:val="dieu"/>
        <w:spacing w:before="120" w:line="360" w:lineRule="exact"/>
        <w:ind w:firstLine="0"/>
        <w:jc w:val="right"/>
        <w:rPr>
          <w:b w:val="0"/>
          <w:i/>
          <w:color w:val="auto"/>
          <w:szCs w:val="26"/>
          <w:lang w:val="it-IT"/>
        </w:rPr>
      </w:pPr>
      <w:proofErr w:type="gramStart"/>
      <w:r w:rsidRPr="00B8706C">
        <w:rPr>
          <w:b w:val="0"/>
          <w:i/>
          <w:color w:val="auto"/>
          <w:szCs w:val="26"/>
          <w:lang w:val="it-IT"/>
        </w:rPr>
        <w:t>....</w:t>
      </w:r>
      <w:proofErr w:type="gramEnd"/>
      <w:r w:rsidRPr="00B8706C">
        <w:rPr>
          <w:b w:val="0"/>
          <w:i/>
          <w:color w:val="auto"/>
          <w:szCs w:val="26"/>
          <w:lang w:val="it-IT"/>
        </w:rPr>
        <w:t xml:space="preserve">, </w:t>
      </w:r>
      <w:proofErr w:type="spellStart"/>
      <w:r w:rsidRPr="00B8706C">
        <w:rPr>
          <w:b w:val="0"/>
          <w:i/>
          <w:color w:val="auto"/>
          <w:szCs w:val="26"/>
          <w:lang w:val="it-IT"/>
        </w:rPr>
        <w:t>ngày</w:t>
      </w:r>
      <w:proofErr w:type="spellEnd"/>
      <w:r w:rsidRPr="00B8706C">
        <w:rPr>
          <w:b w:val="0"/>
          <w:i/>
          <w:color w:val="auto"/>
          <w:szCs w:val="26"/>
          <w:lang w:val="it-IT"/>
        </w:rPr>
        <w:t xml:space="preserve">.... </w:t>
      </w:r>
      <w:proofErr w:type="spellStart"/>
      <w:r w:rsidRPr="00B8706C">
        <w:rPr>
          <w:b w:val="0"/>
          <w:i/>
          <w:color w:val="auto"/>
          <w:szCs w:val="26"/>
          <w:lang w:val="it-IT"/>
        </w:rPr>
        <w:t>tháng</w:t>
      </w:r>
      <w:proofErr w:type="spellEnd"/>
      <w:r w:rsidRPr="00B8706C">
        <w:rPr>
          <w:b w:val="0"/>
          <w:i/>
          <w:color w:val="auto"/>
          <w:szCs w:val="26"/>
          <w:lang w:val="it-IT"/>
        </w:rPr>
        <w:t xml:space="preserve">... </w:t>
      </w:r>
      <w:proofErr w:type="spellStart"/>
      <w:r w:rsidRPr="00B8706C">
        <w:rPr>
          <w:b w:val="0"/>
          <w:i/>
          <w:color w:val="auto"/>
          <w:szCs w:val="26"/>
          <w:lang w:val="it-IT"/>
        </w:rPr>
        <w:t>năm</w:t>
      </w:r>
      <w:proofErr w:type="spellEnd"/>
      <w:r w:rsidRPr="00B8706C">
        <w:rPr>
          <w:b w:val="0"/>
          <w:i/>
          <w:color w:val="auto"/>
          <w:szCs w:val="26"/>
          <w:lang w:val="it-IT"/>
        </w:rPr>
        <w:t>....</w:t>
      </w:r>
    </w:p>
    <w:tbl>
      <w:tblPr>
        <w:tblW w:w="0" w:type="auto"/>
        <w:tblLook w:val="04A0" w:firstRow="1" w:lastRow="0" w:firstColumn="1" w:lastColumn="0" w:noHBand="0" w:noVBand="1"/>
      </w:tblPr>
      <w:tblGrid>
        <w:gridCol w:w="4536"/>
        <w:gridCol w:w="4536"/>
      </w:tblGrid>
      <w:tr w:rsidR="00F36976" w:rsidRPr="00B8706C" w14:paraId="43D3E701" w14:textId="77777777" w:rsidTr="00737BE0">
        <w:tc>
          <w:tcPr>
            <w:tcW w:w="4536" w:type="dxa"/>
          </w:tcPr>
          <w:p w14:paraId="491B7A02" w14:textId="77777777" w:rsidR="00F36976" w:rsidRPr="00B8706C" w:rsidRDefault="00F36976" w:rsidP="00737BE0">
            <w:pPr>
              <w:pStyle w:val="dieu"/>
              <w:spacing w:before="120" w:line="360" w:lineRule="exact"/>
              <w:ind w:firstLine="0"/>
              <w:jc w:val="center"/>
              <w:rPr>
                <w:color w:val="auto"/>
                <w:szCs w:val="26"/>
                <w:lang w:val="it-IT"/>
              </w:rPr>
            </w:pPr>
            <w:r w:rsidRPr="00B8706C">
              <w:rPr>
                <w:color w:val="auto"/>
                <w:szCs w:val="26"/>
                <w:lang w:val="it-IT"/>
              </w:rPr>
              <w:t>NGƯỜI LẬP PHIẾU</w:t>
            </w:r>
          </w:p>
          <w:p w14:paraId="3E247DD0" w14:textId="77777777" w:rsidR="00F36976" w:rsidRPr="00B8706C" w:rsidRDefault="00F36976" w:rsidP="00737BE0">
            <w:pPr>
              <w:pStyle w:val="dieu"/>
              <w:spacing w:before="120" w:line="360" w:lineRule="exact"/>
              <w:ind w:firstLine="0"/>
              <w:jc w:val="center"/>
              <w:rPr>
                <w:b w:val="0"/>
                <w:color w:val="auto"/>
                <w:szCs w:val="26"/>
                <w:lang w:val="it-IT"/>
              </w:rPr>
            </w:pPr>
            <w:r w:rsidRPr="00B8706C">
              <w:rPr>
                <w:b w:val="0"/>
                <w:i/>
                <w:color w:val="auto"/>
                <w:szCs w:val="26"/>
                <w:lang w:val="it-IT"/>
              </w:rPr>
              <w:lastRenderedPageBreak/>
              <w:t>(</w:t>
            </w:r>
            <w:proofErr w:type="spellStart"/>
            <w:r w:rsidRPr="00B8706C">
              <w:rPr>
                <w:b w:val="0"/>
                <w:i/>
                <w:color w:val="auto"/>
                <w:szCs w:val="26"/>
                <w:lang w:val="it-IT"/>
              </w:rPr>
              <w:t>Ký</w:t>
            </w:r>
            <w:proofErr w:type="spellEnd"/>
            <w:r w:rsidRPr="00B8706C">
              <w:rPr>
                <w:b w:val="0"/>
                <w:i/>
                <w:color w:val="auto"/>
                <w:szCs w:val="26"/>
                <w:lang w:val="it-IT"/>
              </w:rPr>
              <w:t xml:space="preserve">, ghi </w:t>
            </w:r>
            <w:proofErr w:type="spellStart"/>
            <w:r w:rsidRPr="00B8706C">
              <w:rPr>
                <w:b w:val="0"/>
                <w:i/>
                <w:color w:val="auto"/>
                <w:szCs w:val="26"/>
                <w:lang w:val="it-IT"/>
              </w:rPr>
              <w:t>rõ</w:t>
            </w:r>
            <w:proofErr w:type="spellEnd"/>
            <w:r w:rsidRPr="00B8706C">
              <w:rPr>
                <w:b w:val="0"/>
                <w:i/>
                <w:color w:val="auto"/>
                <w:szCs w:val="26"/>
                <w:lang w:val="it-IT"/>
              </w:rPr>
              <w:t xml:space="preserve"> </w:t>
            </w:r>
            <w:proofErr w:type="spellStart"/>
            <w:r w:rsidRPr="00B8706C">
              <w:rPr>
                <w:b w:val="0"/>
                <w:i/>
                <w:color w:val="auto"/>
                <w:szCs w:val="26"/>
                <w:lang w:val="it-IT"/>
              </w:rPr>
              <w:t>họ</w:t>
            </w:r>
            <w:proofErr w:type="spellEnd"/>
            <w:r w:rsidRPr="00B8706C">
              <w:rPr>
                <w:b w:val="0"/>
                <w:i/>
                <w:color w:val="auto"/>
                <w:szCs w:val="26"/>
                <w:lang w:val="it-IT"/>
              </w:rPr>
              <w:t xml:space="preserve"> </w:t>
            </w:r>
            <w:proofErr w:type="spellStart"/>
            <w:r w:rsidRPr="00B8706C">
              <w:rPr>
                <w:b w:val="0"/>
                <w:i/>
                <w:color w:val="auto"/>
                <w:szCs w:val="26"/>
                <w:lang w:val="it-IT"/>
              </w:rPr>
              <w:t>tên</w:t>
            </w:r>
            <w:proofErr w:type="spellEnd"/>
            <w:r w:rsidRPr="00B8706C">
              <w:rPr>
                <w:b w:val="0"/>
                <w:i/>
                <w:color w:val="auto"/>
                <w:szCs w:val="26"/>
                <w:lang w:val="it-IT"/>
              </w:rPr>
              <w:t>)</w:t>
            </w:r>
          </w:p>
        </w:tc>
        <w:tc>
          <w:tcPr>
            <w:tcW w:w="4536" w:type="dxa"/>
          </w:tcPr>
          <w:p w14:paraId="18FB66C3" w14:textId="77777777" w:rsidR="00F36976" w:rsidRPr="00B8706C" w:rsidRDefault="00F36976" w:rsidP="00737BE0">
            <w:pPr>
              <w:pStyle w:val="dieu"/>
              <w:spacing w:before="120" w:line="360" w:lineRule="exact"/>
              <w:ind w:firstLine="0"/>
              <w:jc w:val="center"/>
              <w:rPr>
                <w:color w:val="auto"/>
                <w:szCs w:val="26"/>
                <w:lang w:val="it-IT"/>
              </w:rPr>
            </w:pPr>
            <w:r w:rsidRPr="00B8706C">
              <w:rPr>
                <w:color w:val="auto"/>
                <w:szCs w:val="26"/>
                <w:lang w:val="it-IT"/>
              </w:rPr>
              <w:lastRenderedPageBreak/>
              <w:t>NGƯỜI ĐỨNG ĐẦU TỔ CHỨC/</w:t>
            </w:r>
          </w:p>
          <w:p w14:paraId="7FA20447" w14:textId="77777777" w:rsidR="00F36976" w:rsidRPr="00B8706C" w:rsidRDefault="00F36976" w:rsidP="00737BE0">
            <w:pPr>
              <w:pStyle w:val="dieu"/>
              <w:spacing w:before="120" w:line="360" w:lineRule="exact"/>
              <w:ind w:firstLine="0"/>
              <w:jc w:val="center"/>
              <w:rPr>
                <w:color w:val="auto"/>
                <w:szCs w:val="26"/>
                <w:lang w:val="it-IT"/>
              </w:rPr>
            </w:pPr>
            <w:proofErr w:type="gramStart"/>
            <w:r w:rsidRPr="00B8706C">
              <w:rPr>
                <w:color w:val="auto"/>
                <w:szCs w:val="26"/>
                <w:lang w:val="it-IT"/>
              </w:rPr>
              <w:lastRenderedPageBreak/>
              <w:t>CÁ  NHÂN</w:t>
            </w:r>
            <w:proofErr w:type="gramEnd"/>
            <w:r w:rsidRPr="00B8706C">
              <w:rPr>
                <w:color w:val="auto"/>
                <w:szCs w:val="26"/>
                <w:lang w:val="it-IT"/>
              </w:rPr>
              <w:t xml:space="preserve"> KHAI BÁO</w:t>
            </w:r>
          </w:p>
          <w:p w14:paraId="058B15E7" w14:textId="77777777" w:rsidR="00F36976" w:rsidRPr="00B8706C" w:rsidRDefault="00F36976" w:rsidP="00737BE0">
            <w:pPr>
              <w:pStyle w:val="dieu"/>
              <w:spacing w:before="120" w:line="360" w:lineRule="exact"/>
              <w:ind w:firstLine="0"/>
              <w:jc w:val="center"/>
              <w:rPr>
                <w:b w:val="0"/>
                <w:color w:val="auto"/>
                <w:szCs w:val="26"/>
                <w:lang w:val="it-IT"/>
              </w:rPr>
            </w:pPr>
            <w:r w:rsidRPr="00B8706C">
              <w:rPr>
                <w:b w:val="0"/>
                <w:i/>
                <w:color w:val="auto"/>
                <w:szCs w:val="26"/>
                <w:lang w:val="it-IT"/>
              </w:rPr>
              <w:t>(</w:t>
            </w:r>
            <w:proofErr w:type="spellStart"/>
            <w:r w:rsidRPr="00B8706C">
              <w:rPr>
                <w:b w:val="0"/>
                <w:i/>
                <w:color w:val="auto"/>
                <w:szCs w:val="26"/>
                <w:lang w:val="it-IT"/>
              </w:rPr>
              <w:t>Ký</w:t>
            </w:r>
            <w:proofErr w:type="spellEnd"/>
            <w:r w:rsidRPr="00B8706C">
              <w:rPr>
                <w:b w:val="0"/>
                <w:i/>
                <w:color w:val="auto"/>
                <w:szCs w:val="26"/>
                <w:lang w:val="it-IT"/>
              </w:rPr>
              <w:t xml:space="preserve">, ghi </w:t>
            </w:r>
            <w:proofErr w:type="spellStart"/>
            <w:r w:rsidRPr="00B8706C">
              <w:rPr>
                <w:b w:val="0"/>
                <w:i/>
                <w:color w:val="auto"/>
                <w:szCs w:val="26"/>
                <w:lang w:val="it-IT"/>
              </w:rPr>
              <w:t>rõ</w:t>
            </w:r>
            <w:proofErr w:type="spellEnd"/>
            <w:r w:rsidRPr="00B8706C">
              <w:rPr>
                <w:b w:val="0"/>
                <w:i/>
                <w:color w:val="auto"/>
                <w:szCs w:val="26"/>
                <w:lang w:val="it-IT"/>
              </w:rPr>
              <w:t xml:space="preserve"> </w:t>
            </w:r>
            <w:proofErr w:type="spellStart"/>
            <w:r w:rsidRPr="00B8706C">
              <w:rPr>
                <w:b w:val="0"/>
                <w:i/>
                <w:color w:val="auto"/>
                <w:szCs w:val="26"/>
                <w:lang w:val="it-IT"/>
              </w:rPr>
              <w:t>họ</w:t>
            </w:r>
            <w:proofErr w:type="spellEnd"/>
            <w:r w:rsidRPr="00B8706C">
              <w:rPr>
                <w:b w:val="0"/>
                <w:i/>
                <w:color w:val="auto"/>
                <w:szCs w:val="26"/>
                <w:lang w:val="it-IT"/>
              </w:rPr>
              <w:t xml:space="preserve"> </w:t>
            </w:r>
            <w:proofErr w:type="spellStart"/>
            <w:r w:rsidRPr="00B8706C">
              <w:rPr>
                <w:b w:val="0"/>
                <w:i/>
                <w:color w:val="auto"/>
                <w:szCs w:val="26"/>
                <w:lang w:val="it-IT"/>
              </w:rPr>
              <w:t>tên</w:t>
            </w:r>
            <w:proofErr w:type="spellEnd"/>
            <w:r w:rsidRPr="00B8706C">
              <w:rPr>
                <w:b w:val="0"/>
                <w:i/>
                <w:color w:val="auto"/>
                <w:szCs w:val="26"/>
                <w:lang w:val="it-IT"/>
              </w:rPr>
              <w:t xml:space="preserve"> và đóng dấu)</w:t>
            </w:r>
          </w:p>
        </w:tc>
      </w:tr>
    </w:tbl>
    <w:p w14:paraId="3351F206" w14:textId="77777777" w:rsidR="00F36976" w:rsidRPr="00B8706C" w:rsidRDefault="00F36976" w:rsidP="00F36976">
      <w:pPr>
        <w:spacing w:after="280" w:afterAutospacing="1"/>
        <w:rPr>
          <w:rFonts w:ascii="Times New Roman" w:hAnsi="Times New Roman" w:cs="Times New Roman"/>
          <w:b/>
          <w:bCs/>
          <w:i/>
          <w:iCs/>
          <w:sz w:val="26"/>
          <w:szCs w:val="26"/>
          <w:lang w:val="vi-VN"/>
        </w:rPr>
      </w:pPr>
    </w:p>
    <w:p w14:paraId="69BE8FCB" w14:textId="77777777" w:rsidR="00F36976" w:rsidRPr="00B8706C" w:rsidRDefault="00F36976" w:rsidP="00F36976">
      <w:pPr>
        <w:spacing w:after="280" w:afterAutospacing="1"/>
        <w:rPr>
          <w:rFonts w:ascii="Times New Roman" w:hAnsi="Times New Roman" w:cs="Times New Roman"/>
          <w:b/>
          <w:bCs/>
          <w:i/>
          <w:iCs/>
          <w:sz w:val="26"/>
          <w:szCs w:val="26"/>
          <w:lang w:val="vi-VN"/>
        </w:rPr>
      </w:pPr>
    </w:p>
    <w:p w14:paraId="4E9F40C0" w14:textId="77777777" w:rsidR="00F36976" w:rsidRPr="00B8706C" w:rsidRDefault="00F36976" w:rsidP="00F36976">
      <w:pPr>
        <w:spacing w:after="280" w:afterAutospacing="1"/>
        <w:rPr>
          <w:rFonts w:ascii="Times New Roman" w:hAnsi="Times New Roman" w:cs="Times New Roman"/>
          <w:b/>
          <w:bCs/>
          <w:i/>
          <w:iCs/>
          <w:sz w:val="26"/>
          <w:szCs w:val="26"/>
          <w:lang w:val="vi-VN"/>
        </w:rPr>
      </w:pPr>
    </w:p>
    <w:p w14:paraId="4E83F611" w14:textId="77777777" w:rsidR="00F36976" w:rsidRPr="00B8706C" w:rsidRDefault="00F36976" w:rsidP="00F36976">
      <w:pPr>
        <w:spacing w:after="280" w:afterAutospacing="1"/>
        <w:rPr>
          <w:rFonts w:ascii="Times New Roman" w:hAnsi="Times New Roman" w:cs="Times New Roman"/>
          <w:b/>
          <w:bCs/>
          <w:i/>
          <w:iCs/>
          <w:sz w:val="26"/>
          <w:szCs w:val="26"/>
          <w:lang w:val="vi-VN"/>
        </w:rPr>
      </w:pPr>
    </w:p>
    <w:p w14:paraId="3783CEBB" w14:textId="77777777" w:rsidR="00F36976" w:rsidRPr="00B8706C" w:rsidRDefault="00F36976" w:rsidP="00F36976">
      <w:pPr>
        <w:spacing w:after="280" w:afterAutospacing="1"/>
        <w:rPr>
          <w:rFonts w:ascii="Times New Roman" w:hAnsi="Times New Roman" w:cs="Times New Roman"/>
          <w:b/>
          <w:bCs/>
          <w:i/>
          <w:iCs/>
          <w:sz w:val="26"/>
          <w:szCs w:val="26"/>
          <w:lang w:val="vi-VN"/>
        </w:rPr>
      </w:pPr>
    </w:p>
    <w:p w14:paraId="569EACA1" w14:textId="77777777" w:rsidR="00F36976" w:rsidRPr="00B8706C" w:rsidRDefault="00F36976" w:rsidP="00F36976">
      <w:pPr>
        <w:spacing w:after="280" w:afterAutospacing="1"/>
        <w:rPr>
          <w:rFonts w:ascii="Times New Roman" w:hAnsi="Times New Roman" w:cs="Times New Roman"/>
          <w:b/>
          <w:bCs/>
          <w:i/>
          <w:iCs/>
          <w:sz w:val="26"/>
          <w:szCs w:val="26"/>
          <w:lang w:val="vi-VN"/>
        </w:rPr>
      </w:pPr>
    </w:p>
    <w:p w14:paraId="20518E62" w14:textId="77777777" w:rsidR="00F36976" w:rsidRPr="00B8706C" w:rsidRDefault="00F36976" w:rsidP="00F36976">
      <w:pPr>
        <w:spacing w:after="280" w:afterAutospacing="1"/>
        <w:rPr>
          <w:rFonts w:ascii="Times New Roman" w:hAnsi="Times New Roman" w:cs="Times New Roman"/>
          <w:b/>
          <w:bCs/>
          <w:i/>
          <w:iCs/>
          <w:sz w:val="26"/>
          <w:szCs w:val="26"/>
          <w:lang w:val="vi-VN"/>
        </w:rPr>
      </w:pPr>
    </w:p>
    <w:p w14:paraId="73CFFCAC" w14:textId="77777777" w:rsidR="00F36976" w:rsidRPr="00B8706C" w:rsidRDefault="00F36976" w:rsidP="00F36976">
      <w:pPr>
        <w:spacing w:after="280" w:afterAutospacing="1"/>
        <w:rPr>
          <w:rFonts w:ascii="Times New Roman" w:hAnsi="Times New Roman" w:cs="Times New Roman"/>
          <w:b/>
          <w:bCs/>
          <w:i/>
          <w:iCs/>
          <w:sz w:val="26"/>
          <w:szCs w:val="26"/>
          <w:lang w:val="vi-VN"/>
        </w:rPr>
      </w:pPr>
    </w:p>
    <w:p w14:paraId="0D1D3FBC" w14:textId="77777777" w:rsidR="00F36976" w:rsidRPr="00B8706C" w:rsidRDefault="00F36976" w:rsidP="00F36976">
      <w:pPr>
        <w:spacing w:after="280" w:afterAutospacing="1"/>
        <w:rPr>
          <w:rFonts w:ascii="Times New Roman" w:hAnsi="Times New Roman" w:cs="Times New Roman"/>
          <w:b/>
          <w:bCs/>
          <w:i/>
          <w:iCs/>
          <w:sz w:val="26"/>
          <w:szCs w:val="26"/>
          <w:lang w:val="vi-VN"/>
        </w:rPr>
      </w:pPr>
    </w:p>
    <w:p w14:paraId="3622BC7B" w14:textId="77777777" w:rsidR="00F36976" w:rsidRPr="00B8706C" w:rsidRDefault="00F36976" w:rsidP="00F36976">
      <w:pPr>
        <w:spacing w:after="280" w:afterAutospacing="1"/>
        <w:rPr>
          <w:rFonts w:ascii="Times New Roman" w:hAnsi="Times New Roman" w:cs="Times New Roman"/>
          <w:b/>
          <w:bCs/>
          <w:i/>
          <w:iCs/>
          <w:sz w:val="26"/>
          <w:szCs w:val="26"/>
          <w:lang w:val="vi-VN"/>
        </w:rPr>
      </w:pPr>
    </w:p>
    <w:p w14:paraId="6DA58276" w14:textId="77777777" w:rsidR="00F36976" w:rsidRPr="00B8706C" w:rsidRDefault="00F36976" w:rsidP="00F36976">
      <w:pPr>
        <w:rPr>
          <w:rFonts w:ascii="Times New Roman" w:hAnsi="Times New Roman" w:cs="Times New Roman"/>
          <w:sz w:val="26"/>
          <w:szCs w:val="26"/>
          <w:lang w:val="vi-VN"/>
        </w:rPr>
      </w:pPr>
    </w:p>
    <w:p w14:paraId="018AE986" w14:textId="77777777" w:rsidR="00F36976" w:rsidRPr="00B8706C" w:rsidRDefault="00F36976" w:rsidP="00F36976">
      <w:pPr>
        <w:rPr>
          <w:rFonts w:ascii="Times New Roman" w:hAnsi="Times New Roman" w:cs="Times New Roman"/>
          <w:sz w:val="26"/>
          <w:szCs w:val="26"/>
          <w:lang w:val="vi-VN"/>
        </w:rPr>
      </w:pPr>
    </w:p>
    <w:p w14:paraId="492D6882" w14:textId="77777777" w:rsidR="00F36976" w:rsidRPr="00B8706C" w:rsidRDefault="00F36976" w:rsidP="00F36976">
      <w:pPr>
        <w:rPr>
          <w:rFonts w:ascii="Times New Roman" w:hAnsi="Times New Roman" w:cs="Times New Roman"/>
          <w:sz w:val="26"/>
          <w:szCs w:val="26"/>
          <w:lang w:val="vi-VN"/>
        </w:rPr>
      </w:pPr>
    </w:p>
    <w:p w14:paraId="6E0F3138" w14:textId="77777777" w:rsidR="00F36976" w:rsidRPr="00B8706C" w:rsidRDefault="00F36976" w:rsidP="00F36976">
      <w:pPr>
        <w:rPr>
          <w:rFonts w:ascii="Times New Roman" w:hAnsi="Times New Roman" w:cs="Times New Roman"/>
          <w:sz w:val="26"/>
          <w:szCs w:val="26"/>
          <w:lang w:val="vi-VN"/>
        </w:rPr>
      </w:pPr>
    </w:p>
    <w:p w14:paraId="57E02F86" w14:textId="77777777" w:rsidR="00F36976" w:rsidRPr="00B8706C" w:rsidRDefault="00F36976" w:rsidP="00F36976">
      <w:pPr>
        <w:rPr>
          <w:rFonts w:ascii="Times New Roman" w:hAnsi="Times New Roman" w:cs="Times New Roman"/>
          <w:sz w:val="26"/>
          <w:szCs w:val="26"/>
          <w:lang w:val="vi-VN"/>
        </w:rPr>
      </w:pPr>
    </w:p>
    <w:p w14:paraId="4E8BFD06" w14:textId="77777777" w:rsidR="00F36976" w:rsidRPr="00B8706C" w:rsidRDefault="00F36976" w:rsidP="00F36976">
      <w:pPr>
        <w:rPr>
          <w:rFonts w:ascii="Times New Roman" w:hAnsi="Times New Roman" w:cs="Times New Roman"/>
          <w:sz w:val="26"/>
          <w:szCs w:val="26"/>
          <w:lang w:val="vi-VN"/>
        </w:rPr>
      </w:pPr>
    </w:p>
    <w:p w14:paraId="6B76A4BF" w14:textId="77777777" w:rsidR="00F36976" w:rsidRPr="00B8706C" w:rsidRDefault="00F36976" w:rsidP="00F36976">
      <w:pPr>
        <w:rPr>
          <w:rFonts w:ascii="Times New Roman" w:hAnsi="Times New Roman" w:cs="Times New Roman"/>
          <w:sz w:val="26"/>
          <w:szCs w:val="26"/>
          <w:lang w:val="vi-VN"/>
        </w:rPr>
      </w:pPr>
    </w:p>
    <w:p w14:paraId="419B1DDC" w14:textId="77777777" w:rsidR="00F36976" w:rsidRPr="00B8706C" w:rsidRDefault="00F36976" w:rsidP="00F36976">
      <w:pPr>
        <w:rPr>
          <w:rFonts w:ascii="Times New Roman" w:hAnsi="Times New Roman" w:cs="Times New Roman"/>
          <w:sz w:val="26"/>
          <w:szCs w:val="26"/>
          <w:lang w:val="vi-VN"/>
        </w:rPr>
      </w:pPr>
    </w:p>
    <w:p w14:paraId="76D55F1B" w14:textId="77777777" w:rsidR="00F36976" w:rsidRPr="00B8706C" w:rsidRDefault="00F36976" w:rsidP="00F36976">
      <w:pPr>
        <w:rPr>
          <w:rFonts w:ascii="Times New Roman" w:hAnsi="Times New Roman" w:cs="Times New Roman"/>
          <w:sz w:val="26"/>
          <w:szCs w:val="26"/>
          <w:lang w:val="vi-VN"/>
        </w:rPr>
      </w:pPr>
    </w:p>
    <w:p w14:paraId="72AE7502" w14:textId="77777777" w:rsidR="00F36976" w:rsidRPr="00B8706C" w:rsidRDefault="00F36976" w:rsidP="00F36976">
      <w:pPr>
        <w:rPr>
          <w:rFonts w:ascii="Times New Roman" w:hAnsi="Times New Roman" w:cs="Times New Roman"/>
          <w:sz w:val="26"/>
          <w:szCs w:val="26"/>
          <w:lang w:val="vi-VN"/>
        </w:rPr>
      </w:pPr>
    </w:p>
    <w:p w14:paraId="29CBC4A4" w14:textId="77777777" w:rsidR="00F36976" w:rsidRPr="00B8706C" w:rsidRDefault="00F36976" w:rsidP="00F36976">
      <w:pPr>
        <w:rPr>
          <w:rFonts w:ascii="Times New Roman" w:hAnsi="Times New Roman" w:cs="Times New Roman"/>
          <w:sz w:val="26"/>
          <w:szCs w:val="26"/>
          <w:lang w:val="vi-VN"/>
        </w:rPr>
      </w:pPr>
    </w:p>
    <w:p w14:paraId="0943853F" w14:textId="77777777" w:rsidR="00F36976" w:rsidRPr="00B8706C" w:rsidRDefault="00F36976" w:rsidP="00F36976">
      <w:pPr>
        <w:rPr>
          <w:rFonts w:ascii="Times New Roman" w:hAnsi="Times New Roman" w:cs="Times New Roman"/>
          <w:sz w:val="26"/>
          <w:szCs w:val="26"/>
          <w:lang w:val="vi-VN"/>
        </w:rPr>
      </w:pPr>
    </w:p>
    <w:p w14:paraId="7E5B882A" w14:textId="77777777" w:rsidR="00F36976" w:rsidRPr="00B8706C" w:rsidRDefault="00F36976" w:rsidP="00F36976">
      <w:pPr>
        <w:rPr>
          <w:rFonts w:ascii="Times New Roman" w:hAnsi="Times New Roman" w:cs="Times New Roman"/>
          <w:sz w:val="26"/>
          <w:szCs w:val="26"/>
          <w:lang w:val="vi-VN"/>
        </w:rPr>
      </w:pPr>
    </w:p>
    <w:p w14:paraId="1883C200" w14:textId="77777777" w:rsidR="00F36976" w:rsidRPr="00B8706C" w:rsidRDefault="00F36976" w:rsidP="00F36976">
      <w:pPr>
        <w:rPr>
          <w:rFonts w:ascii="Times New Roman" w:hAnsi="Times New Roman" w:cs="Times New Roman"/>
          <w:sz w:val="26"/>
          <w:szCs w:val="26"/>
          <w:lang w:val="vi-VN"/>
        </w:rPr>
      </w:pPr>
    </w:p>
    <w:p w14:paraId="11B62E87" w14:textId="77777777" w:rsidR="00F36976" w:rsidRPr="00B8706C" w:rsidRDefault="00F36976" w:rsidP="00F36976">
      <w:pPr>
        <w:rPr>
          <w:rFonts w:ascii="Times New Roman" w:hAnsi="Times New Roman" w:cs="Times New Roman"/>
          <w:sz w:val="26"/>
          <w:szCs w:val="26"/>
          <w:lang w:val="vi-VN"/>
        </w:rPr>
      </w:pPr>
    </w:p>
    <w:p w14:paraId="1523B12F" w14:textId="77777777" w:rsidR="00F36976" w:rsidRPr="00B8706C" w:rsidRDefault="00F36976" w:rsidP="00F36976">
      <w:pPr>
        <w:rPr>
          <w:rFonts w:ascii="Times New Roman" w:hAnsi="Times New Roman" w:cs="Times New Roman"/>
          <w:sz w:val="26"/>
          <w:szCs w:val="26"/>
          <w:lang w:val="vi-VN"/>
        </w:rPr>
        <w:sectPr w:rsidR="00F36976" w:rsidRPr="00B8706C" w:rsidSect="0046212A">
          <w:pgSz w:w="11909" w:h="16834" w:code="9"/>
          <w:pgMar w:top="1276" w:right="929" w:bottom="1276" w:left="1418" w:header="289" w:footer="289" w:gutter="0"/>
          <w:cols w:space="720"/>
          <w:titlePg/>
          <w:docGrid w:linePitch="381"/>
        </w:sectPr>
      </w:pPr>
    </w:p>
    <w:p w14:paraId="15511E23" w14:textId="77777777" w:rsidR="00F36976" w:rsidRPr="00B8706C" w:rsidRDefault="00F36976" w:rsidP="00F36976">
      <w:pPr>
        <w:rPr>
          <w:rFonts w:ascii="Times New Roman" w:hAnsi="Times New Roman" w:cs="Times New Roman"/>
          <w:sz w:val="26"/>
          <w:szCs w:val="26"/>
          <w:lang w:val="vi-VN"/>
        </w:rPr>
      </w:pPr>
    </w:p>
    <w:tbl>
      <w:tblPr>
        <w:tblW w:w="10774" w:type="dxa"/>
        <w:tblInd w:w="-998" w:type="dxa"/>
        <w:tblLayout w:type="fixed"/>
        <w:tblLook w:val="0000" w:firstRow="0" w:lastRow="0" w:firstColumn="0" w:lastColumn="0" w:noHBand="0" w:noVBand="0"/>
      </w:tblPr>
      <w:tblGrid>
        <w:gridCol w:w="4821"/>
        <w:gridCol w:w="5953"/>
      </w:tblGrid>
      <w:tr w:rsidR="00536845" w:rsidRPr="00B8706C" w14:paraId="327ADF79" w14:textId="77777777" w:rsidTr="00737BE0">
        <w:trPr>
          <w:cantSplit/>
        </w:trPr>
        <w:tc>
          <w:tcPr>
            <w:tcW w:w="4821" w:type="dxa"/>
          </w:tcPr>
          <w:p w14:paraId="1B674C78" w14:textId="6FF0DD20" w:rsidR="00F36976" w:rsidRPr="00B8706C" w:rsidRDefault="00F36976" w:rsidP="00737BE0">
            <w:pPr>
              <w:jc w:val="center"/>
              <w:rPr>
                <w:rFonts w:ascii="Times New Roman" w:hAnsi="Times New Roman" w:cs="Times New Roman"/>
                <w:sz w:val="26"/>
                <w:szCs w:val="26"/>
              </w:rPr>
            </w:pPr>
            <w:r w:rsidRPr="00B8706C">
              <w:rPr>
                <w:rFonts w:ascii="Times New Roman" w:hAnsi="Times New Roman" w:cs="Times New Roman"/>
                <w:sz w:val="26"/>
                <w:szCs w:val="26"/>
              </w:rPr>
              <w:t>……..</w:t>
            </w:r>
          </w:p>
          <w:p w14:paraId="64ED4FA3" w14:textId="77777777" w:rsidR="00F36976" w:rsidRPr="00B8706C" w:rsidRDefault="00F36976" w:rsidP="00737BE0">
            <w:pPr>
              <w:jc w:val="center"/>
              <w:rPr>
                <w:rFonts w:ascii="Times New Roman" w:hAnsi="Times New Roman" w:cs="Times New Roman"/>
                <w:b/>
                <w:sz w:val="26"/>
                <w:szCs w:val="26"/>
              </w:rPr>
            </w:pPr>
          </w:p>
        </w:tc>
        <w:tc>
          <w:tcPr>
            <w:tcW w:w="5953" w:type="dxa"/>
          </w:tcPr>
          <w:p w14:paraId="7F151B52" w14:textId="77777777" w:rsidR="00F36976" w:rsidRPr="00B8706C" w:rsidRDefault="00F36976" w:rsidP="00737BE0">
            <w:pPr>
              <w:snapToGrid w:val="0"/>
              <w:jc w:val="center"/>
              <w:rPr>
                <w:rFonts w:ascii="Times New Roman" w:hAnsi="Times New Roman" w:cs="Times New Roman"/>
                <w:b/>
                <w:sz w:val="26"/>
                <w:szCs w:val="26"/>
              </w:rPr>
            </w:pPr>
            <w:r w:rsidRPr="00B8706C">
              <w:rPr>
                <w:rFonts w:ascii="Times New Roman" w:hAnsi="Times New Roman" w:cs="Times New Roman"/>
                <w:b/>
                <w:sz w:val="26"/>
                <w:szCs w:val="26"/>
              </w:rPr>
              <w:t>CỘNG HÒA XÃ HỘI CHỦ NGHĨA VIỆT NAM</w:t>
            </w:r>
          </w:p>
          <w:p w14:paraId="67C60356" w14:textId="77777777" w:rsidR="00F36976" w:rsidRPr="00B8706C" w:rsidRDefault="00F36976" w:rsidP="00737BE0">
            <w:pPr>
              <w:jc w:val="center"/>
              <w:rPr>
                <w:rFonts w:ascii="Times New Roman" w:hAnsi="Times New Roman" w:cs="Times New Roman"/>
                <w:b/>
                <w:sz w:val="26"/>
                <w:szCs w:val="26"/>
              </w:rPr>
            </w:pPr>
            <w:r w:rsidRPr="00B8706C">
              <w:rPr>
                <w:rFonts w:ascii="Times New Roman" w:hAnsi="Times New Roman" w:cs="Times New Roman"/>
                <w:noProof/>
                <w:sz w:val="26"/>
                <w:szCs w:val="26"/>
                <w:lang w:val="en-US"/>
              </w:rPr>
              <mc:AlternateContent>
                <mc:Choice Requires="wps">
                  <w:drawing>
                    <wp:anchor distT="0" distB="0" distL="114300" distR="114300" simplePos="0" relativeHeight="251674624" behindDoc="0" locked="0" layoutInCell="1" allowOverlap="1" wp14:anchorId="41DCE0BE" wp14:editId="51A69E42">
                      <wp:simplePos x="0" y="0"/>
                      <wp:positionH relativeFrom="column">
                        <wp:posOffset>661035</wp:posOffset>
                      </wp:positionH>
                      <wp:positionV relativeFrom="paragraph">
                        <wp:posOffset>225425</wp:posOffset>
                      </wp:positionV>
                      <wp:extent cx="2266950" cy="635"/>
                      <wp:effectExtent l="0" t="0" r="19050" b="3746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6950" cy="63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3D7A6372" id="_x0000_t32" coordsize="21600,21600" o:spt="32" o:oned="t" path="m,l21600,21600e" filled="f">
                      <v:path arrowok="t" fillok="f" o:connecttype="none"/>
                      <o:lock v:ext="edit" shapetype="t"/>
                    </v:shapetype>
                    <v:shape id="Straight Arrow Connector 2" o:spid="_x0000_s1026" type="#_x0000_t32" style="position:absolute;margin-left:52.05pt;margin-top:17.75pt;width:178.5pt;height:.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"/>
                  </w:pict>
                </mc:Fallback>
              </mc:AlternateContent>
            </w:r>
            <w:proofErr w:type="spellStart"/>
            <w:r w:rsidRPr="00B8706C">
              <w:rPr>
                <w:rFonts w:ascii="Times New Roman" w:hAnsi="Times New Roman" w:cs="Times New Roman"/>
                <w:b/>
                <w:sz w:val="26"/>
                <w:szCs w:val="26"/>
              </w:rPr>
              <w:t>Độc</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lập</w:t>
            </w:r>
            <w:proofErr w:type="spellEnd"/>
            <w:r w:rsidRPr="00B8706C">
              <w:rPr>
                <w:rFonts w:ascii="Times New Roman" w:hAnsi="Times New Roman" w:cs="Times New Roman"/>
                <w:b/>
                <w:sz w:val="26"/>
                <w:szCs w:val="26"/>
              </w:rPr>
              <w:t xml:space="preserve"> – </w:t>
            </w:r>
            <w:proofErr w:type="spellStart"/>
            <w:r w:rsidRPr="00B8706C">
              <w:rPr>
                <w:rFonts w:ascii="Times New Roman" w:hAnsi="Times New Roman" w:cs="Times New Roman"/>
                <w:b/>
                <w:sz w:val="26"/>
                <w:szCs w:val="26"/>
              </w:rPr>
              <w:t>Tự</w:t>
            </w:r>
            <w:proofErr w:type="spellEnd"/>
            <w:r w:rsidRPr="00B8706C">
              <w:rPr>
                <w:rFonts w:ascii="Times New Roman" w:hAnsi="Times New Roman" w:cs="Times New Roman"/>
                <w:b/>
                <w:sz w:val="26"/>
                <w:szCs w:val="26"/>
              </w:rPr>
              <w:t xml:space="preserve"> do – </w:t>
            </w:r>
            <w:proofErr w:type="spellStart"/>
            <w:r w:rsidRPr="00B8706C">
              <w:rPr>
                <w:rFonts w:ascii="Times New Roman" w:hAnsi="Times New Roman" w:cs="Times New Roman"/>
                <w:b/>
                <w:sz w:val="26"/>
                <w:szCs w:val="26"/>
              </w:rPr>
              <w:t>Hạnh</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phúc</w:t>
            </w:r>
            <w:proofErr w:type="spellEnd"/>
          </w:p>
        </w:tc>
      </w:tr>
      <w:tr w:rsidR="00536845" w:rsidRPr="00B8706C" w14:paraId="06E266D6" w14:textId="77777777" w:rsidTr="00737BE0">
        <w:trPr>
          <w:cantSplit/>
        </w:trPr>
        <w:tc>
          <w:tcPr>
            <w:tcW w:w="4821" w:type="dxa"/>
          </w:tcPr>
          <w:p w14:paraId="2EDBE7A5" w14:textId="77777777" w:rsidR="00F36976" w:rsidRPr="00B8706C" w:rsidRDefault="00F36976" w:rsidP="00737BE0">
            <w:pPr>
              <w:snapToGrid w:val="0"/>
              <w:jc w:val="center"/>
              <w:rPr>
                <w:rFonts w:ascii="Times New Roman" w:hAnsi="Times New Roman" w:cs="Times New Roman"/>
                <w:sz w:val="26"/>
                <w:szCs w:val="26"/>
              </w:rPr>
            </w:pPr>
            <w:r w:rsidRPr="00B8706C">
              <w:rPr>
                <w:rFonts w:ascii="Times New Roman" w:hAnsi="Times New Roman" w:cs="Times New Roman"/>
                <w:sz w:val="26"/>
                <w:szCs w:val="26"/>
              </w:rPr>
              <w:t>––––––––––––––</w:t>
            </w:r>
          </w:p>
        </w:tc>
        <w:tc>
          <w:tcPr>
            <w:tcW w:w="5953" w:type="dxa"/>
          </w:tcPr>
          <w:p w14:paraId="455271BE" w14:textId="77777777" w:rsidR="00F36976" w:rsidRPr="00B8706C" w:rsidRDefault="00F36976" w:rsidP="00737BE0">
            <w:pPr>
              <w:snapToGrid w:val="0"/>
              <w:jc w:val="center"/>
              <w:rPr>
                <w:rFonts w:ascii="Times New Roman" w:hAnsi="Times New Roman" w:cs="Times New Roman"/>
                <w:sz w:val="26"/>
                <w:szCs w:val="26"/>
              </w:rPr>
            </w:pPr>
          </w:p>
        </w:tc>
      </w:tr>
      <w:tr w:rsidR="00536845" w:rsidRPr="00B8706C" w14:paraId="655DE5C6" w14:textId="77777777" w:rsidTr="00737BE0">
        <w:trPr>
          <w:cantSplit/>
        </w:trPr>
        <w:tc>
          <w:tcPr>
            <w:tcW w:w="4821" w:type="dxa"/>
          </w:tcPr>
          <w:p w14:paraId="368FC6EE" w14:textId="65844218" w:rsidR="00F36976" w:rsidRPr="00B8706C" w:rsidRDefault="00F36976" w:rsidP="00737BE0">
            <w:pPr>
              <w:snapToGrid w:val="0"/>
              <w:spacing w:before="120"/>
              <w:jc w:val="center"/>
              <w:rPr>
                <w:rFonts w:ascii="Times New Roman" w:hAnsi="Times New Roman" w:cs="Times New Roman"/>
                <w:sz w:val="26"/>
                <w:szCs w:val="26"/>
              </w:rPr>
            </w:pPr>
            <w:proofErr w:type="spellStart"/>
            <w:r w:rsidRPr="00B8706C">
              <w:rPr>
                <w:rFonts w:ascii="Times New Roman" w:hAnsi="Times New Roman" w:cs="Times New Roman"/>
                <w:sz w:val="26"/>
                <w:szCs w:val="26"/>
              </w:rPr>
              <w:t>Số</w:t>
            </w:r>
            <w:proofErr w:type="spellEnd"/>
            <w:r w:rsidRPr="00B8706C">
              <w:rPr>
                <w:rFonts w:ascii="Times New Roman" w:hAnsi="Times New Roman" w:cs="Times New Roman"/>
                <w:sz w:val="26"/>
                <w:szCs w:val="26"/>
              </w:rPr>
              <w:t xml:space="preserve">:       </w:t>
            </w:r>
            <w:r w:rsidRPr="00B8706C">
              <w:rPr>
                <w:rFonts w:ascii="Times New Roman" w:hAnsi="Times New Roman" w:cs="Times New Roman"/>
                <w:sz w:val="26"/>
                <w:szCs w:val="26"/>
                <w:lang w:val="vi-VN"/>
              </w:rPr>
              <w:t>/</w:t>
            </w:r>
            <w:r w:rsidRPr="00B8706C">
              <w:rPr>
                <w:rFonts w:ascii="Times New Roman" w:hAnsi="Times New Roman" w:cs="Times New Roman"/>
                <w:sz w:val="26"/>
                <w:szCs w:val="26"/>
              </w:rPr>
              <w:t xml:space="preserve">       /GXNKBTBBX</w:t>
            </w:r>
          </w:p>
        </w:tc>
        <w:tc>
          <w:tcPr>
            <w:tcW w:w="5953" w:type="dxa"/>
          </w:tcPr>
          <w:p w14:paraId="44CF723A" w14:textId="77777777" w:rsidR="00F36976" w:rsidRPr="00B8706C" w:rsidRDefault="00F36976" w:rsidP="00737BE0">
            <w:pPr>
              <w:snapToGrid w:val="0"/>
              <w:spacing w:before="120"/>
              <w:jc w:val="center"/>
              <w:rPr>
                <w:rFonts w:ascii="Times New Roman" w:hAnsi="Times New Roman" w:cs="Times New Roman"/>
                <w:sz w:val="26"/>
                <w:szCs w:val="26"/>
                <w:lang w:val="vi-VN"/>
              </w:rPr>
            </w:pPr>
            <w:proofErr w:type="spellStart"/>
            <w:r w:rsidRPr="00B8706C">
              <w:rPr>
                <w:rFonts w:ascii="Times New Roman" w:hAnsi="Times New Roman" w:cs="Times New Roman"/>
                <w:i/>
                <w:sz w:val="26"/>
                <w:szCs w:val="26"/>
              </w:rPr>
              <w:t>Thành</w:t>
            </w:r>
            <w:proofErr w:type="spellEnd"/>
            <w:r w:rsidRPr="00B8706C">
              <w:rPr>
                <w:rFonts w:ascii="Times New Roman" w:hAnsi="Times New Roman" w:cs="Times New Roman"/>
                <w:i/>
                <w:sz w:val="26"/>
                <w:szCs w:val="26"/>
              </w:rPr>
              <w:t xml:space="preserve"> </w:t>
            </w:r>
            <w:proofErr w:type="spellStart"/>
            <w:r w:rsidRPr="00B8706C">
              <w:rPr>
                <w:rFonts w:ascii="Times New Roman" w:hAnsi="Times New Roman" w:cs="Times New Roman"/>
                <w:i/>
                <w:sz w:val="26"/>
                <w:szCs w:val="26"/>
              </w:rPr>
              <w:t>phố</w:t>
            </w:r>
            <w:proofErr w:type="spellEnd"/>
            <w:r w:rsidRPr="00B8706C">
              <w:rPr>
                <w:rFonts w:ascii="Times New Roman" w:hAnsi="Times New Roman" w:cs="Times New Roman"/>
                <w:i/>
                <w:sz w:val="26"/>
                <w:szCs w:val="26"/>
              </w:rPr>
              <w:t xml:space="preserve"> </w:t>
            </w:r>
            <w:proofErr w:type="spellStart"/>
            <w:r w:rsidRPr="00B8706C">
              <w:rPr>
                <w:rFonts w:ascii="Times New Roman" w:hAnsi="Times New Roman" w:cs="Times New Roman"/>
                <w:i/>
                <w:sz w:val="26"/>
                <w:szCs w:val="26"/>
              </w:rPr>
              <w:t>Hồ</w:t>
            </w:r>
            <w:proofErr w:type="spellEnd"/>
            <w:r w:rsidRPr="00B8706C">
              <w:rPr>
                <w:rFonts w:ascii="Times New Roman" w:hAnsi="Times New Roman" w:cs="Times New Roman"/>
                <w:i/>
                <w:sz w:val="26"/>
                <w:szCs w:val="26"/>
              </w:rPr>
              <w:t xml:space="preserve"> </w:t>
            </w:r>
            <w:proofErr w:type="spellStart"/>
            <w:r w:rsidRPr="00B8706C">
              <w:rPr>
                <w:rFonts w:ascii="Times New Roman" w:hAnsi="Times New Roman" w:cs="Times New Roman"/>
                <w:i/>
                <w:sz w:val="26"/>
                <w:szCs w:val="26"/>
              </w:rPr>
              <w:t>Chí</w:t>
            </w:r>
            <w:proofErr w:type="spellEnd"/>
            <w:r w:rsidRPr="00B8706C">
              <w:rPr>
                <w:rFonts w:ascii="Times New Roman" w:hAnsi="Times New Roman" w:cs="Times New Roman"/>
                <w:i/>
                <w:sz w:val="26"/>
                <w:szCs w:val="26"/>
              </w:rPr>
              <w:t xml:space="preserve"> Minh, </w:t>
            </w:r>
            <w:proofErr w:type="spellStart"/>
            <w:r w:rsidRPr="00B8706C">
              <w:rPr>
                <w:rFonts w:ascii="Times New Roman" w:hAnsi="Times New Roman" w:cs="Times New Roman"/>
                <w:i/>
                <w:sz w:val="26"/>
                <w:szCs w:val="26"/>
              </w:rPr>
              <w:t>ngày</w:t>
            </w:r>
            <w:proofErr w:type="spellEnd"/>
            <w:r w:rsidRPr="00B8706C">
              <w:rPr>
                <w:rFonts w:ascii="Times New Roman" w:hAnsi="Times New Roman" w:cs="Times New Roman"/>
                <w:i/>
                <w:sz w:val="26"/>
                <w:szCs w:val="26"/>
              </w:rPr>
              <w:t xml:space="preserve">    </w:t>
            </w:r>
            <w:r w:rsidRPr="00B8706C">
              <w:rPr>
                <w:rFonts w:ascii="Times New Roman" w:hAnsi="Times New Roman" w:cs="Times New Roman"/>
                <w:i/>
                <w:sz w:val="26"/>
                <w:szCs w:val="26"/>
                <w:lang w:val="vi-VN"/>
              </w:rPr>
              <w:t xml:space="preserve"> </w:t>
            </w:r>
            <w:proofErr w:type="spellStart"/>
            <w:r w:rsidRPr="00B8706C">
              <w:rPr>
                <w:rFonts w:ascii="Times New Roman" w:hAnsi="Times New Roman" w:cs="Times New Roman"/>
                <w:i/>
                <w:sz w:val="26"/>
                <w:szCs w:val="26"/>
              </w:rPr>
              <w:t>tháng</w:t>
            </w:r>
            <w:proofErr w:type="spellEnd"/>
            <w:r w:rsidRPr="00B8706C">
              <w:rPr>
                <w:rFonts w:ascii="Times New Roman" w:hAnsi="Times New Roman" w:cs="Times New Roman"/>
                <w:i/>
                <w:sz w:val="26"/>
                <w:szCs w:val="26"/>
              </w:rPr>
              <w:t xml:space="preserve">   </w:t>
            </w:r>
            <w:r w:rsidRPr="00B8706C">
              <w:rPr>
                <w:rFonts w:ascii="Times New Roman" w:hAnsi="Times New Roman" w:cs="Times New Roman"/>
                <w:i/>
                <w:sz w:val="26"/>
                <w:szCs w:val="26"/>
                <w:lang w:val="vi-VN"/>
              </w:rPr>
              <w:t xml:space="preserve"> </w:t>
            </w:r>
            <w:proofErr w:type="spellStart"/>
            <w:r w:rsidRPr="00B8706C">
              <w:rPr>
                <w:rFonts w:ascii="Times New Roman" w:hAnsi="Times New Roman" w:cs="Times New Roman"/>
                <w:i/>
                <w:sz w:val="26"/>
                <w:szCs w:val="26"/>
              </w:rPr>
              <w:t>năm</w:t>
            </w:r>
            <w:proofErr w:type="spellEnd"/>
            <w:r w:rsidRPr="00B8706C">
              <w:rPr>
                <w:rFonts w:ascii="Times New Roman" w:hAnsi="Times New Roman" w:cs="Times New Roman"/>
                <w:i/>
                <w:sz w:val="26"/>
                <w:szCs w:val="26"/>
              </w:rPr>
              <w:t xml:space="preserve">    </w:t>
            </w:r>
          </w:p>
        </w:tc>
      </w:tr>
    </w:tbl>
    <w:p w14:paraId="5E44BA70" w14:textId="77777777" w:rsidR="00F36976" w:rsidRPr="00B8706C" w:rsidRDefault="00F36976" w:rsidP="00F36976">
      <w:pPr>
        <w:spacing w:before="120"/>
        <w:jc w:val="center"/>
        <w:rPr>
          <w:rFonts w:ascii="Times New Roman" w:hAnsi="Times New Roman" w:cs="Times New Roman"/>
          <w:b/>
          <w:sz w:val="26"/>
          <w:szCs w:val="26"/>
          <w:lang w:val="vi-VN"/>
        </w:rPr>
      </w:pPr>
      <w:r w:rsidRPr="00B8706C">
        <w:rPr>
          <w:rFonts w:ascii="Times New Roman" w:hAnsi="Times New Roman" w:cs="Times New Roman"/>
          <w:b/>
          <w:noProof/>
          <w:sz w:val="26"/>
          <w:szCs w:val="26"/>
          <w:lang w:val="en-US"/>
        </w:rPr>
        <mc:AlternateContent>
          <mc:Choice Requires="wps">
            <w:drawing>
              <wp:anchor distT="45720" distB="45720" distL="114300" distR="114300" simplePos="0" relativeHeight="251675648" behindDoc="0" locked="0" layoutInCell="1" allowOverlap="1" wp14:anchorId="00121D87" wp14:editId="52036576">
                <wp:simplePos x="0" y="0"/>
                <wp:positionH relativeFrom="column">
                  <wp:posOffset>5304155</wp:posOffset>
                </wp:positionH>
                <wp:positionV relativeFrom="paragraph">
                  <wp:posOffset>-1233805</wp:posOffset>
                </wp:positionV>
                <wp:extent cx="960120" cy="352425"/>
                <wp:effectExtent l="8255" t="13970" r="12700" b="508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0120" cy="352425"/>
                        </a:xfrm>
                        <a:prstGeom prst="rect">
                          <a:avLst/>
                        </a:prstGeom>
                        <a:solidFill>
                          <a:srgbClr val="FFFFFF"/>
                        </a:solidFill>
                        <a:ln w="9525">
                          <a:solidFill>
                            <a:srgbClr val="000000"/>
                          </a:solidFill>
                          <a:miter lim="800000"/>
                          <a:headEnd/>
                          <a:tailEnd/>
                        </a:ln>
                      </wps:spPr>
                      <wps:txbx>
                        <w:txbxContent>
                          <w:p w14:paraId="61B7E95E" w14:textId="77777777" w:rsidR="00F36976" w:rsidRPr="00C15E8F" w:rsidRDefault="00F36976" w:rsidP="00F36976">
                            <w:pPr>
                              <w:jc w:val="center"/>
                              <w:rPr>
                                <w:rFonts w:ascii="Times New Roman" w:hAnsi="Times New Roman" w:cs="Times New Roman"/>
                                <w:lang w:val="vi-VN"/>
                              </w:rPr>
                            </w:pPr>
                            <w:r w:rsidRPr="00C15E8F">
                              <w:rPr>
                                <w:rFonts w:ascii="Times New Roman" w:hAnsi="Times New Roman" w:cs="Times New Roman"/>
                                <w:lang w:val="vi-VN"/>
                              </w:rPr>
                              <w:t>BM 05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0121D87" id="_x0000_t202" coordsize="21600,21600" o:spt="202" path="m,l,21600r21600,l21600,xe">
                <v:stroke joinstyle="miter"/>
                <v:path gradientshapeok="t" o:connecttype="rect"/>
              </v:shapetype>
              <v:shape id="Text Box 1" o:spid="_x0000_s1029" type="#_x0000_t202" style="position:absolute;left:0;text-align:left;margin-left:417.65pt;margin-top:-97.15pt;width:75.6pt;height:27.7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">
                <v:textbox>
                  <w:txbxContent>
                    <w:p w14:paraId="61B7E95E" w14:textId="77777777" w:rsidR="00F36976" w:rsidRPr="00C15E8F" w:rsidRDefault="00F36976" w:rsidP="00F36976">
                      <w:pPr>
                        <w:jc w:val="center"/>
                        <w:rPr>
                          <w:rFonts w:ascii="Times New Roman" w:hAnsi="Times New Roman" w:cs="Times New Roman"/>
                          <w:lang w:val="vi-VN"/>
                        </w:rPr>
                      </w:pPr>
                      <w:r w:rsidRPr="00C15E8F">
                        <w:rPr>
                          <w:rFonts w:ascii="Times New Roman" w:hAnsi="Times New Roman" w:cs="Times New Roman"/>
                          <w:lang w:val="vi-VN"/>
                        </w:rPr>
                        <w:t>BM 05</w:t>
                      </w:r>
                    </w:p>
                  </w:txbxContent>
                </v:textbox>
                <w10:wrap type="square"/>
              </v:shape>
            </w:pict>
          </mc:Fallback>
        </mc:AlternateContent>
      </w:r>
    </w:p>
    <w:p w14:paraId="0DB14EE8" w14:textId="77777777" w:rsidR="00F36976" w:rsidRPr="00B8706C" w:rsidRDefault="00F36976" w:rsidP="00F36976">
      <w:pPr>
        <w:spacing w:before="120"/>
        <w:jc w:val="center"/>
        <w:rPr>
          <w:rFonts w:ascii="Times New Roman" w:hAnsi="Times New Roman" w:cs="Times New Roman"/>
          <w:b/>
          <w:sz w:val="26"/>
          <w:szCs w:val="26"/>
          <w:lang w:val="vi-VN"/>
        </w:rPr>
      </w:pPr>
      <w:r w:rsidRPr="00B8706C">
        <w:rPr>
          <w:rFonts w:ascii="Times New Roman" w:hAnsi="Times New Roman" w:cs="Times New Roman"/>
          <w:b/>
          <w:sz w:val="26"/>
          <w:szCs w:val="26"/>
          <w:lang w:val="vi-VN"/>
        </w:rPr>
        <w:t xml:space="preserve">GIẤY XÁC NHẬN KHAI BÁO </w:t>
      </w:r>
    </w:p>
    <w:p w14:paraId="662CC331" w14:textId="77777777" w:rsidR="00F36976" w:rsidRPr="00B8706C" w:rsidRDefault="00F36976" w:rsidP="00F36976">
      <w:pPr>
        <w:spacing w:before="240"/>
        <w:jc w:val="center"/>
        <w:rPr>
          <w:rFonts w:ascii="Times New Roman" w:hAnsi="Times New Roman" w:cs="Times New Roman"/>
          <w:b/>
          <w:sz w:val="26"/>
          <w:szCs w:val="26"/>
          <w:lang w:val="vi-VN"/>
        </w:rPr>
      </w:pPr>
      <w:r w:rsidRPr="00B8706C">
        <w:rPr>
          <w:rFonts w:ascii="Times New Roman" w:hAnsi="Times New Roman" w:cs="Times New Roman"/>
          <w:b/>
          <w:sz w:val="26"/>
          <w:szCs w:val="26"/>
          <w:lang w:val="vi-VN"/>
        </w:rPr>
        <w:t>(</w:t>
      </w:r>
      <w:proofErr w:type="spellStart"/>
      <w:r w:rsidRPr="00B8706C">
        <w:rPr>
          <w:rFonts w:ascii="Times New Roman" w:hAnsi="Times New Roman" w:cs="Times New Roman"/>
          <w:sz w:val="26"/>
          <w:szCs w:val="26"/>
        </w:rPr>
        <w:t>Thiết</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bị</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bức</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xạ</w:t>
      </w:r>
      <w:proofErr w:type="spellEnd"/>
      <w:r w:rsidRPr="00B8706C">
        <w:rPr>
          <w:rFonts w:ascii="Times New Roman" w:hAnsi="Times New Roman" w:cs="Times New Roman"/>
          <w:sz w:val="26"/>
          <w:szCs w:val="26"/>
        </w:rPr>
        <w:t xml:space="preserve"> ………..)</w:t>
      </w:r>
    </w:p>
    <w:p w14:paraId="5E490F62" w14:textId="77777777" w:rsidR="00F36976" w:rsidRPr="00B8706C" w:rsidRDefault="00F36976" w:rsidP="00F36976">
      <w:pPr>
        <w:spacing w:before="120"/>
        <w:jc w:val="center"/>
        <w:rPr>
          <w:rFonts w:ascii="Times New Roman" w:hAnsi="Times New Roman" w:cs="Times New Roman"/>
          <w:b/>
          <w:sz w:val="26"/>
          <w:szCs w:val="26"/>
        </w:rPr>
      </w:pPr>
    </w:p>
    <w:p w14:paraId="33E0019D" w14:textId="77777777" w:rsidR="00F36976" w:rsidRPr="00B8706C" w:rsidRDefault="00F36976" w:rsidP="00F36976">
      <w:pPr>
        <w:spacing w:before="120"/>
        <w:ind w:firstLine="567"/>
        <w:rPr>
          <w:rFonts w:ascii="Times New Roman" w:hAnsi="Times New Roman" w:cs="Times New Roman"/>
          <w:b/>
          <w:sz w:val="26"/>
          <w:szCs w:val="26"/>
        </w:rPr>
      </w:pPr>
      <w:r w:rsidRPr="00B8706C">
        <w:rPr>
          <w:rFonts w:ascii="Times New Roman" w:hAnsi="Times New Roman" w:cs="Times New Roman"/>
          <w:sz w:val="26"/>
          <w:szCs w:val="26"/>
        </w:rPr>
        <w:t xml:space="preserve">1. </w:t>
      </w:r>
      <w:proofErr w:type="spellStart"/>
      <w:r w:rsidRPr="00B8706C">
        <w:rPr>
          <w:rFonts w:ascii="Times New Roman" w:hAnsi="Times New Roman" w:cs="Times New Roman"/>
          <w:sz w:val="26"/>
          <w:szCs w:val="26"/>
        </w:rPr>
        <w:t>Tên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tổ</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chức</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cá</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nhân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khai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báo</w:t>
      </w:r>
      <w:proofErr w:type="spellEnd"/>
      <w:r w:rsidRPr="00B8706C">
        <w:rPr>
          <w:rFonts w:ascii="Times New Roman" w:hAnsi="Times New Roman" w:cs="Times New Roman"/>
          <w:sz w:val="26"/>
          <w:szCs w:val="26"/>
        </w:rPr>
        <w:t>: ………………………………</w:t>
      </w:r>
    </w:p>
    <w:p w14:paraId="33AAA3CD" w14:textId="77777777" w:rsidR="00F36976" w:rsidRPr="00B8706C" w:rsidRDefault="00F36976" w:rsidP="00F36976">
      <w:pPr>
        <w:spacing w:before="120"/>
        <w:ind w:firstLine="567"/>
        <w:rPr>
          <w:rFonts w:ascii="Times New Roman" w:hAnsi="Times New Roman" w:cs="Times New Roman"/>
          <w:sz w:val="26"/>
          <w:szCs w:val="26"/>
          <w:lang w:val="vi-VN"/>
        </w:rPr>
      </w:pPr>
      <w:r w:rsidRPr="00B8706C">
        <w:rPr>
          <w:rFonts w:ascii="Times New Roman" w:hAnsi="Times New Roman" w:cs="Times New Roman"/>
          <w:sz w:val="26"/>
          <w:szCs w:val="26"/>
        </w:rPr>
        <w:t xml:space="preserve">2. </w:t>
      </w:r>
      <w:proofErr w:type="spellStart"/>
      <w:r w:rsidRPr="00B8706C">
        <w:rPr>
          <w:rFonts w:ascii="Times New Roman" w:hAnsi="Times New Roman" w:cs="Times New Roman"/>
          <w:sz w:val="26"/>
          <w:szCs w:val="26"/>
        </w:rPr>
        <w:t>Địa</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chỉ</w:t>
      </w:r>
      <w:proofErr w:type="spellEnd"/>
      <w:r w:rsidRPr="00B8706C">
        <w:rPr>
          <w:rFonts w:ascii="Times New Roman" w:hAnsi="Times New Roman" w:cs="Times New Roman"/>
          <w:sz w:val="26"/>
          <w:szCs w:val="26"/>
          <w:lang w:val="vi-VN"/>
        </w:rPr>
        <w:t xml:space="preserve"> liên hệ</w:t>
      </w:r>
      <w:r w:rsidRPr="00B8706C">
        <w:rPr>
          <w:rFonts w:ascii="Times New Roman" w:hAnsi="Times New Roman" w:cs="Times New Roman"/>
          <w:sz w:val="26"/>
          <w:szCs w:val="26"/>
        </w:rPr>
        <w:t>: ………………………………</w:t>
      </w:r>
      <w:r w:rsidRPr="00B8706C">
        <w:rPr>
          <w:rFonts w:ascii="Times New Roman" w:hAnsi="Times New Roman" w:cs="Times New Roman"/>
          <w:sz w:val="26"/>
          <w:szCs w:val="26"/>
          <w:lang w:val="vi-VN"/>
        </w:rPr>
        <w:t>.......................</w:t>
      </w:r>
    </w:p>
    <w:p w14:paraId="345AB90E" w14:textId="77777777" w:rsidR="00F36976" w:rsidRPr="00B8706C" w:rsidRDefault="00F36976" w:rsidP="00F36976">
      <w:pPr>
        <w:tabs>
          <w:tab w:val="left" w:pos="4680"/>
        </w:tabs>
        <w:spacing w:before="120"/>
        <w:ind w:firstLine="567"/>
        <w:rPr>
          <w:rFonts w:ascii="Times New Roman" w:hAnsi="Times New Roman" w:cs="Times New Roman"/>
          <w:sz w:val="26"/>
          <w:szCs w:val="26"/>
          <w:lang w:val="vi-VN"/>
        </w:rPr>
      </w:pPr>
      <w:r w:rsidRPr="00B8706C">
        <w:rPr>
          <w:rFonts w:ascii="Times New Roman" w:hAnsi="Times New Roman" w:cs="Times New Roman"/>
          <w:sz w:val="26"/>
          <w:szCs w:val="26"/>
        </w:rPr>
        <w:t xml:space="preserve">3. </w:t>
      </w:r>
      <w:r w:rsidRPr="00B8706C">
        <w:rPr>
          <w:rFonts w:ascii="Times New Roman" w:hAnsi="Times New Roman" w:cs="Times New Roman"/>
          <w:sz w:val="26"/>
          <w:szCs w:val="26"/>
          <w:lang w:val="vi-VN"/>
        </w:rPr>
        <w:t>S</w:t>
      </w:r>
      <w:r w:rsidRPr="00B8706C">
        <w:rPr>
          <w:rFonts w:ascii="Times New Roman" w:hAnsi="Times New Roman" w:cs="Times New Roman"/>
          <w:sz w:val="26"/>
          <w:szCs w:val="26"/>
        </w:rPr>
        <w:t>ố</w:t>
      </w:r>
      <w:r w:rsidRPr="00B8706C">
        <w:rPr>
          <w:rFonts w:ascii="Times New Roman" w:hAnsi="Times New Roman" w:cs="Times New Roman"/>
          <w:sz w:val="26"/>
          <w:szCs w:val="26"/>
          <w:lang w:val="vi-VN"/>
        </w:rPr>
        <w:t xml:space="preserve"> </w:t>
      </w:r>
      <w:proofErr w:type="spellStart"/>
      <w:r w:rsidRPr="00B8706C">
        <w:rPr>
          <w:rFonts w:ascii="Times New Roman" w:hAnsi="Times New Roman" w:cs="Times New Roman"/>
          <w:sz w:val="26"/>
          <w:szCs w:val="26"/>
        </w:rPr>
        <w:t>Điện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thoại</w:t>
      </w:r>
      <w:proofErr w:type="spellEnd"/>
      <w:r w:rsidRPr="00B8706C">
        <w:rPr>
          <w:rFonts w:ascii="Times New Roman" w:hAnsi="Times New Roman" w:cs="Times New Roman"/>
          <w:sz w:val="26"/>
          <w:szCs w:val="26"/>
        </w:rPr>
        <w:t>: ……… Fax: ……….</w:t>
      </w:r>
      <w:r w:rsidRPr="00B8706C">
        <w:rPr>
          <w:rFonts w:ascii="Times New Roman" w:hAnsi="Times New Roman" w:cs="Times New Roman"/>
          <w:sz w:val="26"/>
          <w:szCs w:val="26"/>
          <w:lang w:val="vi-VN"/>
        </w:rPr>
        <w:t xml:space="preserve"> Email.............</w:t>
      </w:r>
    </w:p>
    <w:p w14:paraId="177A0FCD" w14:textId="77777777" w:rsidR="00F36976" w:rsidRPr="00B8706C" w:rsidRDefault="00F36976" w:rsidP="00F36976">
      <w:pPr>
        <w:tabs>
          <w:tab w:val="left" w:pos="4680"/>
        </w:tabs>
        <w:spacing w:before="120"/>
        <w:ind w:firstLine="567"/>
        <w:rPr>
          <w:rFonts w:ascii="Times New Roman" w:hAnsi="Times New Roman" w:cs="Times New Roman"/>
          <w:sz w:val="26"/>
          <w:szCs w:val="26"/>
        </w:rPr>
      </w:pPr>
      <w:r w:rsidRPr="00B8706C">
        <w:rPr>
          <w:rFonts w:ascii="Times New Roman" w:hAnsi="Times New Roman" w:cs="Times New Roman"/>
          <w:sz w:val="26"/>
          <w:szCs w:val="26"/>
          <w:lang w:val="vi-VN"/>
        </w:rPr>
        <w:t>4</w:t>
      </w:r>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Họ</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và</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tên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người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đứng</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đầu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tổ</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chức</w:t>
      </w:r>
      <w:proofErr w:type="spellEnd"/>
      <w:r w:rsidRPr="00B8706C">
        <w:rPr>
          <w:rFonts w:ascii="Times New Roman" w:hAnsi="Times New Roman" w:cs="Times New Roman"/>
          <w:sz w:val="26"/>
          <w:szCs w:val="26"/>
        </w:rPr>
        <w:t>: ………………….</w:t>
      </w:r>
    </w:p>
    <w:p w14:paraId="40BCEA6A" w14:textId="77777777" w:rsidR="00F36976" w:rsidRPr="00B8706C" w:rsidRDefault="00F36976" w:rsidP="00F36976">
      <w:pPr>
        <w:tabs>
          <w:tab w:val="left" w:pos="4680"/>
        </w:tabs>
        <w:spacing w:before="120"/>
        <w:ind w:firstLine="567"/>
        <w:rPr>
          <w:rFonts w:ascii="Times New Roman" w:hAnsi="Times New Roman" w:cs="Times New Roman"/>
          <w:sz w:val="26"/>
          <w:szCs w:val="26"/>
        </w:rPr>
      </w:pPr>
      <w:r w:rsidRPr="00B8706C">
        <w:rPr>
          <w:rFonts w:ascii="Times New Roman" w:hAnsi="Times New Roman" w:cs="Times New Roman"/>
          <w:sz w:val="26"/>
          <w:szCs w:val="26"/>
          <w:lang w:val="vi-VN"/>
        </w:rPr>
        <w:t>5</w:t>
      </w:r>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Chức</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vụ</w:t>
      </w:r>
      <w:proofErr w:type="spellEnd"/>
      <w:r w:rsidRPr="00B8706C">
        <w:rPr>
          <w:rFonts w:ascii="Times New Roman" w:hAnsi="Times New Roman" w:cs="Times New Roman"/>
          <w:sz w:val="26"/>
          <w:szCs w:val="26"/>
        </w:rPr>
        <w:t>: ……</w:t>
      </w:r>
      <w:proofErr w:type="gramStart"/>
      <w:r w:rsidRPr="00B8706C">
        <w:rPr>
          <w:rFonts w:ascii="Times New Roman" w:hAnsi="Times New Roman" w:cs="Times New Roman"/>
          <w:sz w:val="26"/>
          <w:szCs w:val="26"/>
        </w:rPr>
        <w:t>…..</w:t>
      </w:r>
      <w:proofErr w:type="gramEnd"/>
    </w:p>
    <w:p w14:paraId="2A79AE2A" w14:textId="77777777" w:rsidR="00F36976" w:rsidRPr="00B8706C" w:rsidRDefault="00F36976" w:rsidP="00F36976">
      <w:pPr>
        <w:tabs>
          <w:tab w:val="left" w:pos="4680"/>
        </w:tabs>
        <w:spacing w:before="120"/>
        <w:ind w:firstLine="567"/>
        <w:rPr>
          <w:rFonts w:ascii="Times New Roman" w:hAnsi="Times New Roman" w:cs="Times New Roman"/>
          <w:sz w:val="26"/>
          <w:szCs w:val="26"/>
        </w:rPr>
      </w:pPr>
      <w:r w:rsidRPr="00B8706C">
        <w:rPr>
          <w:rFonts w:ascii="Times New Roman" w:hAnsi="Times New Roman" w:cs="Times New Roman"/>
          <w:sz w:val="26"/>
          <w:szCs w:val="26"/>
        </w:rPr>
        <w:t xml:space="preserve">6. </w:t>
      </w:r>
      <w:proofErr w:type="spellStart"/>
      <w:r w:rsidRPr="00B8706C">
        <w:rPr>
          <w:rFonts w:ascii="Times New Roman" w:hAnsi="Times New Roman" w:cs="Times New Roman"/>
          <w:sz w:val="26"/>
          <w:szCs w:val="26"/>
        </w:rPr>
        <w:t>Số</w:t>
      </w:r>
      <w:proofErr w:type="spellEnd"/>
      <w:r w:rsidRPr="00B8706C">
        <w:rPr>
          <w:rFonts w:ascii="Times New Roman" w:hAnsi="Times New Roman" w:cs="Times New Roman"/>
          <w:sz w:val="26"/>
          <w:szCs w:val="26"/>
          <w:lang w:val="vi-VN"/>
        </w:rPr>
        <w:t xml:space="preserve"> giấy</w:t>
      </w:r>
      <w:r w:rsidRPr="00B8706C">
        <w:rPr>
          <w:rFonts w:ascii="Times New Roman" w:hAnsi="Times New Roman" w:cs="Times New Roman"/>
          <w:sz w:val="26"/>
          <w:szCs w:val="26"/>
        </w:rPr>
        <w:t xml:space="preserve"> CMND</w:t>
      </w:r>
      <w:r w:rsidRPr="00B8706C">
        <w:rPr>
          <w:rFonts w:ascii="Times New Roman" w:hAnsi="Times New Roman" w:cs="Times New Roman"/>
          <w:sz w:val="26"/>
          <w:szCs w:val="26"/>
          <w:lang w:val="vi-VN"/>
        </w:rPr>
        <w:t>/CCCD/Hộ chiếu</w:t>
      </w:r>
      <w:r w:rsidRPr="00B8706C">
        <w:rPr>
          <w:rFonts w:ascii="Times New Roman" w:hAnsi="Times New Roman" w:cs="Times New Roman"/>
          <w:sz w:val="26"/>
          <w:szCs w:val="26"/>
        </w:rPr>
        <w:t>: …………….</w:t>
      </w:r>
    </w:p>
    <w:p w14:paraId="191B49F1" w14:textId="77777777" w:rsidR="00F36976" w:rsidRPr="00B8706C" w:rsidRDefault="00F36976" w:rsidP="00F36976">
      <w:pPr>
        <w:tabs>
          <w:tab w:val="left" w:pos="4680"/>
        </w:tabs>
        <w:spacing w:before="120"/>
        <w:ind w:firstLine="567"/>
        <w:rPr>
          <w:rFonts w:ascii="Times New Roman" w:hAnsi="Times New Roman" w:cs="Times New Roman"/>
          <w:sz w:val="26"/>
          <w:szCs w:val="26"/>
        </w:rPr>
      </w:pPr>
      <w:r w:rsidRPr="00B8706C">
        <w:rPr>
          <w:rFonts w:ascii="Times New Roman" w:hAnsi="Times New Roman" w:cs="Times New Roman"/>
          <w:sz w:val="26"/>
          <w:szCs w:val="26"/>
        </w:rPr>
        <w:t xml:space="preserve">7. </w:t>
      </w:r>
      <w:proofErr w:type="spellStart"/>
      <w:r w:rsidRPr="00B8706C">
        <w:rPr>
          <w:rFonts w:ascii="Times New Roman" w:hAnsi="Times New Roman" w:cs="Times New Roman"/>
          <w:sz w:val="26"/>
          <w:szCs w:val="26"/>
        </w:rPr>
        <w:t>Đã</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khai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báo</w:t>
      </w:r>
      <w:proofErr w:type="spellEnd"/>
      <w:r w:rsidRPr="00B8706C">
        <w:rPr>
          <w:rFonts w:ascii="Times New Roman" w:hAnsi="Times New Roman" w:cs="Times New Roman"/>
          <w:sz w:val="26"/>
          <w:szCs w:val="26"/>
        </w:rPr>
        <w:t>: ……</w:t>
      </w:r>
      <w:proofErr w:type="gramStart"/>
      <w:r w:rsidRPr="00B8706C">
        <w:rPr>
          <w:rFonts w:ascii="Times New Roman" w:hAnsi="Times New Roman" w:cs="Times New Roman"/>
          <w:sz w:val="26"/>
          <w:szCs w:val="26"/>
        </w:rPr>
        <w:t>…..</w:t>
      </w:r>
      <w:proofErr w:type="gram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thiết</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bị</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với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thông</w:t>
      </w:r>
      <w:proofErr w:type="spellEnd"/>
      <w:r w:rsidRPr="00B8706C">
        <w:rPr>
          <w:rFonts w:ascii="Times New Roman" w:hAnsi="Times New Roman" w:cs="Times New Roman"/>
          <w:sz w:val="26"/>
          <w:szCs w:val="26"/>
        </w:rPr>
        <w:t xml:space="preserve"> tin </w:t>
      </w:r>
      <w:proofErr w:type="spellStart"/>
      <w:r w:rsidRPr="00B8706C">
        <w:rPr>
          <w:rFonts w:ascii="Times New Roman" w:hAnsi="Times New Roman" w:cs="Times New Roman"/>
          <w:sz w:val="26"/>
          <w:szCs w:val="26"/>
        </w:rPr>
        <w:t>nêu</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tại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trang</w:t>
      </w:r>
      <w:proofErr w:type="spellEnd"/>
      <w:r w:rsidRPr="00B8706C">
        <w:rPr>
          <w:rFonts w:ascii="Times New Roman" w:hAnsi="Times New Roman" w:cs="Times New Roman"/>
          <w:sz w:val="26"/>
          <w:szCs w:val="26"/>
        </w:rPr>
        <w:t xml:space="preserve"> 2 </w:t>
      </w:r>
      <w:proofErr w:type="spellStart"/>
      <w:r w:rsidRPr="00B8706C">
        <w:rPr>
          <w:rFonts w:ascii="Times New Roman" w:hAnsi="Times New Roman" w:cs="Times New Roman"/>
          <w:sz w:val="26"/>
          <w:szCs w:val="26"/>
        </w:rPr>
        <w:t>kèm</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theo</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giấy</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xác</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nhận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này</w:t>
      </w:r>
      <w:proofErr w:type="spellEnd"/>
      <w:r w:rsidRPr="00B8706C">
        <w:rPr>
          <w:rFonts w:ascii="Times New Roman" w:hAnsi="Times New Roman" w:cs="Times New Roman"/>
          <w:sz w:val="26"/>
          <w:szCs w:val="26"/>
        </w:rPr>
        <w:t xml:space="preserve">. </w:t>
      </w:r>
    </w:p>
    <w:p w14:paraId="46F05D5F" w14:textId="77777777" w:rsidR="00F36976" w:rsidRPr="00B8706C" w:rsidRDefault="00F36976" w:rsidP="00F36976">
      <w:pPr>
        <w:tabs>
          <w:tab w:val="left" w:pos="4680"/>
        </w:tabs>
        <w:spacing w:before="120"/>
        <w:ind w:firstLine="567"/>
        <w:rPr>
          <w:rFonts w:ascii="Times New Roman" w:hAnsi="Times New Roman" w:cs="Times New Roman"/>
          <w:sz w:val="26"/>
          <w:szCs w:val="26"/>
        </w:rPr>
      </w:pPr>
    </w:p>
    <w:tbl>
      <w:tblPr>
        <w:tblW w:w="17476" w:type="dxa"/>
        <w:tblLayout w:type="fixed"/>
        <w:tblLook w:val="0000" w:firstRow="0" w:lastRow="0" w:firstColumn="0" w:lastColumn="0" w:noHBand="0" w:noVBand="0"/>
      </w:tblPr>
      <w:tblGrid>
        <w:gridCol w:w="3705"/>
        <w:gridCol w:w="4483"/>
        <w:gridCol w:w="3705"/>
        <w:gridCol w:w="5583"/>
      </w:tblGrid>
      <w:tr w:rsidR="00F36976" w:rsidRPr="00B8706C" w14:paraId="66733CB6" w14:textId="77777777" w:rsidTr="00737BE0">
        <w:trPr>
          <w:cantSplit/>
        </w:trPr>
        <w:tc>
          <w:tcPr>
            <w:tcW w:w="3705" w:type="dxa"/>
          </w:tcPr>
          <w:p w14:paraId="0E3ACF8B" w14:textId="77777777" w:rsidR="00F36976" w:rsidRPr="00B8706C" w:rsidRDefault="00F36976" w:rsidP="00737BE0">
            <w:pPr>
              <w:snapToGrid w:val="0"/>
              <w:rPr>
                <w:rFonts w:ascii="Times New Roman" w:hAnsi="Times New Roman" w:cs="Times New Roman"/>
                <w:b/>
                <w:i/>
                <w:sz w:val="26"/>
                <w:szCs w:val="26"/>
              </w:rPr>
            </w:pPr>
            <w:proofErr w:type="spellStart"/>
            <w:r w:rsidRPr="00B8706C">
              <w:rPr>
                <w:rFonts w:ascii="Times New Roman" w:hAnsi="Times New Roman" w:cs="Times New Roman"/>
                <w:b/>
                <w:i/>
                <w:sz w:val="26"/>
                <w:szCs w:val="26"/>
              </w:rPr>
              <w:t>Nơi</w:t>
            </w:r>
            <w:proofErr w:type="spellEnd"/>
            <w:r w:rsidRPr="00B8706C">
              <w:rPr>
                <w:rFonts w:ascii="Times New Roman" w:hAnsi="Times New Roman" w:cs="Times New Roman"/>
                <w:b/>
                <w:i/>
                <w:sz w:val="26"/>
                <w:szCs w:val="26"/>
              </w:rPr>
              <w:t xml:space="preserve"> </w:t>
            </w:r>
            <w:proofErr w:type="spellStart"/>
            <w:r w:rsidRPr="00B8706C">
              <w:rPr>
                <w:rFonts w:ascii="Times New Roman" w:hAnsi="Times New Roman" w:cs="Times New Roman"/>
                <w:b/>
                <w:i/>
                <w:sz w:val="26"/>
                <w:szCs w:val="26"/>
              </w:rPr>
              <w:t>nhận</w:t>
            </w:r>
            <w:proofErr w:type="spellEnd"/>
            <w:r w:rsidRPr="00B8706C">
              <w:rPr>
                <w:rFonts w:ascii="Times New Roman" w:hAnsi="Times New Roman" w:cs="Times New Roman"/>
                <w:b/>
                <w:i/>
                <w:sz w:val="26"/>
                <w:szCs w:val="26"/>
              </w:rPr>
              <w:t>:</w:t>
            </w:r>
          </w:p>
          <w:p w14:paraId="0138CCA9" w14:textId="77777777" w:rsidR="00F36976" w:rsidRPr="00B8706C" w:rsidRDefault="00F36976" w:rsidP="00737BE0">
            <w:pPr>
              <w:suppressAutoHyphens/>
              <w:autoSpaceDE/>
              <w:autoSpaceDN/>
              <w:ind w:left="170"/>
              <w:rPr>
                <w:rFonts w:ascii="Times New Roman" w:hAnsi="Times New Roman" w:cs="Times New Roman"/>
                <w:sz w:val="26"/>
                <w:szCs w:val="26"/>
              </w:rPr>
            </w:pPr>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Đơn</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vị</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khai</w:t>
            </w:r>
            <w:proofErr w:type="spellEnd"/>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báo</w:t>
            </w:r>
            <w:proofErr w:type="spellEnd"/>
            <w:r w:rsidRPr="00B8706C">
              <w:rPr>
                <w:rFonts w:ascii="Times New Roman" w:hAnsi="Times New Roman" w:cs="Times New Roman"/>
                <w:sz w:val="26"/>
                <w:szCs w:val="26"/>
              </w:rPr>
              <w:t>;</w:t>
            </w:r>
          </w:p>
          <w:p w14:paraId="7B10159B" w14:textId="77777777" w:rsidR="00F36976" w:rsidRPr="00B8706C" w:rsidRDefault="00F36976" w:rsidP="00737BE0">
            <w:pPr>
              <w:suppressAutoHyphens/>
              <w:autoSpaceDE/>
              <w:autoSpaceDN/>
              <w:ind w:left="170"/>
              <w:rPr>
                <w:rFonts w:ascii="Times New Roman" w:hAnsi="Times New Roman" w:cs="Times New Roman"/>
                <w:sz w:val="26"/>
                <w:szCs w:val="26"/>
              </w:rPr>
            </w:pPr>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Sở</w:t>
            </w:r>
            <w:proofErr w:type="spellEnd"/>
            <w:r w:rsidRPr="00B8706C">
              <w:rPr>
                <w:rFonts w:ascii="Times New Roman" w:hAnsi="Times New Roman" w:cs="Times New Roman"/>
                <w:sz w:val="26"/>
                <w:szCs w:val="26"/>
              </w:rPr>
              <w:t xml:space="preserve"> Y </w:t>
            </w:r>
            <w:proofErr w:type="spellStart"/>
            <w:r w:rsidRPr="00B8706C">
              <w:rPr>
                <w:rFonts w:ascii="Times New Roman" w:hAnsi="Times New Roman" w:cs="Times New Roman"/>
                <w:sz w:val="26"/>
                <w:szCs w:val="26"/>
              </w:rPr>
              <w:t>tế</w:t>
            </w:r>
            <w:proofErr w:type="spellEnd"/>
            <w:r w:rsidRPr="00B8706C">
              <w:rPr>
                <w:rFonts w:ascii="Times New Roman" w:hAnsi="Times New Roman" w:cs="Times New Roman"/>
                <w:sz w:val="26"/>
                <w:szCs w:val="26"/>
              </w:rPr>
              <w:t>;</w:t>
            </w:r>
          </w:p>
          <w:p w14:paraId="3319CD94" w14:textId="77777777" w:rsidR="00F36976" w:rsidRPr="00B8706C" w:rsidRDefault="00F36976" w:rsidP="00737BE0">
            <w:pPr>
              <w:suppressAutoHyphens/>
              <w:autoSpaceDE/>
              <w:autoSpaceDN/>
              <w:ind w:left="170"/>
              <w:rPr>
                <w:rFonts w:ascii="Times New Roman" w:hAnsi="Times New Roman" w:cs="Times New Roman"/>
                <w:sz w:val="26"/>
                <w:szCs w:val="26"/>
              </w:rPr>
            </w:pPr>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Lưu</w:t>
            </w:r>
            <w:proofErr w:type="spellEnd"/>
            <w:r w:rsidRPr="00B8706C">
              <w:rPr>
                <w:rFonts w:ascii="Times New Roman" w:hAnsi="Times New Roman" w:cs="Times New Roman"/>
                <w:sz w:val="26"/>
                <w:szCs w:val="26"/>
              </w:rPr>
              <w:t xml:space="preserve"> </w:t>
            </w:r>
            <w:proofErr w:type="gramStart"/>
            <w:r w:rsidRPr="00B8706C">
              <w:rPr>
                <w:rFonts w:ascii="Times New Roman" w:hAnsi="Times New Roman" w:cs="Times New Roman"/>
                <w:sz w:val="26"/>
                <w:szCs w:val="26"/>
              </w:rPr>
              <w:t>ATBX</w:t>
            </w:r>
            <w:r w:rsidRPr="00B8706C">
              <w:rPr>
                <w:rFonts w:ascii="Times New Roman" w:hAnsi="Times New Roman" w:cs="Times New Roman"/>
                <w:sz w:val="26"/>
                <w:szCs w:val="26"/>
                <w:lang w:val="vi-VN"/>
              </w:rPr>
              <w:t>(</w:t>
            </w:r>
            <w:proofErr w:type="gramEnd"/>
            <w:r w:rsidRPr="00B8706C">
              <w:rPr>
                <w:rFonts w:ascii="Times New Roman" w:hAnsi="Times New Roman" w:cs="Times New Roman"/>
                <w:sz w:val="26"/>
                <w:szCs w:val="26"/>
              </w:rPr>
              <w:t>3).</w:t>
            </w:r>
          </w:p>
        </w:tc>
        <w:tc>
          <w:tcPr>
            <w:tcW w:w="4483" w:type="dxa"/>
          </w:tcPr>
          <w:p w14:paraId="7FF065ED" w14:textId="2F964185" w:rsidR="00F36976" w:rsidRPr="00B8706C" w:rsidRDefault="00F36976" w:rsidP="00737BE0">
            <w:pPr>
              <w:snapToGrid w:val="0"/>
              <w:rPr>
                <w:rFonts w:ascii="Times New Roman" w:hAnsi="Times New Roman" w:cs="Times New Roman"/>
                <w:b/>
                <w:sz w:val="26"/>
                <w:szCs w:val="26"/>
              </w:rPr>
            </w:pPr>
            <w:r w:rsidRPr="00B8706C">
              <w:rPr>
                <w:rFonts w:ascii="Times New Roman" w:hAnsi="Times New Roman" w:cs="Times New Roman"/>
                <w:b/>
                <w:sz w:val="26"/>
                <w:szCs w:val="26"/>
              </w:rPr>
              <w:t xml:space="preserve">         </w:t>
            </w:r>
            <w:r w:rsidRPr="00B8706C">
              <w:rPr>
                <w:rFonts w:ascii="Times New Roman" w:hAnsi="Times New Roman" w:cs="Times New Roman"/>
                <w:b/>
                <w:sz w:val="26"/>
                <w:szCs w:val="26"/>
                <w:lang w:val="en-US"/>
              </w:rPr>
              <w:t>…….</w:t>
            </w:r>
          </w:p>
          <w:p w14:paraId="44833A05" w14:textId="77777777" w:rsidR="00F36976" w:rsidRPr="00B8706C" w:rsidRDefault="00F36976" w:rsidP="00737BE0">
            <w:pPr>
              <w:snapToGrid w:val="0"/>
              <w:rPr>
                <w:rFonts w:ascii="Times New Roman" w:hAnsi="Times New Roman" w:cs="Times New Roman"/>
                <w:sz w:val="26"/>
                <w:szCs w:val="26"/>
              </w:rPr>
            </w:pPr>
            <w:r w:rsidRPr="00B8706C">
              <w:rPr>
                <w:rFonts w:ascii="Times New Roman" w:hAnsi="Times New Roman" w:cs="Times New Roman"/>
                <w:sz w:val="26"/>
                <w:szCs w:val="26"/>
              </w:rPr>
              <w:t xml:space="preserve">                  (</w:t>
            </w:r>
            <w:proofErr w:type="spellStart"/>
            <w:r w:rsidRPr="00B8706C">
              <w:rPr>
                <w:rFonts w:ascii="Times New Roman" w:hAnsi="Times New Roman" w:cs="Times New Roman"/>
                <w:sz w:val="26"/>
                <w:szCs w:val="26"/>
              </w:rPr>
              <w:t>Ký</w:t>
            </w:r>
            <w:proofErr w:type="spellEnd"/>
            <w:r w:rsidRPr="00B8706C">
              <w:rPr>
                <w:rFonts w:ascii="Times New Roman" w:hAnsi="Times New Roman" w:cs="Times New Roman"/>
                <w:sz w:val="26"/>
                <w:szCs w:val="26"/>
              </w:rPr>
              <w:t xml:space="preserve"> tên, đóng </w:t>
            </w:r>
            <w:proofErr w:type="spellStart"/>
            <w:r w:rsidRPr="00B8706C">
              <w:rPr>
                <w:rFonts w:ascii="Times New Roman" w:hAnsi="Times New Roman" w:cs="Times New Roman"/>
                <w:sz w:val="26"/>
                <w:szCs w:val="26"/>
              </w:rPr>
              <w:t>dấu</w:t>
            </w:r>
            <w:proofErr w:type="spellEnd"/>
            <w:r w:rsidRPr="00B8706C">
              <w:rPr>
                <w:rFonts w:ascii="Times New Roman" w:hAnsi="Times New Roman" w:cs="Times New Roman"/>
                <w:sz w:val="26"/>
                <w:szCs w:val="26"/>
              </w:rPr>
              <w:t>)</w:t>
            </w:r>
          </w:p>
          <w:p w14:paraId="7955B4A5" w14:textId="77777777" w:rsidR="00F36976" w:rsidRPr="00B8706C" w:rsidRDefault="00F36976" w:rsidP="00737BE0">
            <w:pPr>
              <w:rPr>
                <w:rFonts w:ascii="Times New Roman" w:hAnsi="Times New Roman" w:cs="Times New Roman"/>
                <w:b/>
                <w:sz w:val="26"/>
                <w:szCs w:val="26"/>
              </w:rPr>
            </w:pPr>
          </w:p>
          <w:p w14:paraId="68000E2F" w14:textId="77777777" w:rsidR="00F36976" w:rsidRPr="00B8706C" w:rsidRDefault="00F36976" w:rsidP="00737BE0">
            <w:pPr>
              <w:rPr>
                <w:rFonts w:ascii="Times New Roman" w:hAnsi="Times New Roman" w:cs="Times New Roman"/>
                <w:b/>
                <w:sz w:val="26"/>
                <w:szCs w:val="26"/>
              </w:rPr>
            </w:pPr>
          </w:p>
          <w:p w14:paraId="652CFECF" w14:textId="77777777" w:rsidR="00F36976" w:rsidRPr="00B8706C" w:rsidRDefault="00F36976" w:rsidP="00737BE0">
            <w:pPr>
              <w:rPr>
                <w:rFonts w:ascii="Times New Roman" w:hAnsi="Times New Roman" w:cs="Times New Roman"/>
                <w:b/>
                <w:sz w:val="26"/>
                <w:szCs w:val="26"/>
              </w:rPr>
            </w:pPr>
          </w:p>
        </w:tc>
        <w:tc>
          <w:tcPr>
            <w:tcW w:w="3705" w:type="dxa"/>
          </w:tcPr>
          <w:p w14:paraId="0A382DF5" w14:textId="77777777" w:rsidR="00F36976" w:rsidRPr="00B8706C" w:rsidRDefault="00F36976" w:rsidP="00737BE0">
            <w:pPr>
              <w:suppressAutoHyphens/>
              <w:autoSpaceDE/>
              <w:autoSpaceDN/>
              <w:jc w:val="both"/>
              <w:rPr>
                <w:rFonts w:ascii="Times New Roman" w:hAnsi="Times New Roman" w:cs="Times New Roman"/>
                <w:sz w:val="26"/>
                <w:szCs w:val="26"/>
              </w:rPr>
            </w:pPr>
          </w:p>
        </w:tc>
        <w:tc>
          <w:tcPr>
            <w:tcW w:w="5583" w:type="dxa"/>
          </w:tcPr>
          <w:p w14:paraId="2847D2EB" w14:textId="77777777" w:rsidR="00F36976" w:rsidRPr="00B8706C" w:rsidRDefault="00F36976" w:rsidP="00737BE0">
            <w:pPr>
              <w:jc w:val="right"/>
              <w:rPr>
                <w:rFonts w:ascii="Times New Roman" w:hAnsi="Times New Roman" w:cs="Times New Roman"/>
                <w:sz w:val="26"/>
                <w:szCs w:val="26"/>
              </w:rPr>
            </w:pPr>
          </w:p>
        </w:tc>
      </w:tr>
    </w:tbl>
    <w:p w14:paraId="6DED0CEC" w14:textId="77777777" w:rsidR="00F36976" w:rsidRPr="00B8706C" w:rsidRDefault="00F36976" w:rsidP="00F36976">
      <w:pPr>
        <w:rPr>
          <w:rFonts w:ascii="Times New Roman" w:hAnsi="Times New Roman" w:cs="Times New Roman"/>
          <w:b/>
          <w:sz w:val="26"/>
          <w:szCs w:val="26"/>
        </w:rPr>
      </w:pPr>
    </w:p>
    <w:p w14:paraId="3A15AEC6" w14:textId="77777777" w:rsidR="00F36976" w:rsidRPr="00B8706C" w:rsidRDefault="00F36976" w:rsidP="00F36976">
      <w:pPr>
        <w:rPr>
          <w:rFonts w:ascii="Times New Roman" w:hAnsi="Times New Roman" w:cs="Times New Roman"/>
          <w:sz w:val="26"/>
          <w:szCs w:val="26"/>
          <w:lang w:val="vi-VN"/>
        </w:rPr>
      </w:pPr>
    </w:p>
    <w:p w14:paraId="6CDEB147" w14:textId="77777777" w:rsidR="00F36976" w:rsidRPr="00B8706C" w:rsidRDefault="00F36976" w:rsidP="00F36976">
      <w:pPr>
        <w:rPr>
          <w:rFonts w:ascii="Times New Roman" w:hAnsi="Times New Roman" w:cs="Times New Roman"/>
          <w:b/>
          <w:sz w:val="26"/>
          <w:szCs w:val="26"/>
        </w:rPr>
      </w:pPr>
    </w:p>
    <w:p w14:paraId="3643D858" w14:textId="77777777" w:rsidR="00F36976" w:rsidRPr="00B8706C" w:rsidRDefault="00F36976" w:rsidP="00F36976">
      <w:pPr>
        <w:rPr>
          <w:rFonts w:ascii="Times New Roman" w:hAnsi="Times New Roman" w:cs="Times New Roman"/>
          <w:b/>
          <w:sz w:val="26"/>
          <w:szCs w:val="26"/>
        </w:rPr>
      </w:pPr>
    </w:p>
    <w:p w14:paraId="63CF8301" w14:textId="77777777" w:rsidR="00F36976" w:rsidRPr="00B8706C" w:rsidRDefault="00F36976" w:rsidP="00F36976">
      <w:pPr>
        <w:rPr>
          <w:rFonts w:ascii="Times New Roman" w:hAnsi="Times New Roman" w:cs="Times New Roman"/>
          <w:b/>
          <w:sz w:val="26"/>
          <w:szCs w:val="26"/>
        </w:rPr>
      </w:pPr>
    </w:p>
    <w:p w14:paraId="2AE1B1CE" w14:textId="77777777" w:rsidR="00F36976" w:rsidRPr="00B8706C" w:rsidRDefault="00F36976" w:rsidP="00F36976">
      <w:pPr>
        <w:rPr>
          <w:rFonts w:ascii="Times New Roman" w:hAnsi="Times New Roman" w:cs="Times New Roman"/>
          <w:b/>
          <w:sz w:val="26"/>
          <w:szCs w:val="26"/>
        </w:rPr>
      </w:pPr>
    </w:p>
    <w:p w14:paraId="2F6EE9A7" w14:textId="77777777" w:rsidR="00F36976" w:rsidRPr="00B8706C" w:rsidRDefault="00F36976" w:rsidP="00F36976">
      <w:pPr>
        <w:pStyle w:val="Heading6"/>
        <w:tabs>
          <w:tab w:val="left" w:pos="0"/>
        </w:tabs>
        <w:rPr>
          <w:rFonts w:ascii="Times New Roman" w:hAnsi="Times New Roman"/>
          <w:sz w:val="26"/>
          <w:szCs w:val="26"/>
          <w:lang w:val="vi-VN"/>
        </w:rPr>
        <w:sectPr w:rsidR="00F36976" w:rsidRPr="00B8706C" w:rsidSect="00C15E8F">
          <w:pgSz w:w="11909" w:h="16834" w:code="9"/>
          <w:pgMar w:top="1134" w:right="929" w:bottom="851" w:left="1418" w:header="289" w:footer="289" w:gutter="0"/>
          <w:cols w:space="720"/>
          <w:titlePg/>
          <w:docGrid w:linePitch="381"/>
        </w:sectPr>
      </w:pPr>
    </w:p>
    <w:p w14:paraId="4D067FE3" w14:textId="77777777" w:rsidR="00F36976" w:rsidRPr="00B8706C" w:rsidRDefault="00F36976" w:rsidP="00F36976">
      <w:pPr>
        <w:pStyle w:val="Heading6"/>
        <w:tabs>
          <w:tab w:val="left" w:pos="0"/>
        </w:tabs>
        <w:spacing w:before="0" w:after="0"/>
        <w:jc w:val="center"/>
        <w:rPr>
          <w:rFonts w:ascii="Times New Roman" w:hAnsi="Times New Roman"/>
          <w:b w:val="0"/>
          <w:sz w:val="26"/>
          <w:szCs w:val="26"/>
        </w:rPr>
      </w:pPr>
      <w:r w:rsidRPr="00B8706C">
        <w:rPr>
          <w:rFonts w:ascii="Times New Roman" w:hAnsi="Times New Roman"/>
          <w:sz w:val="26"/>
          <w:szCs w:val="26"/>
          <w:lang w:val="vi-VN"/>
        </w:rPr>
        <w:lastRenderedPageBreak/>
        <w:t xml:space="preserve">CÁC THÔNG TIN CỦA THIẾT BỊ </w:t>
      </w:r>
      <w:r w:rsidRPr="00B8706C">
        <w:rPr>
          <w:rFonts w:ascii="Times New Roman" w:hAnsi="Times New Roman"/>
          <w:sz w:val="26"/>
          <w:szCs w:val="26"/>
        </w:rPr>
        <w:t xml:space="preserve">BỨC XẠ </w:t>
      </w:r>
    </w:p>
    <w:p w14:paraId="0D65079A" w14:textId="77777777" w:rsidR="00F36976" w:rsidRPr="00B8706C" w:rsidRDefault="00F36976" w:rsidP="00F36976">
      <w:pPr>
        <w:pStyle w:val="Heading6"/>
        <w:tabs>
          <w:tab w:val="left" w:pos="0"/>
        </w:tabs>
        <w:spacing w:before="0" w:after="0"/>
        <w:jc w:val="center"/>
        <w:rPr>
          <w:rFonts w:ascii="Times New Roman" w:hAnsi="Times New Roman"/>
          <w:b w:val="0"/>
          <w:sz w:val="26"/>
          <w:szCs w:val="26"/>
        </w:rPr>
      </w:pPr>
      <w:r w:rsidRPr="00B8706C">
        <w:rPr>
          <w:rFonts w:ascii="Times New Roman" w:hAnsi="Times New Roman"/>
          <w:sz w:val="26"/>
          <w:szCs w:val="26"/>
          <w:lang w:val="vi-VN"/>
        </w:rPr>
        <w:t xml:space="preserve">ĐƯỢC </w:t>
      </w:r>
      <w:r w:rsidRPr="00B8706C">
        <w:rPr>
          <w:rFonts w:ascii="Times New Roman" w:hAnsi="Times New Roman"/>
          <w:sz w:val="26"/>
          <w:szCs w:val="26"/>
        </w:rPr>
        <w:t>KHAI BÁO</w:t>
      </w:r>
    </w:p>
    <w:p w14:paraId="77E15424" w14:textId="2DC6B60F" w:rsidR="00F36976" w:rsidRPr="00B8706C" w:rsidRDefault="00F36976" w:rsidP="00F36976">
      <w:pPr>
        <w:jc w:val="center"/>
        <w:rPr>
          <w:rFonts w:ascii="Times New Roman" w:hAnsi="Times New Roman" w:cs="Times New Roman"/>
          <w:i/>
          <w:sz w:val="26"/>
          <w:szCs w:val="26"/>
          <w:lang w:val="en-US"/>
        </w:rPr>
      </w:pPr>
      <w:r w:rsidRPr="00B8706C">
        <w:rPr>
          <w:rFonts w:ascii="Times New Roman" w:hAnsi="Times New Roman" w:cs="Times New Roman"/>
          <w:i/>
          <w:sz w:val="26"/>
          <w:szCs w:val="26"/>
          <w:lang w:val="vi-VN"/>
        </w:rPr>
        <w:t xml:space="preserve">(Kèm theo Giấy </w:t>
      </w:r>
      <w:proofErr w:type="spellStart"/>
      <w:r w:rsidRPr="00B8706C">
        <w:rPr>
          <w:rFonts w:ascii="Times New Roman" w:hAnsi="Times New Roman" w:cs="Times New Roman"/>
          <w:i/>
          <w:sz w:val="26"/>
          <w:szCs w:val="26"/>
        </w:rPr>
        <w:t>xác</w:t>
      </w:r>
      <w:proofErr w:type="spellEnd"/>
      <w:r w:rsidRPr="00B8706C">
        <w:rPr>
          <w:rFonts w:ascii="Times New Roman" w:hAnsi="Times New Roman" w:cs="Times New Roman"/>
          <w:i/>
          <w:sz w:val="26"/>
          <w:szCs w:val="26"/>
        </w:rPr>
        <w:t xml:space="preserve"> </w:t>
      </w:r>
      <w:proofErr w:type="spellStart"/>
      <w:r w:rsidRPr="00B8706C">
        <w:rPr>
          <w:rFonts w:ascii="Times New Roman" w:hAnsi="Times New Roman" w:cs="Times New Roman"/>
          <w:i/>
          <w:sz w:val="26"/>
          <w:szCs w:val="26"/>
        </w:rPr>
        <w:t>nhận</w:t>
      </w:r>
      <w:proofErr w:type="spellEnd"/>
      <w:r w:rsidRPr="00B8706C">
        <w:rPr>
          <w:rFonts w:ascii="Times New Roman" w:hAnsi="Times New Roman" w:cs="Times New Roman"/>
          <w:i/>
          <w:sz w:val="26"/>
          <w:szCs w:val="26"/>
          <w:lang w:val="vi-VN"/>
        </w:rPr>
        <w:t xml:space="preserve"> số</w:t>
      </w:r>
      <w:r w:rsidRPr="00B8706C">
        <w:rPr>
          <w:rFonts w:ascii="Times New Roman" w:hAnsi="Times New Roman" w:cs="Times New Roman"/>
          <w:i/>
          <w:sz w:val="26"/>
          <w:szCs w:val="26"/>
        </w:rPr>
        <w:t xml:space="preserve">: </w:t>
      </w:r>
      <w:r w:rsidRPr="00B8706C">
        <w:rPr>
          <w:rFonts w:ascii="Times New Roman" w:hAnsi="Times New Roman" w:cs="Times New Roman"/>
          <w:i/>
          <w:sz w:val="26"/>
          <w:szCs w:val="26"/>
          <w:lang w:val="vi-VN"/>
        </w:rPr>
        <w:t xml:space="preserve">   /    /G</w:t>
      </w:r>
      <w:r w:rsidRPr="00B8706C">
        <w:rPr>
          <w:rFonts w:ascii="Times New Roman" w:hAnsi="Times New Roman" w:cs="Times New Roman"/>
          <w:i/>
          <w:sz w:val="26"/>
          <w:szCs w:val="26"/>
        </w:rPr>
        <w:t>XNKBTBBX</w:t>
      </w:r>
      <w:r w:rsidRPr="00B8706C">
        <w:rPr>
          <w:rFonts w:ascii="Times New Roman" w:hAnsi="Times New Roman" w:cs="Times New Roman"/>
          <w:i/>
          <w:sz w:val="26"/>
          <w:szCs w:val="26"/>
          <w:lang w:val="vi-VN"/>
        </w:rPr>
        <w:t xml:space="preserve">- ngày  </w:t>
      </w:r>
      <w:r w:rsidRPr="00B8706C">
        <w:rPr>
          <w:rFonts w:ascii="Times New Roman" w:hAnsi="Times New Roman" w:cs="Times New Roman"/>
          <w:i/>
          <w:sz w:val="26"/>
          <w:szCs w:val="26"/>
        </w:rPr>
        <w:t xml:space="preserve">  </w:t>
      </w:r>
      <w:r w:rsidRPr="00B8706C">
        <w:rPr>
          <w:rFonts w:ascii="Times New Roman" w:hAnsi="Times New Roman" w:cs="Times New Roman"/>
          <w:i/>
          <w:sz w:val="26"/>
          <w:szCs w:val="26"/>
          <w:lang w:val="vi-VN"/>
        </w:rPr>
        <w:t xml:space="preserve">     /</w:t>
      </w:r>
      <w:r w:rsidRPr="00B8706C">
        <w:rPr>
          <w:rFonts w:ascii="Times New Roman" w:hAnsi="Times New Roman" w:cs="Times New Roman"/>
          <w:i/>
          <w:sz w:val="26"/>
          <w:szCs w:val="26"/>
        </w:rPr>
        <w:t xml:space="preserve">   </w:t>
      </w:r>
      <w:r w:rsidRPr="00B8706C">
        <w:rPr>
          <w:rFonts w:ascii="Times New Roman" w:hAnsi="Times New Roman" w:cs="Times New Roman"/>
          <w:i/>
          <w:sz w:val="26"/>
          <w:szCs w:val="26"/>
          <w:lang w:val="vi-VN"/>
        </w:rPr>
        <w:t xml:space="preserve">/       của </w:t>
      </w:r>
      <w:r w:rsidRPr="00B8706C">
        <w:rPr>
          <w:rFonts w:ascii="Times New Roman" w:hAnsi="Times New Roman" w:cs="Times New Roman"/>
          <w:i/>
          <w:sz w:val="26"/>
          <w:szCs w:val="26"/>
          <w:lang w:val="en-US"/>
        </w:rPr>
        <w:t>…..)</w:t>
      </w:r>
    </w:p>
    <w:p w14:paraId="1A65E7EF" w14:textId="77777777" w:rsidR="00F36976" w:rsidRPr="00B8706C" w:rsidRDefault="00F36976" w:rsidP="00F36976">
      <w:pPr>
        <w:spacing w:after="120"/>
        <w:rPr>
          <w:rFonts w:ascii="Times New Roman" w:hAnsi="Times New Roman" w:cs="Times New Roman"/>
          <w:i/>
          <w:sz w:val="26"/>
          <w:szCs w:val="26"/>
          <w:lang w:val="vi-VN"/>
        </w:rPr>
      </w:pPr>
    </w:p>
    <w:tbl>
      <w:tblPr>
        <w:tblW w:w="5000" w:type="pct"/>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ook w:val="04A0" w:firstRow="1" w:lastRow="0" w:firstColumn="1" w:lastColumn="0" w:noHBand="0" w:noVBand="1"/>
      </w:tblPr>
      <w:tblGrid>
        <w:gridCol w:w="563"/>
        <w:gridCol w:w="1151"/>
        <w:gridCol w:w="1044"/>
        <w:gridCol w:w="1360"/>
        <w:gridCol w:w="1123"/>
        <w:gridCol w:w="1368"/>
        <w:gridCol w:w="1368"/>
        <w:gridCol w:w="1370"/>
      </w:tblGrid>
      <w:tr w:rsidR="00536845" w:rsidRPr="00B8706C" w14:paraId="1700C8B6" w14:textId="77777777" w:rsidTr="00737BE0">
        <w:trPr>
          <w:cantSplit/>
          <w:trHeight w:val="566"/>
        </w:trPr>
        <w:tc>
          <w:tcPr>
            <w:tcW w:w="271" w:type="pct"/>
            <w:vMerge w:val="restart"/>
            <w:tcBorders>
              <w:top w:val="single" w:sz="4" w:space="0" w:color="000000"/>
              <w:left w:val="single" w:sz="4" w:space="0" w:color="000000"/>
              <w:bottom w:val="single" w:sz="4" w:space="0" w:color="auto"/>
              <w:right w:val="single" w:sz="4" w:space="0" w:color="auto"/>
            </w:tcBorders>
            <w:vAlign w:val="center"/>
            <w:hideMark/>
          </w:tcPr>
          <w:p w14:paraId="527F833B" w14:textId="77777777" w:rsidR="00F36976" w:rsidRPr="00B8706C" w:rsidRDefault="00F36976" w:rsidP="00737BE0">
            <w:pPr>
              <w:snapToGrid w:val="0"/>
              <w:jc w:val="center"/>
              <w:rPr>
                <w:rFonts w:ascii="Times New Roman" w:hAnsi="Times New Roman" w:cs="Times New Roman"/>
                <w:b/>
                <w:sz w:val="26"/>
                <w:szCs w:val="26"/>
              </w:rPr>
            </w:pPr>
            <w:r w:rsidRPr="00B8706C">
              <w:rPr>
                <w:rFonts w:ascii="Times New Roman" w:hAnsi="Times New Roman" w:cs="Times New Roman"/>
                <w:b/>
                <w:sz w:val="26"/>
                <w:szCs w:val="26"/>
              </w:rPr>
              <w:t>TT</w:t>
            </w:r>
          </w:p>
        </w:tc>
        <w:tc>
          <w:tcPr>
            <w:tcW w:w="620" w:type="pct"/>
            <w:vMerge w:val="restart"/>
            <w:tcBorders>
              <w:top w:val="single" w:sz="4" w:space="0" w:color="000000"/>
              <w:left w:val="single" w:sz="4" w:space="0" w:color="auto"/>
              <w:bottom w:val="single" w:sz="4" w:space="0" w:color="auto"/>
              <w:right w:val="single" w:sz="4" w:space="0" w:color="auto"/>
            </w:tcBorders>
            <w:vAlign w:val="center"/>
            <w:hideMark/>
          </w:tcPr>
          <w:p w14:paraId="00DA4C3F" w14:textId="77777777" w:rsidR="00F36976" w:rsidRPr="00B8706C" w:rsidRDefault="00F36976" w:rsidP="00737BE0">
            <w:pPr>
              <w:snapToGrid w:val="0"/>
              <w:jc w:val="center"/>
              <w:rPr>
                <w:rFonts w:ascii="Times New Roman" w:hAnsi="Times New Roman" w:cs="Times New Roman"/>
                <w:b/>
                <w:sz w:val="26"/>
                <w:szCs w:val="26"/>
              </w:rPr>
            </w:pPr>
            <w:proofErr w:type="spellStart"/>
            <w:r w:rsidRPr="00B8706C">
              <w:rPr>
                <w:rFonts w:ascii="Times New Roman" w:hAnsi="Times New Roman" w:cs="Times New Roman"/>
                <w:b/>
                <w:sz w:val="26"/>
                <w:szCs w:val="26"/>
              </w:rPr>
              <w:t>Tên</w:t>
            </w:r>
            <w:proofErr w:type="spellEnd"/>
            <w:r w:rsidRPr="00B8706C">
              <w:rPr>
                <w:rFonts w:ascii="Times New Roman" w:hAnsi="Times New Roman" w:cs="Times New Roman"/>
                <w:b/>
                <w:sz w:val="26"/>
                <w:szCs w:val="26"/>
              </w:rPr>
              <w:t xml:space="preserve"> </w:t>
            </w:r>
          </w:p>
          <w:p w14:paraId="51ABD03F" w14:textId="77777777" w:rsidR="00F36976" w:rsidRPr="00B8706C" w:rsidRDefault="00F36976" w:rsidP="00737BE0">
            <w:pPr>
              <w:snapToGrid w:val="0"/>
              <w:jc w:val="center"/>
              <w:rPr>
                <w:rFonts w:ascii="Times New Roman" w:hAnsi="Times New Roman" w:cs="Times New Roman"/>
                <w:b/>
                <w:sz w:val="26"/>
                <w:szCs w:val="26"/>
              </w:rPr>
            </w:pPr>
            <w:proofErr w:type="spellStart"/>
            <w:r w:rsidRPr="00B8706C">
              <w:rPr>
                <w:rFonts w:ascii="Times New Roman" w:hAnsi="Times New Roman" w:cs="Times New Roman"/>
                <w:b/>
                <w:sz w:val="26"/>
                <w:szCs w:val="26"/>
              </w:rPr>
              <w:t>thiết</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bị</w:t>
            </w:r>
            <w:proofErr w:type="spellEnd"/>
          </w:p>
        </w:tc>
        <w:tc>
          <w:tcPr>
            <w:tcW w:w="563" w:type="pct"/>
            <w:vMerge w:val="restart"/>
            <w:tcBorders>
              <w:top w:val="single" w:sz="4" w:space="0" w:color="000000"/>
              <w:left w:val="single" w:sz="4" w:space="0" w:color="auto"/>
              <w:bottom w:val="single" w:sz="4" w:space="0" w:color="auto"/>
              <w:right w:val="single" w:sz="4" w:space="0" w:color="auto"/>
            </w:tcBorders>
            <w:vAlign w:val="center"/>
            <w:hideMark/>
          </w:tcPr>
          <w:p w14:paraId="4760E60A" w14:textId="77777777" w:rsidR="00F36976" w:rsidRPr="00B8706C" w:rsidRDefault="00F36976" w:rsidP="00737BE0">
            <w:pPr>
              <w:snapToGrid w:val="0"/>
              <w:jc w:val="center"/>
              <w:rPr>
                <w:rFonts w:ascii="Times New Roman" w:hAnsi="Times New Roman" w:cs="Times New Roman"/>
                <w:b/>
                <w:sz w:val="26"/>
                <w:szCs w:val="26"/>
              </w:rPr>
            </w:pPr>
            <w:proofErr w:type="spellStart"/>
            <w:r w:rsidRPr="00B8706C">
              <w:rPr>
                <w:rFonts w:ascii="Times New Roman" w:hAnsi="Times New Roman" w:cs="Times New Roman"/>
                <w:b/>
                <w:sz w:val="26"/>
                <w:szCs w:val="26"/>
              </w:rPr>
              <w:t>Mã</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hiệu</w:t>
            </w:r>
            <w:proofErr w:type="spellEnd"/>
            <w:r w:rsidRPr="00B8706C">
              <w:rPr>
                <w:rFonts w:ascii="Times New Roman" w:hAnsi="Times New Roman" w:cs="Times New Roman"/>
                <w:b/>
                <w:sz w:val="26"/>
                <w:szCs w:val="26"/>
              </w:rPr>
              <w:t>,</w:t>
            </w:r>
          </w:p>
          <w:p w14:paraId="6B65FB2D" w14:textId="77777777" w:rsidR="00F36976" w:rsidRPr="00B8706C" w:rsidRDefault="00F36976" w:rsidP="00737BE0">
            <w:pPr>
              <w:snapToGrid w:val="0"/>
              <w:jc w:val="center"/>
              <w:rPr>
                <w:rFonts w:ascii="Times New Roman" w:hAnsi="Times New Roman" w:cs="Times New Roman"/>
                <w:b/>
                <w:sz w:val="26"/>
                <w:szCs w:val="26"/>
              </w:rPr>
            </w:pPr>
            <w:proofErr w:type="spellStart"/>
            <w:r w:rsidRPr="00B8706C">
              <w:rPr>
                <w:rFonts w:ascii="Times New Roman" w:hAnsi="Times New Roman" w:cs="Times New Roman"/>
                <w:b/>
                <w:sz w:val="26"/>
                <w:szCs w:val="26"/>
              </w:rPr>
              <w:t>Số</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Sêri</w:t>
            </w:r>
            <w:proofErr w:type="spellEnd"/>
          </w:p>
        </w:tc>
        <w:tc>
          <w:tcPr>
            <w:tcW w:w="732" w:type="pct"/>
            <w:vMerge w:val="restart"/>
            <w:tcBorders>
              <w:top w:val="single" w:sz="4" w:space="0" w:color="000000"/>
              <w:left w:val="single" w:sz="4" w:space="0" w:color="auto"/>
              <w:bottom w:val="single" w:sz="4" w:space="0" w:color="auto"/>
              <w:right w:val="single" w:sz="4" w:space="0" w:color="auto"/>
            </w:tcBorders>
            <w:vAlign w:val="center"/>
            <w:hideMark/>
          </w:tcPr>
          <w:p w14:paraId="4261DC9E" w14:textId="77777777" w:rsidR="00F36976" w:rsidRPr="00B8706C" w:rsidRDefault="00F36976" w:rsidP="00737BE0">
            <w:pPr>
              <w:snapToGrid w:val="0"/>
              <w:jc w:val="center"/>
              <w:rPr>
                <w:rFonts w:ascii="Times New Roman" w:hAnsi="Times New Roman" w:cs="Times New Roman"/>
                <w:b/>
                <w:sz w:val="26"/>
                <w:szCs w:val="26"/>
              </w:rPr>
            </w:pPr>
            <w:proofErr w:type="spellStart"/>
            <w:r w:rsidRPr="00B8706C">
              <w:rPr>
                <w:rFonts w:ascii="Times New Roman" w:hAnsi="Times New Roman" w:cs="Times New Roman"/>
                <w:b/>
                <w:sz w:val="26"/>
                <w:szCs w:val="26"/>
              </w:rPr>
              <w:t>Hãng</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sản</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xuất</w:t>
            </w:r>
            <w:proofErr w:type="spellEnd"/>
            <w:r w:rsidRPr="00B8706C">
              <w:rPr>
                <w:rFonts w:ascii="Times New Roman" w:hAnsi="Times New Roman" w:cs="Times New Roman"/>
                <w:b/>
                <w:sz w:val="26"/>
                <w:szCs w:val="26"/>
              </w:rPr>
              <w:t xml:space="preserve">,  </w:t>
            </w:r>
          </w:p>
          <w:p w14:paraId="3F596933" w14:textId="77777777" w:rsidR="00F36976" w:rsidRPr="00B8706C" w:rsidRDefault="00F36976" w:rsidP="00737BE0">
            <w:pPr>
              <w:snapToGrid w:val="0"/>
              <w:jc w:val="center"/>
              <w:rPr>
                <w:rFonts w:ascii="Times New Roman" w:hAnsi="Times New Roman" w:cs="Times New Roman"/>
                <w:b/>
                <w:sz w:val="26"/>
                <w:szCs w:val="26"/>
              </w:rPr>
            </w:pPr>
            <w:proofErr w:type="spellStart"/>
            <w:r w:rsidRPr="00B8706C">
              <w:rPr>
                <w:rFonts w:ascii="Times New Roman" w:hAnsi="Times New Roman" w:cs="Times New Roman"/>
                <w:b/>
                <w:sz w:val="26"/>
                <w:szCs w:val="26"/>
              </w:rPr>
              <w:t>Nước</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sản</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xuất</w:t>
            </w:r>
            <w:proofErr w:type="spellEnd"/>
          </w:p>
        </w:tc>
        <w:tc>
          <w:tcPr>
            <w:tcW w:w="1341" w:type="pct"/>
            <w:gridSpan w:val="2"/>
            <w:tcBorders>
              <w:top w:val="single" w:sz="4" w:space="0" w:color="000000"/>
              <w:left w:val="single" w:sz="4" w:space="0" w:color="auto"/>
              <w:bottom w:val="single" w:sz="4" w:space="0" w:color="auto"/>
              <w:right w:val="single" w:sz="4" w:space="0" w:color="auto"/>
            </w:tcBorders>
            <w:vAlign w:val="center"/>
          </w:tcPr>
          <w:p w14:paraId="64258E29" w14:textId="77777777" w:rsidR="00F36976" w:rsidRPr="00B8706C" w:rsidRDefault="00F36976" w:rsidP="00737BE0">
            <w:pPr>
              <w:snapToGrid w:val="0"/>
              <w:jc w:val="center"/>
              <w:rPr>
                <w:rFonts w:ascii="Times New Roman" w:hAnsi="Times New Roman" w:cs="Times New Roman"/>
                <w:b/>
                <w:sz w:val="26"/>
                <w:szCs w:val="26"/>
              </w:rPr>
            </w:pPr>
            <w:proofErr w:type="spellStart"/>
            <w:r w:rsidRPr="00B8706C">
              <w:rPr>
                <w:rFonts w:ascii="Times New Roman" w:hAnsi="Times New Roman" w:cs="Times New Roman"/>
                <w:b/>
                <w:sz w:val="26"/>
                <w:szCs w:val="26"/>
              </w:rPr>
              <w:t>Các</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thông</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số</w:t>
            </w:r>
            <w:proofErr w:type="spellEnd"/>
            <w:r w:rsidRPr="00B8706C">
              <w:rPr>
                <w:rFonts w:ascii="Times New Roman" w:hAnsi="Times New Roman" w:cs="Times New Roman"/>
                <w:b/>
                <w:sz w:val="26"/>
                <w:szCs w:val="26"/>
              </w:rPr>
              <w:t xml:space="preserve"> </w:t>
            </w:r>
          </w:p>
          <w:p w14:paraId="0FCBA36C" w14:textId="77777777" w:rsidR="00F36976" w:rsidRPr="00B8706C" w:rsidRDefault="00F36976" w:rsidP="00737BE0">
            <w:pPr>
              <w:snapToGrid w:val="0"/>
              <w:jc w:val="center"/>
              <w:rPr>
                <w:rFonts w:ascii="Times New Roman" w:hAnsi="Times New Roman" w:cs="Times New Roman"/>
                <w:b/>
                <w:sz w:val="26"/>
                <w:szCs w:val="26"/>
              </w:rPr>
            </w:pPr>
            <w:proofErr w:type="spellStart"/>
            <w:r w:rsidRPr="00B8706C">
              <w:rPr>
                <w:rFonts w:ascii="Times New Roman" w:hAnsi="Times New Roman" w:cs="Times New Roman"/>
                <w:b/>
                <w:sz w:val="26"/>
                <w:szCs w:val="26"/>
              </w:rPr>
              <w:t>kỹ</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thuật</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chính</w:t>
            </w:r>
            <w:proofErr w:type="spellEnd"/>
          </w:p>
          <w:p w14:paraId="124928A0" w14:textId="77777777" w:rsidR="00F36976" w:rsidRPr="00B8706C" w:rsidRDefault="00F36976" w:rsidP="00737BE0">
            <w:pPr>
              <w:snapToGrid w:val="0"/>
              <w:jc w:val="center"/>
              <w:rPr>
                <w:rFonts w:ascii="Times New Roman" w:hAnsi="Times New Roman" w:cs="Times New Roman"/>
                <w:b/>
                <w:sz w:val="26"/>
                <w:szCs w:val="26"/>
              </w:rPr>
            </w:pPr>
          </w:p>
        </w:tc>
        <w:tc>
          <w:tcPr>
            <w:tcW w:w="736" w:type="pct"/>
            <w:vMerge w:val="restart"/>
            <w:tcBorders>
              <w:top w:val="single" w:sz="4" w:space="0" w:color="000000"/>
              <w:left w:val="single" w:sz="4" w:space="0" w:color="auto"/>
              <w:bottom w:val="single" w:sz="4" w:space="0" w:color="auto"/>
              <w:right w:val="single" w:sz="4" w:space="0" w:color="auto"/>
            </w:tcBorders>
            <w:vAlign w:val="center"/>
          </w:tcPr>
          <w:p w14:paraId="1BA8330E" w14:textId="77777777" w:rsidR="00F36976" w:rsidRPr="00B8706C" w:rsidRDefault="00F36976" w:rsidP="00737BE0">
            <w:pPr>
              <w:snapToGrid w:val="0"/>
              <w:jc w:val="center"/>
              <w:rPr>
                <w:rFonts w:ascii="Times New Roman" w:hAnsi="Times New Roman" w:cs="Times New Roman"/>
                <w:b/>
                <w:sz w:val="26"/>
                <w:szCs w:val="26"/>
              </w:rPr>
            </w:pPr>
          </w:p>
          <w:p w14:paraId="1EBB6B04" w14:textId="77777777" w:rsidR="00F36976" w:rsidRPr="00B8706C" w:rsidRDefault="00F36976" w:rsidP="00737BE0">
            <w:pPr>
              <w:snapToGrid w:val="0"/>
              <w:jc w:val="center"/>
              <w:rPr>
                <w:rFonts w:ascii="Times New Roman" w:hAnsi="Times New Roman" w:cs="Times New Roman"/>
                <w:b/>
                <w:sz w:val="26"/>
                <w:szCs w:val="26"/>
              </w:rPr>
            </w:pPr>
            <w:proofErr w:type="spellStart"/>
            <w:r w:rsidRPr="00B8706C">
              <w:rPr>
                <w:rFonts w:ascii="Times New Roman" w:hAnsi="Times New Roman" w:cs="Times New Roman"/>
                <w:b/>
                <w:sz w:val="26"/>
                <w:szCs w:val="26"/>
              </w:rPr>
              <w:t>Mục</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đích</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sử</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dụng</w:t>
            </w:r>
            <w:proofErr w:type="spellEnd"/>
          </w:p>
          <w:p w14:paraId="17054482" w14:textId="77777777" w:rsidR="00F36976" w:rsidRPr="00B8706C" w:rsidRDefault="00F36976" w:rsidP="00737BE0">
            <w:pPr>
              <w:snapToGrid w:val="0"/>
              <w:jc w:val="center"/>
              <w:rPr>
                <w:rFonts w:ascii="Times New Roman" w:hAnsi="Times New Roman" w:cs="Times New Roman"/>
                <w:b/>
                <w:sz w:val="26"/>
                <w:szCs w:val="26"/>
              </w:rPr>
            </w:pPr>
          </w:p>
        </w:tc>
        <w:tc>
          <w:tcPr>
            <w:tcW w:w="737" w:type="pct"/>
            <w:vMerge w:val="restart"/>
            <w:tcBorders>
              <w:top w:val="single" w:sz="4" w:space="0" w:color="000000"/>
              <w:left w:val="single" w:sz="4" w:space="0" w:color="auto"/>
              <w:bottom w:val="single" w:sz="4" w:space="0" w:color="auto"/>
              <w:right w:val="single" w:sz="4" w:space="0" w:color="000000"/>
            </w:tcBorders>
            <w:vAlign w:val="center"/>
          </w:tcPr>
          <w:p w14:paraId="4021F0B7" w14:textId="77777777" w:rsidR="00F36976" w:rsidRPr="00B8706C" w:rsidRDefault="00F36976" w:rsidP="00737BE0">
            <w:pPr>
              <w:snapToGrid w:val="0"/>
              <w:jc w:val="center"/>
              <w:rPr>
                <w:rFonts w:ascii="Times New Roman" w:hAnsi="Times New Roman" w:cs="Times New Roman"/>
                <w:b/>
                <w:sz w:val="26"/>
                <w:szCs w:val="26"/>
              </w:rPr>
            </w:pPr>
          </w:p>
          <w:p w14:paraId="711C6CE0" w14:textId="77777777" w:rsidR="00F36976" w:rsidRPr="00B8706C" w:rsidRDefault="00F36976" w:rsidP="00737BE0">
            <w:pPr>
              <w:snapToGrid w:val="0"/>
              <w:jc w:val="center"/>
              <w:rPr>
                <w:rFonts w:ascii="Times New Roman" w:hAnsi="Times New Roman" w:cs="Times New Roman"/>
                <w:b/>
                <w:sz w:val="26"/>
                <w:szCs w:val="26"/>
              </w:rPr>
            </w:pPr>
          </w:p>
          <w:p w14:paraId="6A89C9C1" w14:textId="77777777" w:rsidR="00F36976" w:rsidRPr="00B8706C" w:rsidRDefault="00F36976" w:rsidP="00737BE0">
            <w:pPr>
              <w:snapToGrid w:val="0"/>
              <w:jc w:val="center"/>
              <w:rPr>
                <w:rFonts w:ascii="Times New Roman" w:hAnsi="Times New Roman" w:cs="Times New Roman"/>
                <w:b/>
                <w:sz w:val="26"/>
                <w:szCs w:val="26"/>
              </w:rPr>
            </w:pPr>
            <w:proofErr w:type="spellStart"/>
            <w:r w:rsidRPr="00B8706C">
              <w:rPr>
                <w:rFonts w:ascii="Times New Roman" w:hAnsi="Times New Roman" w:cs="Times New Roman"/>
                <w:b/>
                <w:sz w:val="26"/>
                <w:szCs w:val="26"/>
              </w:rPr>
              <w:t>Địa</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điểm</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đặt</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thiết</w:t>
            </w:r>
            <w:proofErr w:type="spellEnd"/>
            <w:r w:rsidRPr="00B8706C">
              <w:rPr>
                <w:rFonts w:ascii="Times New Roman" w:hAnsi="Times New Roman" w:cs="Times New Roman"/>
                <w:b/>
                <w:sz w:val="26"/>
                <w:szCs w:val="26"/>
              </w:rPr>
              <w:t xml:space="preserve"> </w:t>
            </w:r>
            <w:proofErr w:type="spellStart"/>
            <w:r w:rsidRPr="00B8706C">
              <w:rPr>
                <w:rFonts w:ascii="Times New Roman" w:hAnsi="Times New Roman" w:cs="Times New Roman"/>
                <w:b/>
                <w:sz w:val="26"/>
                <w:szCs w:val="26"/>
              </w:rPr>
              <w:t>bị</w:t>
            </w:r>
            <w:proofErr w:type="spellEnd"/>
          </w:p>
          <w:p w14:paraId="430DDF09" w14:textId="77777777" w:rsidR="00F36976" w:rsidRPr="00B8706C" w:rsidRDefault="00F36976" w:rsidP="00737BE0">
            <w:pPr>
              <w:snapToGrid w:val="0"/>
              <w:jc w:val="center"/>
              <w:rPr>
                <w:rFonts w:ascii="Times New Roman" w:eastAsia="Calibri" w:hAnsi="Times New Roman" w:cs="Times New Roman"/>
                <w:sz w:val="26"/>
                <w:szCs w:val="26"/>
                <w:lang w:val="vi-VN"/>
              </w:rPr>
            </w:pPr>
          </w:p>
          <w:p w14:paraId="063221A8" w14:textId="77777777" w:rsidR="00F36976" w:rsidRPr="00B8706C" w:rsidRDefault="00F36976" w:rsidP="00737BE0">
            <w:pPr>
              <w:snapToGrid w:val="0"/>
              <w:jc w:val="center"/>
              <w:rPr>
                <w:rFonts w:ascii="Times New Roman" w:eastAsia="Calibri" w:hAnsi="Times New Roman" w:cs="Times New Roman"/>
                <w:sz w:val="26"/>
                <w:szCs w:val="26"/>
                <w:lang w:val="vi-VN"/>
              </w:rPr>
            </w:pPr>
          </w:p>
          <w:p w14:paraId="4C41E526" w14:textId="77777777" w:rsidR="00F36976" w:rsidRPr="00B8706C" w:rsidRDefault="00F36976" w:rsidP="00737BE0">
            <w:pPr>
              <w:ind w:left="162" w:right="-48" w:hanging="153"/>
              <w:jc w:val="center"/>
              <w:rPr>
                <w:rFonts w:ascii="Times New Roman" w:hAnsi="Times New Roman" w:cs="Times New Roman"/>
                <w:b/>
                <w:sz w:val="26"/>
                <w:szCs w:val="26"/>
              </w:rPr>
            </w:pPr>
          </w:p>
        </w:tc>
      </w:tr>
      <w:tr w:rsidR="00536845" w:rsidRPr="00B8706C" w14:paraId="03A00B66" w14:textId="77777777" w:rsidTr="00737BE0">
        <w:trPr>
          <w:cantSplit/>
          <w:trHeight w:val="649"/>
        </w:trPr>
        <w:tc>
          <w:tcPr>
            <w:tcW w:w="0" w:type="auto"/>
            <w:vMerge/>
            <w:tcBorders>
              <w:top w:val="single" w:sz="4" w:space="0" w:color="000000"/>
              <w:left w:val="single" w:sz="4" w:space="0" w:color="000000"/>
              <w:bottom w:val="single" w:sz="4" w:space="0" w:color="auto"/>
              <w:right w:val="single" w:sz="4" w:space="0" w:color="auto"/>
            </w:tcBorders>
            <w:vAlign w:val="center"/>
            <w:hideMark/>
          </w:tcPr>
          <w:p w14:paraId="1420A2CB" w14:textId="77777777" w:rsidR="00F36976" w:rsidRPr="00B8706C" w:rsidRDefault="00F36976" w:rsidP="00737BE0">
            <w:pPr>
              <w:autoSpaceDE/>
              <w:autoSpaceDN/>
              <w:rPr>
                <w:rFonts w:ascii="Times New Roman" w:hAnsi="Times New Roman" w:cs="Times New Roman"/>
                <w:b/>
                <w:sz w:val="26"/>
                <w:szCs w:val="26"/>
              </w:rPr>
            </w:pPr>
          </w:p>
        </w:tc>
        <w:tc>
          <w:tcPr>
            <w:tcW w:w="0" w:type="auto"/>
            <w:vMerge/>
            <w:tcBorders>
              <w:top w:val="single" w:sz="4" w:space="0" w:color="000000"/>
              <w:left w:val="single" w:sz="4" w:space="0" w:color="auto"/>
              <w:bottom w:val="single" w:sz="4" w:space="0" w:color="auto"/>
              <w:right w:val="single" w:sz="4" w:space="0" w:color="auto"/>
            </w:tcBorders>
            <w:vAlign w:val="center"/>
            <w:hideMark/>
          </w:tcPr>
          <w:p w14:paraId="431213D2" w14:textId="77777777" w:rsidR="00F36976" w:rsidRPr="00B8706C" w:rsidRDefault="00F36976" w:rsidP="00737BE0">
            <w:pPr>
              <w:autoSpaceDE/>
              <w:autoSpaceDN/>
              <w:rPr>
                <w:rFonts w:ascii="Times New Roman" w:hAnsi="Times New Roman" w:cs="Times New Roman"/>
                <w:b/>
                <w:sz w:val="26"/>
                <w:szCs w:val="26"/>
              </w:rPr>
            </w:pPr>
          </w:p>
        </w:tc>
        <w:tc>
          <w:tcPr>
            <w:tcW w:w="0" w:type="auto"/>
            <w:vMerge/>
            <w:tcBorders>
              <w:top w:val="single" w:sz="4" w:space="0" w:color="000000"/>
              <w:left w:val="single" w:sz="4" w:space="0" w:color="auto"/>
              <w:bottom w:val="single" w:sz="4" w:space="0" w:color="auto"/>
              <w:right w:val="single" w:sz="4" w:space="0" w:color="auto"/>
            </w:tcBorders>
            <w:vAlign w:val="center"/>
            <w:hideMark/>
          </w:tcPr>
          <w:p w14:paraId="278F4378" w14:textId="77777777" w:rsidR="00F36976" w:rsidRPr="00B8706C" w:rsidRDefault="00F36976" w:rsidP="00737BE0">
            <w:pPr>
              <w:autoSpaceDE/>
              <w:autoSpaceDN/>
              <w:rPr>
                <w:rFonts w:ascii="Times New Roman" w:hAnsi="Times New Roman" w:cs="Times New Roman"/>
                <w:b/>
                <w:sz w:val="26"/>
                <w:szCs w:val="26"/>
              </w:rPr>
            </w:pPr>
          </w:p>
        </w:tc>
        <w:tc>
          <w:tcPr>
            <w:tcW w:w="0" w:type="auto"/>
            <w:vMerge/>
            <w:tcBorders>
              <w:top w:val="single" w:sz="4" w:space="0" w:color="000000"/>
              <w:left w:val="single" w:sz="4" w:space="0" w:color="auto"/>
              <w:bottom w:val="single" w:sz="4" w:space="0" w:color="auto"/>
              <w:right w:val="single" w:sz="4" w:space="0" w:color="auto"/>
            </w:tcBorders>
            <w:vAlign w:val="center"/>
            <w:hideMark/>
          </w:tcPr>
          <w:p w14:paraId="3E1C26D0" w14:textId="77777777" w:rsidR="00F36976" w:rsidRPr="00B8706C" w:rsidRDefault="00F36976" w:rsidP="00737BE0">
            <w:pPr>
              <w:autoSpaceDE/>
              <w:autoSpaceDN/>
              <w:rPr>
                <w:rFonts w:ascii="Times New Roman" w:hAnsi="Times New Roman" w:cs="Times New Roman"/>
                <w:b/>
                <w:sz w:val="26"/>
                <w:szCs w:val="26"/>
              </w:rPr>
            </w:pPr>
          </w:p>
        </w:tc>
        <w:tc>
          <w:tcPr>
            <w:tcW w:w="605" w:type="pct"/>
            <w:tcBorders>
              <w:top w:val="single" w:sz="4" w:space="0" w:color="auto"/>
              <w:left w:val="single" w:sz="4" w:space="0" w:color="auto"/>
              <w:bottom w:val="single" w:sz="4" w:space="0" w:color="auto"/>
              <w:right w:val="single" w:sz="4" w:space="0" w:color="auto"/>
            </w:tcBorders>
            <w:vAlign w:val="center"/>
          </w:tcPr>
          <w:p w14:paraId="5909D9B2" w14:textId="77777777" w:rsidR="00F36976" w:rsidRPr="00B8706C" w:rsidRDefault="00F36976" w:rsidP="00737BE0">
            <w:pPr>
              <w:snapToGrid w:val="0"/>
              <w:jc w:val="center"/>
              <w:rPr>
                <w:rFonts w:ascii="Times New Roman" w:hAnsi="Times New Roman" w:cs="Times New Roman"/>
                <w:sz w:val="26"/>
                <w:szCs w:val="26"/>
              </w:rPr>
            </w:pPr>
            <w:proofErr w:type="spellStart"/>
            <w:r w:rsidRPr="00B8706C">
              <w:rPr>
                <w:rFonts w:ascii="Times New Roman" w:hAnsi="Times New Roman" w:cs="Times New Roman"/>
                <w:sz w:val="26"/>
                <w:szCs w:val="26"/>
              </w:rPr>
              <w:t>Umax</w:t>
            </w:r>
            <w:proofErr w:type="spellEnd"/>
          </w:p>
          <w:p w14:paraId="69F15D39" w14:textId="77777777" w:rsidR="00F36976" w:rsidRPr="00B8706C" w:rsidRDefault="00F36976" w:rsidP="00737BE0">
            <w:pPr>
              <w:snapToGrid w:val="0"/>
              <w:jc w:val="center"/>
              <w:rPr>
                <w:rFonts w:ascii="Times New Roman" w:hAnsi="Times New Roman" w:cs="Times New Roman"/>
                <w:sz w:val="26"/>
                <w:szCs w:val="26"/>
              </w:rPr>
            </w:pPr>
            <w:r w:rsidRPr="00B8706C">
              <w:rPr>
                <w:rFonts w:ascii="Times New Roman" w:hAnsi="Times New Roman" w:cs="Times New Roman"/>
                <w:sz w:val="26"/>
                <w:szCs w:val="26"/>
              </w:rPr>
              <w:t>(kV)</w:t>
            </w:r>
          </w:p>
          <w:p w14:paraId="6B92528F" w14:textId="77777777" w:rsidR="00F36976" w:rsidRPr="00B8706C" w:rsidRDefault="00F36976" w:rsidP="00737BE0">
            <w:pPr>
              <w:snapToGrid w:val="0"/>
              <w:jc w:val="center"/>
              <w:rPr>
                <w:rFonts w:ascii="Times New Roman" w:hAnsi="Times New Roman" w:cs="Times New Roman"/>
                <w:sz w:val="26"/>
                <w:szCs w:val="26"/>
              </w:rPr>
            </w:pPr>
          </w:p>
        </w:tc>
        <w:tc>
          <w:tcPr>
            <w:tcW w:w="736" w:type="pct"/>
            <w:tcBorders>
              <w:top w:val="single" w:sz="4" w:space="0" w:color="auto"/>
              <w:left w:val="single" w:sz="4" w:space="0" w:color="auto"/>
              <w:bottom w:val="single" w:sz="4" w:space="0" w:color="auto"/>
              <w:right w:val="single" w:sz="4" w:space="0" w:color="auto"/>
            </w:tcBorders>
            <w:hideMark/>
          </w:tcPr>
          <w:p w14:paraId="677625A4" w14:textId="77777777" w:rsidR="00F36976" w:rsidRPr="00B8706C" w:rsidRDefault="00F36976" w:rsidP="00737BE0">
            <w:pPr>
              <w:snapToGrid w:val="0"/>
              <w:jc w:val="center"/>
              <w:rPr>
                <w:rFonts w:ascii="Times New Roman" w:hAnsi="Times New Roman" w:cs="Times New Roman"/>
                <w:sz w:val="26"/>
                <w:szCs w:val="26"/>
              </w:rPr>
            </w:pPr>
            <w:r w:rsidRPr="00B8706C">
              <w:rPr>
                <w:rFonts w:ascii="Times New Roman" w:hAnsi="Times New Roman" w:cs="Times New Roman"/>
                <w:sz w:val="26"/>
                <w:szCs w:val="26"/>
              </w:rPr>
              <w:t>Imax</w:t>
            </w:r>
          </w:p>
          <w:p w14:paraId="3A8F01C9" w14:textId="77777777" w:rsidR="00F36976" w:rsidRPr="00B8706C" w:rsidRDefault="00F36976" w:rsidP="00737BE0">
            <w:pPr>
              <w:snapToGrid w:val="0"/>
              <w:jc w:val="center"/>
              <w:rPr>
                <w:rFonts w:ascii="Times New Roman" w:hAnsi="Times New Roman" w:cs="Times New Roman"/>
                <w:sz w:val="26"/>
                <w:szCs w:val="26"/>
              </w:rPr>
            </w:pPr>
            <w:r w:rsidRPr="00B8706C">
              <w:rPr>
                <w:rFonts w:ascii="Times New Roman" w:hAnsi="Times New Roman" w:cs="Times New Roman"/>
                <w:sz w:val="26"/>
                <w:szCs w:val="26"/>
              </w:rPr>
              <w:t>(mA)</w:t>
            </w:r>
          </w:p>
        </w:tc>
        <w:tc>
          <w:tcPr>
            <w:tcW w:w="0" w:type="auto"/>
            <w:vMerge/>
            <w:tcBorders>
              <w:top w:val="single" w:sz="4" w:space="0" w:color="000000"/>
              <w:left w:val="single" w:sz="4" w:space="0" w:color="auto"/>
              <w:bottom w:val="single" w:sz="4" w:space="0" w:color="auto"/>
              <w:right w:val="single" w:sz="4" w:space="0" w:color="auto"/>
            </w:tcBorders>
            <w:vAlign w:val="center"/>
            <w:hideMark/>
          </w:tcPr>
          <w:p w14:paraId="1B444381" w14:textId="77777777" w:rsidR="00F36976" w:rsidRPr="00B8706C" w:rsidRDefault="00F36976" w:rsidP="00737BE0">
            <w:pPr>
              <w:autoSpaceDE/>
              <w:autoSpaceDN/>
              <w:rPr>
                <w:rFonts w:ascii="Times New Roman" w:hAnsi="Times New Roman" w:cs="Times New Roman"/>
                <w:b/>
                <w:sz w:val="26"/>
                <w:szCs w:val="26"/>
              </w:rPr>
            </w:pPr>
          </w:p>
        </w:tc>
        <w:tc>
          <w:tcPr>
            <w:tcW w:w="0" w:type="auto"/>
            <w:vMerge/>
            <w:tcBorders>
              <w:top w:val="single" w:sz="4" w:space="0" w:color="000000"/>
              <w:left w:val="single" w:sz="4" w:space="0" w:color="auto"/>
              <w:bottom w:val="single" w:sz="4" w:space="0" w:color="auto"/>
              <w:right w:val="single" w:sz="4" w:space="0" w:color="000000"/>
            </w:tcBorders>
            <w:vAlign w:val="center"/>
            <w:hideMark/>
          </w:tcPr>
          <w:p w14:paraId="24DE6A48" w14:textId="77777777" w:rsidR="00F36976" w:rsidRPr="00B8706C" w:rsidRDefault="00F36976" w:rsidP="00737BE0">
            <w:pPr>
              <w:autoSpaceDE/>
              <w:autoSpaceDN/>
              <w:rPr>
                <w:rFonts w:ascii="Times New Roman" w:hAnsi="Times New Roman" w:cs="Times New Roman"/>
                <w:b/>
                <w:sz w:val="26"/>
                <w:szCs w:val="26"/>
              </w:rPr>
            </w:pPr>
          </w:p>
        </w:tc>
      </w:tr>
      <w:tr w:rsidR="00F36976" w:rsidRPr="00B8706C" w14:paraId="3D4CD9D5" w14:textId="77777777" w:rsidTr="00737BE0">
        <w:trPr>
          <w:cantSplit/>
          <w:trHeight w:val="2156"/>
        </w:trPr>
        <w:tc>
          <w:tcPr>
            <w:tcW w:w="271" w:type="pct"/>
            <w:tcBorders>
              <w:top w:val="single" w:sz="4" w:space="0" w:color="auto"/>
              <w:left w:val="single" w:sz="4" w:space="0" w:color="000000"/>
              <w:bottom w:val="single" w:sz="4" w:space="0" w:color="000000"/>
              <w:right w:val="single" w:sz="4" w:space="0" w:color="auto"/>
            </w:tcBorders>
            <w:vAlign w:val="center"/>
            <w:hideMark/>
          </w:tcPr>
          <w:p w14:paraId="2DE20738" w14:textId="77777777" w:rsidR="00F36976" w:rsidRPr="00B8706C" w:rsidRDefault="00F36976" w:rsidP="00737BE0">
            <w:pPr>
              <w:snapToGrid w:val="0"/>
              <w:jc w:val="center"/>
              <w:rPr>
                <w:rFonts w:ascii="Times New Roman" w:hAnsi="Times New Roman" w:cs="Times New Roman"/>
                <w:sz w:val="26"/>
                <w:szCs w:val="26"/>
                <w:lang w:val="en-US"/>
              </w:rPr>
            </w:pPr>
            <w:r w:rsidRPr="00B8706C">
              <w:rPr>
                <w:rFonts w:ascii="Times New Roman" w:hAnsi="Times New Roman" w:cs="Times New Roman"/>
                <w:sz w:val="26"/>
                <w:szCs w:val="26"/>
                <w:lang w:val="en-US"/>
              </w:rPr>
              <w:t>1</w:t>
            </w:r>
          </w:p>
        </w:tc>
        <w:tc>
          <w:tcPr>
            <w:tcW w:w="620" w:type="pct"/>
            <w:tcBorders>
              <w:top w:val="single" w:sz="4" w:space="0" w:color="auto"/>
              <w:left w:val="single" w:sz="4" w:space="0" w:color="auto"/>
              <w:bottom w:val="single" w:sz="4" w:space="0" w:color="000000"/>
              <w:right w:val="single" w:sz="4" w:space="0" w:color="auto"/>
            </w:tcBorders>
            <w:vAlign w:val="center"/>
          </w:tcPr>
          <w:p w14:paraId="533BCDE7" w14:textId="77777777" w:rsidR="00F36976" w:rsidRPr="00B8706C" w:rsidRDefault="00F36976" w:rsidP="00737BE0">
            <w:pPr>
              <w:snapToGrid w:val="0"/>
              <w:jc w:val="center"/>
              <w:rPr>
                <w:rFonts w:ascii="Times New Roman" w:hAnsi="Times New Roman" w:cs="Times New Roman"/>
                <w:sz w:val="26"/>
                <w:szCs w:val="26"/>
              </w:rPr>
            </w:pPr>
          </w:p>
        </w:tc>
        <w:tc>
          <w:tcPr>
            <w:tcW w:w="563" w:type="pct"/>
            <w:tcBorders>
              <w:top w:val="single" w:sz="4" w:space="0" w:color="auto"/>
              <w:left w:val="single" w:sz="4" w:space="0" w:color="auto"/>
              <w:bottom w:val="single" w:sz="4" w:space="0" w:color="000000"/>
              <w:right w:val="single" w:sz="4" w:space="0" w:color="auto"/>
            </w:tcBorders>
            <w:vAlign w:val="center"/>
          </w:tcPr>
          <w:p w14:paraId="3856F999" w14:textId="77777777" w:rsidR="00F36976" w:rsidRPr="00B8706C" w:rsidRDefault="00F36976" w:rsidP="00737BE0">
            <w:pPr>
              <w:snapToGrid w:val="0"/>
              <w:jc w:val="center"/>
              <w:rPr>
                <w:rFonts w:ascii="Times New Roman" w:hAnsi="Times New Roman" w:cs="Times New Roman"/>
                <w:sz w:val="26"/>
                <w:szCs w:val="26"/>
                <w:lang w:val="vi-VN"/>
              </w:rPr>
            </w:pPr>
          </w:p>
        </w:tc>
        <w:tc>
          <w:tcPr>
            <w:tcW w:w="732" w:type="pct"/>
            <w:tcBorders>
              <w:top w:val="single" w:sz="4" w:space="0" w:color="auto"/>
              <w:left w:val="single" w:sz="4" w:space="0" w:color="auto"/>
              <w:bottom w:val="single" w:sz="4" w:space="0" w:color="000000"/>
              <w:right w:val="single" w:sz="4" w:space="0" w:color="auto"/>
            </w:tcBorders>
            <w:vAlign w:val="center"/>
          </w:tcPr>
          <w:p w14:paraId="7BB244E2" w14:textId="77777777" w:rsidR="00F36976" w:rsidRPr="00B8706C" w:rsidRDefault="00F36976" w:rsidP="00737BE0">
            <w:pPr>
              <w:snapToGrid w:val="0"/>
              <w:jc w:val="center"/>
              <w:rPr>
                <w:rFonts w:ascii="Times New Roman" w:hAnsi="Times New Roman" w:cs="Times New Roman"/>
                <w:sz w:val="26"/>
                <w:szCs w:val="26"/>
                <w:lang w:val="vi-VN"/>
              </w:rPr>
            </w:pPr>
          </w:p>
        </w:tc>
        <w:tc>
          <w:tcPr>
            <w:tcW w:w="605" w:type="pct"/>
            <w:tcBorders>
              <w:top w:val="single" w:sz="4" w:space="0" w:color="auto"/>
              <w:left w:val="single" w:sz="4" w:space="0" w:color="auto"/>
              <w:bottom w:val="single" w:sz="4" w:space="0" w:color="000000"/>
              <w:right w:val="single" w:sz="4" w:space="0" w:color="auto"/>
            </w:tcBorders>
            <w:vAlign w:val="center"/>
          </w:tcPr>
          <w:p w14:paraId="01099E4C" w14:textId="77777777" w:rsidR="00F36976" w:rsidRPr="00B8706C" w:rsidRDefault="00F36976" w:rsidP="00737BE0">
            <w:pPr>
              <w:snapToGrid w:val="0"/>
              <w:jc w:val="center"/>
              <w:rPr>
                <w:rFonts w:ascii="Times New Roman" w:hAnsi="Times New Roman" w:cs="Times New Roman"/>
                <w:sz w:val="26"/>
                <w:szCs w:val="26"/>
              </w:rPr>
            </w:pPr>
          </w:p>
        </w:tc>
        <w:tc>
          <w:tcPr>
            <w:tcW w:w="736" w:type="pct"/>
            <w:tcBorders>
              <w:top w:val="single" w:sz="4" w:space="0" w:color="auto"/>
              <w:left w:val="single" w:sz="4" w:space="0" w:color="auto"/>
              <w:bottom w:val="single" w:sz="4" w:space="0" w:color="000000"/>
              <w:right w:val="single" w:sz="4" w:space="0" w:color="auto"/>
            </w:tcBorders>
          </w:tcPr>
          <w:p w14:paraId="690A7763" w14:textId="77777777" w:rsidR="00F36976" w:rsidRPr="00B8706C" w:rsidRDefault="00F36976" w:rsidP="00737BE0">
            <w:pPr>
              <w:snapToGrid w:val="0"/>
              <w:jc w:val="center"/>
              <w:rPr>
                <w:rFonts w:ascii="Times New Roman" w:hAnsi="Times New Roman" w:cs="Times New Roman"/>
                <w:sz w:val="26"/>
                <w:szCs w:val="26"/>
              </w:rPr>
            </w:pPr>
          </w:p>
        </w:tc>
        <w:tc>
          <w:tcPr>
            <w:tcW w:w="736" w:type="pct"/>
            <w:tcBorders>
              <w:top w:val="single" w:sz="4" w:space="0" w:color="auto"/>
              <w:left w:val="single" w:sz="4" w:space="0" w:color="auto"/>
              <w:bottom w:val="single" w:sz="4" w:space="0" w:color="000000"/>
              <w:right w:val="single" w:sz="4" w:space="0" w:color="auto"/>
            </w:tcBorders>
            <w:vAlign w:val="center"/>
          </w:tcPr>
          <w:p w14:paraId="5193107E" w14:textId="77777777" w:rsidR="00F36976" w:rsidRPr="00B8706C" w:rsidRDefault="00F36976" w:rsidP="00737BE0">
            <w:pPr>
              <w:snapToGrid w:val="0"/>
              <w:jc w:val="center"/>
              <w:rPr>
                <w:rFonts w:ascii="Times New Roman" w:hAnsi="Times New Roman" w:cs="Times New Roman"/>
                <w:sz w:val="26"/>
                <w:szCs w:val="26"/>
              </w:rPr>
            </w:pPr>
          </w:p>
        </w:tc>
        <w:tc>
          <w:tcPr>
            <w:tcW w:w="737" w:type="pct"/>
            <w:tcBorders>
              <w:top w:val="single" w:sz="4" w:space="0" w:color="auto"/>
              <w:left w:val="single" w:sz="4" w:space="0" w:color="auto"/>
              <w:bottom w:val="single" w:sz="4" w:space="0" w:color="000000"/>
              <w:right w:val="single" w:sz="4" w:space="0" w:color="000000"/>
            </w:tcBorders>
            <w:vAlign w:val="center"/>
          </w:tcPr>
          <w:p w14:paraId="11EC9CED" w14:textId="77777777" w:rsidR="00F36976" w:rsidRPr="00B8706C" w:rsidRDefault="00F36976" w:rsidP="00737BE0">
            <w:pPr>
              <w:snapToGrid w:val="0"/>
              <w:jc w:val="center"/>
              <w:rPr>
                <w:rFonts w:ascii="Times New Roman" w:eastAsia="Calibri" w:hAnsi="Times New Roman" w:cs="Times New Roman"/>
                <w:sz w:val="26"/>
                <w:szCs w:val="26"/>
                <w:lang w:val="vi-VN"/>
              </w:rPr>
            </w:pPr>
          </w:p>
        </w:tc>
      </w:tr>
    </w:tbl>
    <w:p w14:paraId="484DA0E3" w14:textId="77777777" w:rsidR="00F36976" w:rsidRPr="00B8706C" w:rsidRDefault="00F36976" w:rsidP="00F36976">
      <w:pPr>
        <w:rPr>
          <w:rFonts w:ascii="Times New Roman" w:hAnsi="Times New Roman" w:cs="Times New Roman"/>
          <w:sz w:val="26"/>
          <w:szCs w:val="26"/>
        </w:rPr>
      </w:pPr>
    </w:p>
    <w:p w14:paraId="2FF78A4B" w14:textId="77777777" w:rsidR="00F36976" w:rsidRPr="00B8706C" w:rsidRDefault="00F36976" w:rsidP="00712D96">
      <w:pPr>
        <w:tabs>
          <w:tab w:val="left" w:pos="567"/>
        </w:tabs>
        <w:spacing w:before="120" w:after="120"/>
        <w:ind w:right="2"/>
        <w:rPr>
          <w:rFonts w:ascii="Times New Roman" w:hAnsi="Times New Roman" w:cs="Times New Roman"/>
          <w:noProof/>
          <w:sz w:val="26"/>
          <w:szCs w:val="26"/>
          <w:lang w:val="vi-VN"/>
        </w:rPr>
      </w:pPr>
    </w:p>
    <w:p w14:paraId="611FAAAD" w14:textId="77777777" w:rsidR="00B8706C" w:rsidRPr="00B8706C" w:rsidRDefault="00B8706C">
      <w:pPr>
        <w:tabs>
          <w:tab w:val="left" w:pos="567"/>
        </w:tabs>
        <w:spacing w:before="120" w:after="120"/>
        <w:ind w:right="2"/>
        <w:rPr>
          <w:rFonts w:ascii="Times New Roman" w:hAnsi="Times New Roman" w:cs="Times New Roman"/>
          <w:noProof/>
          <w:sz w:val="26"/>
          <w:szCs w:val="26"/>
          <w:lang w:val="vi-VN"/>
        </w:rPr>
      </w:pPr>
    </w:p>
    <w:sectPr w:rsidR="00B8706C" w:rsidRPr="00B8706C" w:rsidSect="00F36976">
      <w:pgSz w:w="11909" w:h="16834"/>
      <w:pgMar w:top="1134" w:right="1134" w:bottom="851" w:left="1418" w:header="289" w:footer="2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EFBE1" w14:textId="77777777" w:rsidR="00345708" w:rsidRDefault="00345708">
      <w:r>
        <w:separator/>
      </w:r>
    </w:p>
  </w:endnote>
  <w:endnote w:type="continuationSeparator" w:id="0">
    <w:p w14:paraId="034957C1" w14:textId="77777777" w:rsidR="00345708" w:rsidRDefault="00345708">
      <w:r>
        <w:continuationSeparator/>
      </w:r>
    </w:p>
  </w:endnote>
  <w:endnote w:type="continuationNotice" w:id="1">
    <w:p w14:paraId="4ABAB85F" w14:textId="77777777" w:rsidR="00345708" w:rsidRDefault="003457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tarSymbol">
    <w:altName w:val="Segoe UI Symbol"/>
    <w:panose1 w:val="020B0604020202020204"/>
    <w:charset w:val="02"/>
    <w:family w:val="auto"/>
    <w:pitch w:val="default"/>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nTime">
    <w:altName w:val="Times New Rom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nArialH">
    <w:altName w:val="Courier New"/>
    <w:panose1 w:val="020B0604020202020204"/>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NI-Times">
    <w:altName w:val="Calibri"/>
    <w:panose1 w:val="020B0604020202020204"/>
    <w:charset w:val="00"/>
    <w:family w:val="auto"/>
    <w:pitch w:val="variable"/>
    <w:sig w:usb0="00000007" w:usb1="00000000" w:usb2="00000000" w:usb3="00000000" w:csb0="00000013" w:csb1="00000000"/>
  </w:font>
  <w:font w:name="Aptos Display">
    <w:altName w:val="Arial"/>
    <w:panose1 w:val="020B0004020202020204"/>
    <w:charset w:val="00"/>
    <w:family w:val="swiss"/>
    <w:pitch w:val="variable"/>
    <w:sig w:usb0="20000287" w:usb1="00000003" w:usb2="00000000" w:usb3="00000000" w:csb0="0000019F" w:csb1="00000000"/>
  </w:font>
  <w:font w:name="Aptos">
    <w:altName w:val="Arial"/>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FF2EA" w14:textId="77777777" w:rsidR="00345708" w:rsidRDefault="00345708">
      <w:r>
        <w:separator/>
      </w:r>
    </w:p>
  </w:footnote>
  <w:footnote w:type="continuationSeparator" w:id="0">
    <w:p w14:paraId="76C1B06E" w14:textId="77777777" w:rsidR="00345708" w:rsidRDefault="00345708">
      <w:r>
        <w:continuationSeparator/>
      </w:r>
    </w:p>
  </w:footnote>
  <w:footnote w:type="continuationNotice" w:id="1">
    <w:p w14:paraId="60F8273B" w14:textId="77777777" w:rsidR="00345708" w:rsidRDefault="00345708"/>
  </w:footnote>
  <w:footnote w:id="2">
    <w:p w14:paraId="67583A28" w14:textId="77777777" w:rsidR="00F36976" w:rsidRPr="00B80304" w:rsidRDefault="00F36976" w:rsidP="00F36976">
      <w:pPr>
        <w:pStyle w:val="FootnoteText"/>
        <w:rPr>
          <w:rFonts w:ascii="Times New Roman" w:hAnsi="Times New Roman" w:cs="Times New Roman"/>
          <w:sz w:val="14"/>
          <w:szCs w:val="14"/>
          <w:lang w:val="de-DE"/>
        </w:rPr>
      </w:pPr>
      <w:r w:rsidRPr="00B80304">
        <w:rPr>
          <w:rStyle w:val="FootnoteReference"/>
          <w:rFonts w:ascii="Times New Roman" w:hAnsi="Times New Roman" w:cs="Times New Roman"/>
          <w:sz w:val="14"/>
          <w:szCs w:val="14"/>
        </w:rPr>
        <w:footnoteRef/>
      </w:r>
      <w:r w:rsidRPr="00B80304">
        <w:rPr>
          <w:rFonts w:ascii="Times New Roman" w:hAnsi="Times New Roman" w:cs="Times New Roman"/>
          <w:sz w:val="14"/>
          <w:szCs w:val="14"/>
          <w:lang w:val="de-DE"/>
        </w:rPr>
        <w:t xml:space="preserve"> Sử dụng cho khai báo thiết bị phát tia X không phải là thiết bị X-quang chẩn đoán trong y tế hay máy gia tốc.</w:t>
      </w:r>
    </w:p>
  </w:footnote>
  <w:footnote w:id="3">
    <w:p w14:paraId="3EBBF34A" w14:textId="77777777" w:rsidR="00F36976" w:rsidRPr="00CA2A41" w:rsidRDefault="00F36976" w:rsidP="00F36976">
      <w:pPr>
        <w:pStyle w:val="FootnoteText"/>
        <w:rPr>
          <w:sz w:val="14"/>
          <w:szCs w:val="14"/>
          <w:lang w:val="de-DE"/>
        </w:rPr>
      </w:pPr>
      <w:r w:rsidRPr="00B80304">
        <w:rPr>
          <w:rStyle w:val="FootnoteReference"/>
          <w:rFonts w:ascii="Times New Roman" w:hAnsi="Times New Roman" w:cs="Times New Roman"/>
          <w:sz w:val="14"/>
          <w:szCs w:val="14"/>
        </w:rPr>
        <w:footnoteRef/>
      </w:r>
      <w:r w:rsidRPr="00B80304">
        <w:rPr>
          <w:rFonts w:ascii="Times New Roman" w:hAnsi="Times New Roman" w:cs="Times New Roman"/>
          <w:sz w:val="14"/>
          <w:szCs w:val="14"/>
          <w:lang w:val="de-DE"/>
        </w:rPr>
        <w:t xml:space="preserve"> Máy đo trong công nghiệp như máy đo mức, đo chiều dày, v.v.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208"/>
        </w:tabs>
        <w:ind w:left="208" w:firstLine="0"/>
      </w:pPr>
    </w:lvl>
    <w:lvl w:ilvl="1">
      <w:start w:val="1"/>
      <w:numFmt w:val="none"/>
      <w:suff w:val="nothing"/>
      <w:lvlText w:val=""/>
      <w:lvlJc w:val="left"/>
      <w:pPr>
        <w:tabs>
          <w:tab w:val="num" w:pos="208"/>
        </w:tabs>
        <w:ind w:left="208" w:firstLine="0"/>
      </w:pPr>
    </w:lvl>
    <w:lvl w:ilvl="2">
      <w:start w:val="1"/>
      <w:numFmt w:val="none"/>
      <w:suff w:val="nothing"/>
      <w:lvlText w:val=""/>
      <w:lvlJc w:val="left"/>
      <w:pPr>
        <w:tabs>
          <w:tab w:val="num" w:pos="208"/>
        </w:tabs>
        <w:ind w:left="208" w:firstLine="0"/>
      </w:pPr>
    </w:lvl>
    <w:lvl w:ilvl="3">
      <w:start w:val="1"/>
      <w:numFmt w:val="none"/>
      <w:suff w:val="nothing"/>
      <w:lvlText w:val=""/>
      <w:lvlJc w:val="left"/>
      <w:pPr>
        <w:tabs>
          <w:tab w:val="num" w:pos="208"/>
        </w:tabs>
        <w:ind w:left="208" w:firstLine="0"/>
      </w:pPr>
    </w:lvl>
    <w:lvl w:ilvl="4">
      <w:start w:val="1"/>
      <w:numFmt w:val="none"/>
      <w:suff w:val="nothing"/>
      <w:lvlText w:val=""/>
      <w:lvlJc w:val="left"/>
      <w:pPr>
        <w:tabs>
          <w:tab w:val="num" w:pos="208"/>
        </w:tabs>
        <w:ind w:left="208" w:firstLine="0"/>
      </w:pPr>
    </w:lvl>
    <w:lvl w:ilvl="5">
      <w:start w:val="1"/>
      <w:numFmt w:val="none"/>
      <w:suff w:val="nothing"/>
      <w:lvlText w:val=""/>
      <w:lvlJc w:val="left"/>
      <w:pPr>
        <w:tabs>
          <w:tab w:val="num" w:pos="208"/>
        </w:tabs>
        <w:ind w:left="208" w:firstLine="0"/>
      </w:pPr>
    </w:lvl>
    <w:lvl w:ilvl="6">
      <w:start w:val="1"/>
      <w:numFmt w:val="none"/>
      <w:suff w:val="nothing"/>
      <w:lvlText w:val=""/>
      <w:lvlJc w:val="left"/>
      <w:pPr>
        <w:tabs>
          <w:tab w:val="num" w:pos="208"/>
        </w:tabs>
        <w:ind w:left="208" w:firstLine="0"/>
      </w:pPr>
    </w:lvl>
    <w:lvl w:ilvl="7">
      <w:start w:val="1"/>
      <w:numFmt w:val="none"/>
      <w:suff w:val="nothing"/>
      <w:lvlText w:val=""/>
      <w:lvlJc w:val="left"/>
      <w:pPr>
        <w:tabs>
          <w:tab w:val="num" w:pos="208"/>
        </w:tabs>
        <w:ind w:left="208" w:firstLine="0"/>
      </w:pPr>
    </w:lvl>
    <w:lvl w:ilvl="8">
      <w:start w:val="1"/>
      <w:numFmt w:val="none"/>
      <w:suff w:val="nothing"/>
      <w:lvlText w:val=""/>
      <w:lvlJc w:val="left"/>
      <w:pPr>
        <w:tabs>
          <w:tab w:val="num" w:pos="208"/>
        </w:tabs>
        <w:ind w:left="208"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390"/>
        </w:tabs>
        <w:ind w:left="390" w:hanging="360"/>
      </w:pPr>
      <w:rPr>
        <w:b w:val="0"/>
        <w:i w:val="0"/>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3" w15:restartNumberingAfterBreak="0">
    <w:nsid w:val="01124429"/>
    <w:multiLevelType w:val="hybridMultilevel"/>
    <w:tmpl w:val="1772D0EA"/>
    <w:name w:val="WW8Num324"/>
    <w:lvl w:ilvl="0" w:tplc="00000002">
      <w:start w:val="1"/>
      <w:numFmt w:val="decimal"/>
      <w:lvlText w:val="%1."/>
      <w:lvlJc w:val="left"/>
      <w:pPr>
        <w:tabs>
          <w:tab w:val="num" w:pos="360"/>
        </w:tabs>
        <w:ind w:left="360" w:hanging="360"/>
      </w:pPr>
      <w:rPr>
        <w:b w:val="0"/>
        <w:i w:val="0"/>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4" w15:restartNumberingAfterBreak="0">
    <w:nsid w:val="0A1D3EB2"/>
    <w:multiLevelType w:val="hybridMultilevel"/>
    <w:tmpl w:val="F992087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06E6C5B"/>
    <w:multiLevelType w:val="hybridMultilevel"/>
    <w:tmpl w:val="66AC2CB0"/>
    <w:lvl w:ilvl="0" w:tplc="2DCAEF1A">
      <w:numFmt w:val="bullet"/>
      <w:lvlText w:val=""/>
      <w:lvlJc w:val="left"/>
      <w:pPr>
        <w:ind w:left="530" w:hanging="360"/>
      </w:pPr>
      <w:rPr>
        <w:rFonts w:ascii="Symbol" w:eastAsia="Times New Roman" w:hAnsi="Symbol" w:cs="Times New Roman" w:hint="default"/>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6" w15:restartNumberingAfterBreak="0">
    <w:nsid w:val="14830EBA"/>
    <w:multiLevelType w:val="hybridMultilevel"/>
    <w:tmpl w:val="44C82F1C"/>
    <w:lvl w:ilvl="0" w:tplc="1A580634">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18250149"/>
    <w:multiLevelType w:val="hybridMultilevel"/>
    <w:tmpl w:val="20687D7E"/>
    <w:lvl w:ilvl="0" w:tplc="0B30B4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1A530FA0"/>
    <w:multiLevelType w:val="hybridMultilevel"/>
    <w:tmpl w:val="263AFEEA"/>
    <w:lvl w:ilvl="0" w:tplc="4608EEE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327E540E"/>
    <w:multiLevelType w:val="hybridMultilevel"/>
    <w:tmpl w:val="20687D7E"/>
    <w:lvl w:ilvl="0" w:tplc="0B30B4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4142405F"/>
    <w:multiLevelType w:val="hybridMultilevel"/>
    <w:tmpl w:val="90A45CA4"/>
    <w:lvl w:ilvl="0" w:tplc="2F3A3932">
      <w:start w:val="1"/>
      <w:numFmt w:val="decimal"/>
      <w:lvlText w:val="(%1)"/>
      <w:lvlJc w:val="left"/>
      <w:pPr>
        <w:ind w:left="890" w:hanging="360"/>
      </w:pPr>
      <w:rPr>
        <w:rFonts w:hint="default"/>
      </w:r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11" w15:restartNumberingAfterBreak="0">
    <w:nsid w:val="43501F52"/>
    <w:multiLevelType w:val="hybridMultilevel"/>
    <w:tmpl w:val="0D76C71A"/>
    <w:lvl w:ilvl="0" w:tplc="8738F7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484D7620"/>
    <w:multiLevelType w:val="hybridMultilevel"/>
    <w:tmpl w:val="D6C4D59C"/>
    <w:name w:val="WW8Num352"/>
    <w:lvl w:ilvl="0" w:tplc="00000004">
      <w:start w:val="1"/>
      <w:numFmt w:val="decimal"/>
      <w:lvlText w:val="%1."/>
      <w:lvlJc w:val="left"/>
      <w:pPr>
        <w:tabs>
          <w:tab w:val="num" w:pos="390"/>
        </w:tabs>
        <w:ind w:left="390" w:hanging="360"/>
      </w:pPr>
      <w:rPr>
        <w:rFonts w:ascii="Symbol" w:hAnsi="Symbol"/>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6A250B3"/>
    <w:multiLevelType w:val="hybridMultilevel"/>
    <w:tmpl w:val="9F7C01C2"/>
    <w:lvl w:ilvl="0" w:tplc="AF3E694A">
      <w:start w:val="1"/>
      <w:numFmt w:val="bullet"/>
      <w:pStyle w:val="Style2"/>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D210D08"/>
    <w:multiLevelType w:val="hybridMultilevel"/>
    <w:tmpl w:val="BF0CA5EE"/>
    <w:name w:val="WW8Num32"/>
    <w:lvl w:ilvl="0" w:tplc="4C3ADE76">
      <w:start w:val="1"/>
      <w:numFmt w:val="decimal"/>
      <w:lvlText w:val="%1."/>
      <w:lvlJc w:val="left"/>
      <w:pPr>
        <w:tabs>
          <w:tab w:val="num" w:pos="360"/>
        </w:tabs>
        <w:ind w:left="360" w:hanging="360"/>
      </w:pPr>
      <w:rPr>
        <w:b w:val="0"/>
        <w:i w:val="0"/>
      </w:rPr>
    </w:lvl>
    <w:lvl w:ilvl="1" w:tplc="B4189800">
      <w:start w:val="1"/>
      <w:numFmt w:val="lowerLetter"/>
      <w:lvlText w:val="%2."/>
      <w:lvlJc w:val="left"/>
      <w:pPr>
        <w:tabs>
          <w:tab w:val="num" w:pos="1410"/>
        </w:tabs>
        <w:ind w:left="1410" w:hanging="360"/>
      </w:pPr>
      <w:rPr>
        <w:b/>
      </w:r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15" w15:restartNumberingAfterBreak="0">
    <w:nsid w:val="6C007CF4"/>
    <w:multiLevelType w:val="hybridMultilevel"/>
    <w:tmpl w:val="0058A860"/>
    <w:lvl w:ilvl="0" w:tplc="077A4FBC">
      <w:start w:val="1"/>
      <w:numFmt w:val="bullet"/>
      <w:lvlText w:val="-"/>
      <w:lvlJc w:val="left"/>
      <w:pPr>
        <w:ind w:left="1429" w:hanging="360"/>
      </w:pPr>
      <w:rPr>
        <w:rFonts w:ascii="Sylfaen" w:hAnsi="Sylfae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7BA65FC5"/>
    <w:multiLevelType w:val="hybridMultilevel"/>
    <w:tmpl w:val="ADA0430C"/>
    <w:lvl w:ilvl="0" w:tplc="0B9CDC5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F13622"/>
    <w:multiLevelType w:val="hybridMultilevel"/>
    <w:tmpl w:val="1262A032"/>
    <w:lvl w:ilvl="0" w:tplc="526453D2">
      <w:start w:val="1"/>
      <w:numFmt w:val="low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88880226">
    <w:abstractNumId w:val="13"/>
  </w:num>
  <w:num w:numId="2" w16cid:durableId="148911630">
    <w:abstractNumId w:val="8"/>
  </w:num>
  <w:num w:numId="3" w16cid:durableId="1047873133">
    <w:abstractNumId w:val="15"/>
  </w:num>
  <w:num w:numId="4" w16cid:durableId="1590188623">
    <w:abstractNumId w:val="11"/>
  </w:num>
  <w:num w:numId="5" w16cid:durableId="2095347846">
    <w:abstractNumId w:val="6"/>
  </w:num>
  <w:num w:numId="6" w16cid:durableId="199128068">
    <w:abstractNumId w:val="17"/>
  </w:num>
  <w:num w:numId="7" w16cid:durableId="2088648198">
    <w:abstractNumId w:val="9"/>
  </w:num>
  <w:num w:numId="8" w16cid:durableId="783307414">
    <w:abstractNumId w:val="7"/>
  </w:num>
  <w:num w:numId="9" w16cid:durableId="224800788">
    <w:abstractNumId w:val="4"/>
  </w:num>
  <w:num w:numId="10" w16cid:durableId="1410080581">
    <w:abstractNumId w:val="5"/>
  </w:num>
  <w:num w:numId="11" w16cid:durableId="1899055130">
    <w:abstractNumId w:val="10"/>
  </w:num>
  <w:num w:numId="12" w16cid:durableId="864908701">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20"/>
  <w:drawingGridHorizontalSpacing w:val="14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0A06"/>
    <w:rsid w:val="00001762"/>
    <w:rsid w:val="00002A11"/>
    <w:rsid w:val="000063CF"/>
    <w:rsid w:val="00006822"/>
    <w:rsid w:val="00011652"/>
    <w:rsid w:val="00011760"/>
    <w:rsid w:val="000179D0"/>
    <w:rsid w:val="00022EBF"/>
    <w:rsid w:val="00023A96"/>
    <w:rsid w:val="00023CEF"/>
    <w:rsid w:val="00025BB6"/>
    <w:rsid w:val="00026E67"/>
    <w:rsid w:val="00027027"/>
    <w:rsid w:val="00030B8F"/>
    <w:rsid w:val="00031DB9"/>
    <w:rsid w:val="00033D37"/>
    <w:rsid w:val="00033E05"/>
    <w:rsid w:val="00034F07"/>
    <w:rsid w:val="00035EDF"/>
    <w:rsid w:val="00037031"/>
    <w:rsid w:val="00040FA1"/>
    <w:rsid w:val="00041796"/>
    <w:rsid w:val="000417D4"/>
    <w:rsid w:val="00042511"/>
    <w:rsid w:val="0004287A"/>
    <w:rsid w:val="00046FD9"/>
    <w:rsid w:val="00047E29"/>
    <w:rsid w:val="0005018D"/>
    <w:rsid w:val="0005109C"/>
    <w:rsid w:val="0005277D"/>
    <w:rsid w:val="00053436"/>
    <w:rsid w:val="0005373B"/>
    <w:rsid w:val="000541DD"/>
    <w:rsid w:val="00054BB1"/>
    <w:rsid w:val="0005510B"/>
    <w:rsid w:val="00056C62"/>
    <w:rsid w:val="000576BD"/>
    <w:rsid w:val="000616B0"/>
    <w:rsid w:val="00067658"/>
    <w:rsid w:val="000677A8"/>
    <w:rsid w:val="00070FC0"/>
    <w:rsid w:val="00071974"/>
    <w:rsid w:val="000741A1"/>
    <w:rsid w:val="000756BF"/>
    <w:rsid w:val="000770CC"/>
    <w:rsid w:val="00077341"/>
    <w:rsid w:val="000802B4"/>
    <w:rsid w:val="00080A42"/>
    <w:rsid w:val="00081FED"/>
    <w:rsid w:val="00082281"/>
    <w:rsid w:val="00083696"/>
    <w:rsid w:val="0008538C"/>
    <w:rsid w:val="000869EB"/>
    <w:rsid w:val="00090DCF"/>
    <w:rsid w:val="0009187E"/>
    <w:rsid w:val="00095049"/>
    <w:rsid w:val="00096F7D"/>
    <w:rsid w:val="000978F5"/>
    <w:rsid w:val="00097ED9"/>
    <w:rsid w:val="000A255D"/>
    <w:rsid w:val="000A3239"/>
    <w:rsid w:val="000A47F3"/>
    <w:rsid w:val="000B085C"/>
    <w:rsid w:val="000B0E4D"/>
    <w:rsid w:val="000B1B5B"/>
    <w:rsid w:val="000B210F"/>
    <w:rsid w:val="000B4C9F"/>
    <w:rsid w:val="000B6B0F"/>
    <w:rsid w:val="000B6C12"/>
    <w:rsid w:val="000B7121"/>
    <w:rsid w:val="000C215A"/>
    <w:rsid w:val="000C2431"/>
    <w:rsid w:val="000C3676"/>
    <w:rsid w:val="000C4912"/>
    <w:rsid w:val="000C5624"/>
    <w:rsid w:val="000C7A6B"/>
    <w:rsid w:val="000D0313"/>
    <w:rsid w:val="000D1181"/>
    <w:rsid w:val="000D2788"/>
    <w:rsid w:val="000D27A4"/>
    <w:rsid w:val="000D3C99"/>
    <w:rsid w:val="000E2D4C"/>
    <w:rsid w:val="000E2F18"/>
    <w:rsid w:val="000E338D"/>
    <w:rsid w:val="000E4A14"/>
    <w:rsid w:val="000E6C9C"/>
    <w:rsid w:val="000E71EC"/>
    <w:rsid w:val="000E7563"/>
    <w:rsid w:val="000F20F2"/>
    <w:rsid w:val="000F2E8F"/>
    <w:rsid w:val="000F3B33"/>
    <w:rsid w:val="000F6039"/>
    <w:rsid w:val="000F6056"/>
    <w:rsid w:val="000F6CB3"/>
    <w:rsid w:val="00100C27"/>
    <w:rsid w:val="00101583"/>
    <w:rsid w:val="0010186C"/>
    <w:rsid w:val="001018ED"/>
    <w:rsid w:val="00102552"/>
    <w:rsid w:val="00103438"/>
    <w:rsid w:val="00103EA3"/>
    <w:rsid w:val="00104289"/>
    <w:rsid w:val="00106248"/>
    <w:rsid w:val="00107C54"/>
    <w:rsid w:val="00110005"/>
    <w:rsid w:val="0011000E"/>
    <w:rsid w:val="00112D7C"/>
    <w:rsid w:val="00112F6C"/>
    <w:rsid w:val="00114C3E"/>
    <w:rsid w:val="0011530E"/>
    <w:rsid w:val="00115CD3"/>
    <w:rsid w:val="00121A61"/>
    <w:rsid w:val="00121FF4"/>
    <w:rsid w:val="001221DC"/>
    <w:rsid w:val="00123D04"/>
    <w:rsid w:val="0012430F"/>
    <w:rsid w:val="001248E2"/>
    <w:rsid w:val="00125BB0"/>
    <w:rsid w:val="00126A3C"/>
    <w:rsid w:val="00127D08"/>
    <w:rsid w:val="001303B1"/>
    <w:rsid w:val="00133189"/>
    <w:rsid w:val="001335D9"/>
    <w:rsid w:val="001338F5"/>
    <w:rsid w:val="001340E2"/>
    <w:rsid w:val="00134146"/>
    <w:rsid w:val="00134BD7"/>
    <w:rsid w:val="00136A62"/>
    <w:rsid w:val="00136BE3"/>
    <w:rsid w:val="001376BA"/>
    <w:rsid w:val="001408B7"/>
    <w:rsid w:val="00140F11"/>
    <w:rsid w:val="00140FC4"/>
    <w:rsid w:val="00142967"/>
    <w:rsid w:val="00142F1B"/>
    <w:rsid w:val="00143DDD"/>
    <w:rsid w:val="00145807"/>
    <w:rsid w:val="00145BE4"/>
    <w:rsid w:val="001465F7"/>
    <w:rsid w:val="001466B6"/>
    <w:rsid w:val="00151A48"/>
    <w:rsid w:val="00152AF5"/>
    <w:rsid w:val="00156CD9"/>
    <w:rsid w:val="00157C2F"/>
    <w:rsid w:val="00160156"/>
    <w:rsid w:val="00160681"/>
    <w:rsid w:val="00163D0B"/>
    <w:rsid w:val="00164217"/>
    <w:rsid w:val="001662AF"/>
    <w:rsid w:val="001701B8"/>
    <w:rsid w:val="00170B44"/>
    <w:rsid w:val="00170F82"/>
    <w:rsid w:val="00175331"/>
    <w:rsid w:val="001755C5"/>
    <w:rsid w:val="001779AC"/>
    <w:rsid w:val="001817F5"/>
    <w:rsid w:val="00184389"/>
    <w:rsid w:val="001848CA"/>
    <w:rsid w:val="0018496E"/>
    <w:rsid w:val="001855DE"/>
    <w:rsid w:val="001857FA"/>
    <w:rsid w:val="0018694A"/>
    <w:rsid w:val="00186CFB"/>
    <w:rsid w:val="00190D1D"/>
    <w:rsid w:val="001915FE"/>
    <w:rsid w:val="00192189"/>
    <w:rsid w:val="001937B6"/>
    <w:rsid w:val="00193F08"/>
    <w:rsid w:val="001947C1"/>
    <w:rsid w:val="00194886"/>
    <w:rsid w:val="00196ADA"/>
    <w:rsid w:val="001A0E3F"/>
    <w:rsid w:val="001A1147"/>
    <w:rsid w:val="001A1A41"/>
    <w:rsid w:val="001A2323"/>
    <w:rsid w:val="001A2E56"/>
    <w:rsid w:val="001A4ADD"/>
    <w:rsid w:val="001A582E"/>
    <w:rsid w:val="001A5F6B"/>
    <w:rsid w:val="001A6CD8"/>
    <w:rsid w:val="001A6D7F"/>
    <w:rsid w:val="001A7D55"/>
    <w:rsid w:val="001A7F5A"/>
    <w:rsid w:val="001B07F7"/>
    <w:rsid w:val="001B3D4B"/>
    <w:rsid w:val="001B415E"/>
    <w:rsid w:val="001B5D48"/>
    <w:rsid w:val="001B65BD"/>
    <w:rsid w:val="001B7848"/>
    <w:rsid w:val="001B7D7F"/>
    <w:rsid w:val="001C0DB0"/>
    <w:rsid w:val="001C6B8D"/>
    <w:rsid w:val="001C733A"/>
    <w:rsid w:val="001C7BA8"/>
    <w:rsid w:val="001C7C2D"/>
    <w:rsid w:val="001D1E88"/>
    <w:rsid w:val="001D32E5"/>
    <w:rsid w:val="001D56ED"/>
    <w:rsid w:val="001D5D6E"/>
    <w:rsid w:val="001D5F4A"/>
    <w:rsid w:val="001D6902"/>
    <w:rsid w:val="001E0C13"/>
    <w:rsid w:val="001E0D21"/>
    <w:rsid w:val="001E1B2B"/>
    <w:rsid w:val="001E24E1"/>
    <w:rsid w:val="001E6C11"/>
    <w:rsid w:val="001E6CD6"/>
    <w:rsid w:val="001E789C"/>
    <w:rsid w:val="001F02DF"/>
    <w:rsid w:val="001F05D1"/>
    <w:rsid w:val="001F0C20"/>
    <w:rsid w:val="001F130C"/>
    <w:rsid w:val="001F3DD3"/>
    <w:rsid w:val="001F40D0"/>
    <w:rsid w:val="001F43B2"/>
    <w:rsid w:val="001F4A86"/>
    <w:rsid w:val="001F5D69"/>
    <w:rsid w:val="001F6919"/>
    <w:rsid w:val="001F735A"/>
    <w:rsid w:val="001F7A62"/>
    <w:rsid w:val="001F7B9F"/>
    <w:rsid w:val="0020078D"/>
    <w:rsid w:val="002018CD"/>
    <w:rsid w:val="00202CFC"/>
    <w:rsid w:val="002038AE"/>
    <w:rsid w:val="0020749F"/>
    <w:rsid w:val="00207611"/>
    <w:rsid w:val="00207D3C"/>
    <w:rsid w:val="00210C85"/>
    <w:rsid w:val="00210E82"/>
    <w:rsid w:val="00212E2B"/>
    <w:rsid w:val="00212EEF"/>
    <w:rsid w:val="002136F0"/>
    <w:rsid w:val="00214552"/>
    <w:rsid w:val="0021498C"/>
    <w:rsid w:val="00215DBD"/>
    <w:rsid w:val="00215E87"/>
    <w:rsid w:val="00216E67"/>
    <w:rsid w:val="00217102"/>
    <w:rsid w:val="00217D64"/>
    <w:rsid w:val="002207EB"/>
    <w:rsid w:val="00221178"/>
    <w:rsid w:val="00221D3E"/>
    <w:rsid w:val="00223CE7"/>
    <w:rsid w:val="002250C2"/>
    <w:rsid w:val="0023098A"/>
    <w:rsid w:val="00230C92"/>
    <w:rsid w:val="00231029"/>
    <w:rsid w:val="00234235"/>
    <w:rsid w:val="00236C14"/>
    <w:rsid w:val="002404B8"/>
    <w:rsid w:val="00241356"/>
    <w:rsid w:val="002421C3"/>
    <w:rsid w:val="0024244E"/>
    <w:rsid w:val="00242767"/>
    <w:rsid w:val="00242E59"/>
    <w:rsid w:val="00245D96"/>
    <w:rsid w:val="00245F7F"/>
    <w:rsid w:val="00246672"/>
    <w:rsid w:val="00247824"/>
    <w:rsid w:val="00247E1E"/>
    <w:rsid w:val="00250E4C"/>
    <w:rsid w:val="002546BE"/>
    <w:rsid w:val="002575F6"/>
    <w:rsid w:val="002578C7"/>
    <w:rsid w:val="00260E8F"/>
    <w:rsid w:val="00261839"/>
    <w:rsid w:val="00261E77"/>
    <w:rsid w:val="00262E90"/>
    <w:rsid w:val="00266858"/>
    <w:rsid w:val="002704DC"/>
    <w:rsid w:val="00270AFB"/>
    <w:rsid w:val="00271152"/>
    <w:rsid w:val="00272424"/>
    <w:rsid w:val="00274E36"/>
    <w:rsid w:val="002771EC"/>
    <w:rsid w:val="00277AC8"/>
    <w:rsid w:val="00281180"/>
    <w:rsid w:val="00281532"/>
    <w:rsid w:val="00283C70"/>
    <w:rsid w:val="0028663A"/>
    <w:rsid w:val="00291B55"/>
    <w:rsid w:val="00292BBB"/>
    <w:rsid w:val="00293015"/>
    <w:rsid w:val="00294EE1"/>
    <w:rsid w:val="00295777"/>
    <w:rsid w:val="002969B9"/>
    <w:rsid w:val="00296FA3"/>
    <w:rsid w:val="0029770C"/>
    <w:rsid w:val="002A2216"/>
    <w:rsid w:val="002A32A4"/>
    <w:rsid w:val="002A4C8D"/>
    <w:rsid w:val="002A52D0"/>
    <w:rsid w:val="002A55E6"/>
    <w:rsid w:val="002A58DC"/>
    <w:rsid w:val="002A59FE"/>
    <w:rsid w:val="002A618A"/>
    <w:rsid w:val="002A6E09"/>
    <w:rsid w:val="002A7557"/>
    <w:rsid w:val="002A7C6A"/>
    <w:rsid w:val="002B0160"/>
    <w:rsid w:val="002B084B"/>
    <w:rsid w:val="002B0C38"/>
    <w:rsid w:val="002B1227"/>
    <w:rsid w:val="002B1D9C"/>
    <w:rsid w:val="002B28EE"/>
    <w:rsid w:val="002B3313"/>
    <w:rsid w:val="002B3652"/>
    <w:rsid w:val="002B436A"/>
    <w:rsid w:val="002C1A4C"/>
    <w:rsid w:val="002C353E"/>
    <w:rsid w:val="002C4B91"/>
    <w:rsid w:val="002C4EDC"/>
    <w:rsid w:val="002C555B"/>
    <w:rsid w:val="002D0224"/>
    <w:rsid w:val="002D05B5"/>
    <w:rsid w:val="002D05E4"/>
    <w:rsid w:val="002D0715"/>
    <w:rsid w:val="002D2E91"/>
    <w:rsid w:val="002D2FCA"/>
    <w:rsid w:val="002D3D80"/>
    <w:rsid w:val="002D4681"/>
    <w:rsid w:val="002D566C"/>
    <w:rsid w:val="002D5A4B"/>
    <w:rsid w:val="002D681D"/>
    <w:rsid w:val="002E001E"/>
    <w:rsid w:val="002E36C6"/>
    <w:rsid w:val="002E3A80"/>
    <w:rsid w:val="002E46F6"/>
    <w:rsid w:val="002E4DB9"/>
    <w:rsid w:val="002E50FF"/>
    <w:rsid w:val="002E69D0"/>
    <w:rsid w:val="002F000C"/>
    <w:rsid w:val="002F02C7"/>
    <w:rsid w:val="002F0D7B"/>
    <w:rsid w:val="002F15BC"/>
    <w:rsid w:val="002F2876"/>
    <w:rsid w:val="002F45FD"/>
    <w:rsid w:val="002F4DD3"/>
    <w:rsid w:val="002F563F"/>
    <w:rsid w:val="002F6788"/>
    <w:rsid w:val="002F73F8"/>
    <w:rsid w:val="002F7969"/>
    <w:rsid w:val="002F79EA"/>
    <w:rsid w:val="002F7F40"/>
    <w:rsid w:val="0030019A"/>
    <w:rsid w:val="003001E7"/>
    <w:rsid w:val="00301421"/>
    <w:rsid w:val="0030163A"/>
    <w:rsid w:val="0030185E"/>
    <w:rsid w:val="00302B07"/>
    <w:rsid w:val="00302F10"/>
    <w:rsid w:val="0030335A"/>
    <w:rsid w:val="00303726"/>
    <w:rsid w:val="00304EF0"/>
    <w:rsid w:val="0030560C"/>
    <w:rsid w:val="00305A70"/>
    <w:rsid w:val="00307137"/>
    <w:rsid w:val="003072F7"/>
    <w:rsid w:val="0030750B"/>
    <w:rsid w:val="00310FA3"/>
    <w:rsid w:val="00312089"/>
    <w:rsid w:val="003132AC"/>
    <w:rsid w:val="0031372E"/>
    <w:rsid w:val="00314CD5"/>
    <w:rsid w:val="0031518A"/>
    <w:rsid w:val="00315ACF"/>
    <w:rsid w:val="003172CB"/>
    <w:rsid w:val="0031773E"/>
    <w:rsid w:val="00320FA7"/>
    <w:rsid w:val="00323124"/>
    <w:rsid w:val="0032381B"/>
    <w:rsid w:val="00325403"/>
    <w:rsid w:val="003304B0"/>
    <w:rsid w:val="00331EF4"/>
    <w:rsid w:val="00331F83"/>
    <w:rsid w:val="00332FDF"/>
    <w:rsid w:val="0033783A"/>
    <w:rsid w:val="00340978"/>
    <w:rsid w:val="00340D3A"/>
    <w:rsid w:val="00340EB4"/>
    <w:rsid w:val="003424CA"/>
    <w:rsid w:val="00342A55"/>
    <w:rsid w:val="00344173"/>
    <w:rsid w:val="003446FF"/>
    <w:rsid w:val="003452FB"/>
    <w:rsid w:val="00345708"/>
    <w:rsid w:val="0035164E"/>
    <w:rsid w:val="0035400A"/>
    <w:rsid w:val="00355A94"/>
    <w:rsid w:val="0036084B"/>
    <w:rsid w:val="003637C0"/>
    <w:rsid w:val="00363CA2"/>
    <w:rsid w:val="00364B4B"/>
    <w:rsid w:val="003676F5"/>
    <w:rsid w:val="003717C9"/>
    <w:rsid w:val="00372E49"/>
    <w:rsid w:val="00373493"/>
    <w:rsid w:val="00373EC8"/>
    <w:rsid w:val="00374A18"/>
    <w:rsid w:val="00375308"/>
    <w:rsid w:val="00376CD2"/>
    <w:rsid w:val="00377E7C"/>
    <w:rsid w:val="00380D03"/>
    <w:rsid w:val="00381DDF"/>
    <w:rsid w:val="00382477"/>
    <w:rsid w:val="00382900"/>
    <w:rsid w:val="00382B97"/>
    <w:rsid w:val="003832E0"/>
    <w:rsid w:val="00383C9E"/>
    <w:rsid w:val="00383CFE"/>
    <w:rsid w:val="00384A1D"/>
    <w:rsid w:val="003852AB"/>
    <w:rsid w:val="00385B79"/>
    <w:rsid w:val="00385BD7"/>
    <w:rsid w:val="00385F8C"/>
    <w:rsid w:val="003863B1"/>
    <w:rsid w:val="00390FC6"/>
    <w:rsid w:val="003946BB"/>
    <w:rsid w:val="00394E15"/>
    <w:rsid w:val="0039512B"/>
    <w:rsid w:val="00397776"/>
    <w:rsid w:val="00397933"/>
    <w:rsid w:val="003A0680"/>
    <w:rsid w:val="003A2595"/>
    <w:rsid w:val="003A45D3"/>
    <w:rsid w:val="003A4EDC"/>
    <w:rsid w:val="003A515C"/>
    <w:rsid w:val="003A54A2"/>
    <w:rsid w:val="003A54FD"/>
    <w:rsid w:val="003A55A2"/>
    <w:rsid w:val="003A5716"/>
    <w:rsid w:val="003A6A33"/>
    <w:rsid w:val="003A7A49"/>
    <w:rsid w:val="003B0800"/>
    <w:rsid w:val="003B0D0F"/>
    <w:rsid w:val="003B11FB"/>
    <w:rsid w:val="003B1572"/>
    <w:rsid w:val="003B3D89"/>
    <w:rsid w:val="003B4258"/>
    <w:rsid w:val="003B43DA"/>
    <w:rsid w:val="003B64F3"/>
    <w:rsid w:val="003C3484"/>
    <w:rsid w:val="003D153E"/>
    <w:rsid w:val="003D4063"/>
    <w:rsid w:val="003D5772"/>
    <w:rsid w:val="003D68BA"/>
    <w:rsid w:val="003E3A5A"/>
    <w:rsid w:val="003E450B"/>
    <w:rsid w:val="003E6428"/>
    <w:rsid w:val="003E74D6"/>
    <w:rsid w:val="003F02E3"/>
    <w:rsid w:val="003F1208"/>
    <w:rsid w:val="003F2739"/>
    <w:rsid w:val="003F2E89"/>
    <w:rsid w:val="003F3ECE"/>
    <w:rsid w:val="003F6F88"/>
    <w:rsid w:val="00401981"/>
    <w:rsid w:val="00401B39"/>
    <w:rsid w:val="0040262E"/>
    <w:rsid w:val="004053E0"/>
    <w:rsid w:val="0041038A"/>
    <w:rsid w:val="004117E1"/>
    <w:rsid w:val="004128D6"/>
    <w:rsid w:val="004128F0"/>
    <w:rsid w:val="004156DC"/>
    <w:rsid w:val="004164FC"/>
    <w:rsid w:val="004204DD"/>
    <w:rsid w:val="00420609"/>
    <w:rsid w:val="00421878"/>
    <w:rsid w:val="00422BD4"/>
    <w:rsid w:val="00424B98"/>
    <w:rsid w:val="004316F6"/>
    <w:rsid w:val="004329C1"/>
    <w:rsid w:val="00432AD9"/>
    <w:rsid w:val="00432FA3"/>
    <w:rsid w:val="004368AB"/>
    <w:rsid w:val="00436F22"/>
    <w:rsid w:val="00437856"/>
    <w:rsid w:val="0044165E"/>
    <w:rsid w:val="004433EC"/>
    <w:rsid w:val="00443CDF"/>
    <w:rsid w:val="00445C0C"/>
    <w:rsid w:val="00445DCD"/>
    <w:rsid w:val="0044740E"/>
    <w:rsid w:val="0045098D"/>
    <w:rsid w:val="00450EA4"/>
    <w:rsid w:val="00452BFE"/>
    <w:rsid w:val="004531E1"/>
    <w:rsid w:val="00453A61"/>
    <w:rsid w:val="00453AD2"/>
    <w:rsid w:val="00453F5D"/>
    <w:rsid w:val="00453FC8"/>
    <w:rsid w:val="00454ADB"/>
    <w:rsid w:val="00454D70"/>
    <w:rsid w:val="00455103"/>
    <w:rsid w:val="00456019"/>
    <w:rsid w:val="00460464"/>
    <w:rsid w:val="00460B81"/>
    <w:rsid w:val="00462345"/>
    <w:rsid w:val="00463262"/>
    <w:rsid w:val="004637AE"/>
    <w:rsid w:val="00463A3C"/>
    <w:rsid w:val="00463A59"/>
    <w:rsid w:val="00464A3E"/>
    <w:rsid w:val="00464F14"/>
    <w:rsid w:val="00466DB9"/>
    <w:rsid w:val="00470194"/>
    <w:rsid w:val="00470FBF"/>
    <w:rsid w:val="00471022"/>
    <w:rsid w:val="004721C3"/>
    <w:rsid w:val="00477596"/>
    <w:rsid w:val="00480669"/>
    <w:rsid w:val="0048288C"/>
    <w:rsid w:val="004829D2"/>
    <w:rsid w:val="00482DBE"/>
    <w:rsid w:val="00483013"/>
    <w:rsid w:val="004853C9"/>
    <w:rsid w:val="00486623"/>
    <w:rsid w:val="00486AEB"/>
    <w:rsid w:val="00490010"/>
    <w:rsid w:val="00490CB2"/>
    <w:rsid w:val="00490D76"/>
    <w:rsid w:val="00491C79"/>
    <w:rsid w:val="004954F4"/>
    <w:rsid w:val="004957F7"/>
    <w:rsid w:val="00496D10"/>
    <w:rsid w:val="00496F69"/>
    <w:rsid w:val="00497B0E"/>
    <w:rsid w:val="00497EEC"/>
    <w:rsid w:val="004A099E"/>
    <w:rsid w:val="004A2B92"/>
    <w:rsid w:val="004A5C98"/>
    <w:rsid w:val="004A615F"/>
    <w:rsid w:val="004A66BD"/>
    <w:rsid w:val="004B0190"/>
    <w:rsid w:val="004B1FCD"/>
    <w:rsid w:val="004B2588"/>
    <w:rsid w:val="004B2DA0"/>
    <w:rsid w:val="004B3461"/>
    <w:rsid w:val="004B38A1"/>
    <w:rsid w:val="004B7506"/>
    <w:rsid w:val="004C0C79"/>
    <w:rsid w:val="004C1DAF"/>
    <w:rsid w:val="004C2E9E"/>
    <w:rsid w:val="004C36A8"/>
    <w:rsid w:val="004C3EBE"/>
    <w:rsid w:val="004C4459"/>
    <w:rsid w:val="004C650B"/>
    <w:rsid w:val="004C67AE"/>
    <w:rsid w:val="004C699D"/>
    <w:rsid w:val="004C71C3"/>
    <w:rsid w:val="004D0300"/>
    <w:rsid w:val="004D0B4E"/>
    <w:rsid w:val="004D0D93"/>
    <w:rsid w:val="004D24BC"/>
    <w:rsid w:val="004D4B90"/>
    <w:rsid w:val="004D6408"/>
    <w:rsid w:val="004D6FA4"/>
    <w:rsid w:val="004E0194"/>
    <w:rsid w:val="004E091D"/>
    <w:rsid w:val="004E1863"/>
    <w:rsid w:val="004E3F0D"/>
    <w:rsid w:val="004E6FDC"/>
    <w:rsid w:val="004E7101"/>
    <w:rsid w:val="004E76AD"/>
    <w:rsid w:val="004F26E8"/>
    <w:rsid w:val="004F280A"/>
    <w:rsid w:val="00500A63"/>
    <w:rsid w:val="00504CB4"/>
    <w:rsid w:val="005068B1"/>
    <w:rsid w:val="005102E8"/>
    <w:rsid w:val="00510CF6"/>
    <w:rsid w:val="00511C48"/>
    <w:rsid w:val="00512804"/>
    <w:rsid w:val="005138EA"/>
    <w:rsid w:val="005139CC"/>
    <w:rsid w:val="00517E85"/>
    <w:rsid w:val="005200D7"/>
    <w:rsid w:val="005246B2"/>
    <w:rsid w:val="0052503E"/>
    <w:rsid w:val="005256C8"/>
    <w:rsid w:val="00525920"/>
    <w:rsid w:val="00526051"/>
    <w:rsid w:val="0052623F"/>
    <w:rsid w:val="00531019"/>
    <w:rsid w:val="005310D8"/>
    <w:rsid w:val="005322F4"/>
    <w:rsid w:val="0053253B"/>
    <w:rsid w:val="00533ED0"/>
    <w:rsid w:val="00534164"/>
    <w:rsid w:val="005344CE"/>
    <w:rsid w:val="00536845"/>
    <w:rsid w:val="0053761D"/>
    <w:rsid w:val="00537D0F"/>
    <w:rsid w:val="005401EB"/>
    <w:rsid w:val="0054039F"/>
    <w:rsid w:val="005405B5"/>
    <w:rsid w:val="005406F2"/>
    <w:rsid w:val="00542D23"/>
    <w:rsid w:val="00544249"/>
    <w:rsid w:val="00544405"/>
    <w:rsid w:val="0054617B"/>
    <w:rsid w:val="005466FF"/>
    <w:rsid w:val="00550738"/>
    <w:rsid w:val="005525D0"/>
    <w:rsid w:val="00553BAC"/>
    <w:rsid w:val="00554795"/>
    <w:rsid w:val="005555E5"/>
    <w:rsid w:val="00557E06"/>
    <w:rsid w:val="00557FAE"/>
    <w:rsid w:val="005604C3"/>
    <w:rsid w:val="00560787"/>
    <w:rsid w:val="00560D8C"/>
    <w:rsid w:val="00564D3D"/>
    <w:rsid w:val="005654FB"/>
    <w:rsid w:val="005702FA"/>
    <w:rsid w:val="0057084F"/>
    <w:rsid w:val="00570BFA"/>
    <w:rsid w:val="00571921"/>
    <w:rsid w:val="0057242B"/>
    <w:rsid w:val="0057459E"/>
    <w:rsid w:val="005752A0"/>
    <w:rsid w:val="0057530D"/>
    <w:rsid w:val="00575460"/>
    <w:rsid w:val="005774E4"/>
    <w:rsid w:val="00577B17"/>
    <w:rsid w:val="00581349"/>
    <w:rsid w:val="00583E7A"/>
    <w:rsid w:val="0058464A"/>
    <w:rsid w:val="00585514"/>
    <w:rsid w:val="00587AFA"/>
    <w:rsid w:val="0059028B"/>
    <w:rsid w:val="00591AE5"/>
    <w:rsid w:val="00592914"/>
    <w:rsid w:val="00592B73"/>
    <w:rsid w:val="00592EEB"/>
    <w:rsid w:val="00593DE2"/>
    <w:rsid w:val="0059446B"/>
    <w:rsid w:val="005A099E"/>
    <w:rsid w:val="005A10F1"/>
    <w:rsid w:val="005A2564"/>
    <w:rsid w:val="005A4FBA"/>
    <w:rsid w:val="005A76F7"/>
    <w:rsid w:val="005A7D40"/>
    <w:rsid w:val="005B33FB"/>
    <w:rsid w:val="005B3CC7"/>
    <w:rsid w:val="005B40B2"/>
    <w:rsid w:val="005B5096"/>
    <w:rsid w:val="005B5107"/>
    <w:rsid w:val="005B586A"/>
    <w:rsid w:val="005B7E82"/>
    <w:rsid w:val="005C13EC"/>
    <w:rsid w:val="005C1FBC"/>
    <w:rsid w:val="005C2A33"/>
    <w:rsid w:val="005C319A"/>
    <w:rsid w:val="005C5D21"/>
    <w:rsid w:val="005C6B75"/>
    <w:rsid w:val="005C71B8"/>
    <w:rsid w:val="005C77D6"/>
    <w:rsid w:val="005C7EAD"/>
    <w:rsid w:val="005D018E"/>
    <w:rsid w:val="005D2193"/>
    <w:rsid w:val="005D3162"/>
    <w:rsid w:val="005D3C73"/>
    <w:rsid w:val="005D4845"/>
    <w:rsid w:val="005D4D81"/>
    <w:rsid w:val="005D5B3F"/>
    <w:rsid w:val="005D7032"/>
    <w:rsid w:val="005D78F7"/>
    <w:rsid w:val="005E04B7"/>
    <w:rsid w:val="005E0BF8"/>
    <w:rsid w:val="005E0F67"/>
    <w:rsid w:val="005E2DAF"/>
    <w:rsid w:val="005E3A0E"/>
    <w:rsid w:val="005E4A39"/>
    <w:rsid w:val="005E52D5"/>
    <w:rsid w:val="005E569A"/>
    <w:rsid w:val="005E625D"/>
    <w:rsid w:val="005E707B"/>
    <w:rsid w:val="005F00D1"/>
    <w:rsid w:val="005F01FB"/>
    <w:rsid w:val="005F247B"/>
    <w:rsid w:val="005F2AA3"/>
    <w:rsid w:val="005F3607"/>
    <w:rsid w:val="005F366C"/>
    <w:rsid w:val="005F3CD5"/>
    <w:rsid w:val="005F4DBE"/>
    <w:rsid w:val="005F60D3"/>
    <w:rsid w:val="005F7930"/>
    <w:rsid w:val="00606A2D"/>
    <w:rsid w:val="00607A0B"/>
    <w:rsid w:val="00610014"/>
    <w:rsid w:val="00610A6C"/>
    <w:rsid w:val="006117A8"/>
    <w:rsid w:val="00612BF5"/>
    <w:rsid w:val="0061328E"/>
    <w:rsid w:val="0061381E"/>
    <w:rsid w:val="00614DB0"/>
    <w:rsid w:val="00614F54"/>
    <w:rsid w:val="006158B1"/>
    <w:rsid w:val="00616121"/>
    <w:rsid w:val="00616D92"/>
    <w:rsid w:val="00616FD3"/>
    <w:rsid w:val="0061741F"/>
    <w:rsid w:val="00617441"/>
    <w:rsid w:val="006174E5"/>
    <w:rsid w:val="00620128"/>
    <w:rsid w:val="00621C09"/>
    <w:rsid w:val="00623D53"/>
    <w:rsid w:val="0062484C"/>
    <w:rsid w:val="00625565"/>
    <w:rsid w:val="00626E4F"/>
    <w:rsid w:val="00632779"/>
    <w:rsid w:val="00633EDB"/>
    <w:rsid w:val="00634ACC"/>
    <w:rsid w:val="00635724"/>
    <w:rsid w:val="00635802"/>
    <w:rsid w:val="00635C6B"/>
    <w:rsid w:val="00637A18"/>
    <w:rsid w:val="00640F1F"/>
    <w:rsid w:val="006443FC"/>
    <w:rsid w:val="00646690"/>
    <w:rsid w:val="00647BE4"/>
    <w:rsid w:val="00650020"/>
    <w:rsid w:val="006512F5"/>
    <w:rsid w:val="00653B45"/>
    <w:rsid w:val="00653DF9"/>
    <w:rsid w:val="006545B9"/>
    <w:rsid w:val="00655433"/>
    <w:rsid w:val="006573FF"/>
    <w:rsid w:val="006610DA"/>
    <w:rsid w:val="00663B8B"/>
    <w:rsid w:val="00666CE2"/>
    <w:rsid w:val="0066783F"/>
    <w:rsid w:val="00672189"/>
    <w:rsid w:val="006739CF"/>
    <w:rsid w:val="0067484E"/>
    <w:rsid w:val="006759A9"/>
    <w:rsid w:val="0067643D"/>
    <w:rsid w:val="006766FA"/>
    <w:rsid w:val="00676C34"/>
    <w:rsid w:val="00680AD3"/>
    <w:rsid w:val="00681DE0"/>
    <w:rsid w:val="00682A9F"/>
    <w:rsid w:val="00685A7A"/>
    <w:rsid w:val="00686D51"/>
    <w:rsid w:val="00686D93"/>
    <w:rsid w:val="006910EC"/>
    <w:rsid w:val="0069166F"/>
    <w:rsid w:val="0069188B"/>
    <w:rsid w:val="00691902"/>
    <w:rsid w:val="006933B3"/>
    <w:rsid w:val="0069573C"/>
    <w:rsid w:val="006A1069"/>
    <w:rsid w:val="006A3DC1"/>
    <w:rsid w:val="006A4D7B"/>
    <w:rsid w:val="006A4F50"/>
    <w:rsid w:val="006A508C"/>
    <w:rsid w:val="006A5C1F"/>
    <w:rsid w:val="006A6698"/>
    <w:rsid w:val="006A7FA1"/>
    <w:rsid w:val="006B0050"/>
    <w:rsid w:val="006B0B77"/>
    <w:rsid w:val="006B1368"/>
    <w:rsid w:val="006B39C1"/>
    <w:rsid w:val="006B648E"/>
    <w:rsid w:val="006B69E1"/>
    <w:rsid w:val="006C01C5"/>
    <w:rsid w:val="006C0CBE"/>
    <w:rsid w:val="006C11FF"/>
    <w:rsid w:val="006C2224"/>
    <w:rsid w:val="006C2B4D"/>
    <w:rsid w:val="006C2C50"/>
    <w:rsid w:val="006C75F9"/>
    <w:rsid w:val="006D0560"/>
    <w:rsid w:val="006D330C"/>
    <w:rsid w:val="006D34C0"/>
    <w:rsid w:val="006D5A5E"/>
    <w:rsid w:val="006E0C2C"/>
    <w:rsid w:val="006E178B"/>
    <w:rsid w:val="006E1C2C"/>
    <w:rsid w:val="006E26AA"/>
    <w:rsid w:val="006E3089"/>
    <w:rsid w:val="006E3C68"/>
    <w:rsid w:val="006E7F4B"/>
    <w:rsid w:val="006F0081"/>
    <w:rsid w:val="006F037E"/>
    <w:rsid w:val="006F2DBB"/>
    <w:rsid w:val="006F32EF"/>
    <w:rsid w:val="006F4F60"/>
    <w:rsid w:val="006F7942"/>
    <w:rsid w:val="006F7F94"/>
    <w:rsid w:val="00700793"/>
    <w:rsid w:val="00702BA2"/>
    <w:rsid w:val="00704042"/>
    <w:rsid w:val="00704179"/>
    <w:rsid w:val="0070576A"/>
    <w:rsid w:val="0070724A"/>
    <w:rsid w:val="007073DB"/>
    <w:rsid w:val="0070741A"/>
    <w:rsid w:val="00710B7A"/>
    <w:rsid w:val="00711CA8"/>
    <w:rsid w:val="007120DB"/>
    <w:rsid w:val="00712408"/>
    <w:rsid w:val="00712D96"/>
    <w:rsid w:val="007133FE"/>
    <w:rsid w:val="007138DC"/>
    <w:rsid w:val="0071735A"/>
    <w:rsid w:val="00717F91"/>
    <w:rsid w:val="00720F2C"/>
    <w:rsid w:val="00722EF7"/>
    <w:rsid w:val="00723964"/>
    <w:rsid w:val="00724CB9"/>
    <w:rsid w:val="00725369"/>
    <w:rsid w:val="0072782C"/>
    <w:rsid w:val="00730088"/>
    <w:rsid w:val="00731C9C"/>
    <w:rsid w:val="00733AA8"/>
    <w:rsid w:val="00733C22"/>
    <w:rsid w:val="00734266"/>
    <w:rsid w:val="007348D5"/>
    <w:rsid w:val="0073556B"/>
    <w:rsid w:val="0073587B"/>
    <w:rsid w:val="00741EEE"/>
    <w:rsid w:val="00743180"/>
    <w:rsid w:val="00745E38"/>
    <w:rsid w:val="00746833"/>
    <w:rsid w:val="00747EF8"/>
    <w:rsid w:val="0075029B"/>
    <w:rsid w:val="00753ED1"/>
    <w:rsid w:val="00753EDF"/>
    <w:rsid w:val="007543B9"/>
    <w:rsid w:val="00754CA8"/>
    <w:rsid w:val="00754E65"/>
    <w:rsid w:val="00756832"/>
    <w:rsid w:val="00760498"/>
    <w:rsid w:val="007608B1"/>
    <w:rsid w:val="00762FDC"/>
    <w:rsid w:val="00764236"/>
    <w:rsid w:val="00764714"/>
    <w:rsid w:val="00764911"/>
    <w:rsid w:val="007650CA"/>
    <w:rsid w:val="00767465"/>
    <w:rsid w:val="00767DEF"/>
    <w:rsid w:val="007705F7"/>
    <w:rsid w:val="00771CD3"/>
    <w:rsid w:val="00772268"/>
    <w:rsid w:val="007761F6"/>
    <w:rsid w:val="00776D1B"/>
    <w:rsid w:val="00781040"/>
    <w:rsid w:val="00784A9E"/>
    <w:rsid w:val="00784B03"/>
    <w:rsid w:val="0079116D"/>
    <w:rsid w:val="007937C7"/>
    <w:rsid w:val="007973D8"/>
    <w:rsid w:val="00797B09"/>
    <w:rsid w:val="007A00C6"/>
    <w:rsid w:val="007A2379"/>
    <w:rsid w:val="007A2681"/>
    <w:rsid w:val="007A79DF"/>
    <w:rsid w:val="007B0900"/>
    <w:rsid w:val="007B56A7"/>
    <w:rsid w:val="007B5E4F"/>
    <w:rsid w:val="007C00EA"/>
    <w:rsid w:val="007C06CC"/>
    <w:rsid w:val="007C0AE5"/>
    <w:rsid w:val="007C13B8"/>
    <w:rsid w:val="007C4AD0"/>
    <w:rsid w:val="007C564B"/>
    <w:rsid w:val="007C5A3A"/>
    <w:rsid w:val="007C6DC4"/>
    <w:rsid w:val="007C77F7"/>
    <w:rsid w:val="007C7D77"/>
    <w:rsid w:val="007C7FE6"/>
    <w:rsid w:val="007D1E2A"/>
    <w:rsid w:val="007D2015"/>
    <w:rsid w:val="007D2CAE"/>
    <w:rsid w:val="007D4731"/>
    <w:rsid w:val="007D4961"/>
    <w:rsid w:val="007D55DA"/>
    <w:rsid w:val="007E0FDB"/>
    <w:rsid w:val="007E4D2B"/>
    <w:rsid w:val="007E51B4"/>
    <w:rsid w:val="007F04AC"/>
    <w:rsid w:val="007F0C16"/>
    <w:rsid w:val="007F0F1B"/>
    <w:rsid w:val="007F0F62"/>
    <w:rsid w:val="007F0FE7"/>
    <w:rsid w:val="007F19B8"/>
    <w:rsid w:val="007F2AEB"/>
    <w:rsid w:val="007F2B9A"/>
    <w:rsid w:val="007F3DB0"/>
    <w:rsid w:val="007F4092"/>
    <w:rsid w:val="007F43AC"/>
    <w:rsid w:val="007F4C8D"/>
    <w:rsid w:val="007F50DC"/>
    <w:rsid w:val="008002F7"/>
    <w:rsid w:val="00802237"/>
    <w:rsid w:val="00802893"/>
    <w:rsid w:val="00803527"/>
    <w:rsid w:val="00804C05"/>
    <w:rsid w:val="008054F9"/>
    <w:rsid w:val="00810582"/>
    <w:rsid w:val="008112D9"/>
    <w:rsid w:val="00811D64"/>
    <w:rsid w:val="00812A66"/>
    <w:rsid w:val="00815A55"/>
    <w:rsid w:val="0081732D"/>
    <w:rsid w:val="00817BC9"/>
    <w:rsid w:val="00820699"/>
    <w:rsid w:val="00821BF4"/>
    <w:rsid w:val="00822753"/>
    <w:rsid w:val="00823D37"/>
    <w:rsid w:val="008266F2"/>
    <w:rsid w:val="00827A5C"/>
    <w:rsid w:val="00830BCE"/>
    <w:rsid w:val="008326B3"/>
    <w:rsid w:val="00834B62"/>
    <w:rsid w:val="008429C6"/>
    <w:rsid w:val="00843412"/>
    <w:rsid w:val="008437F7"/>
    <w:rsid w:val="00843A05"/>
    <w:rsid w:val="00844CF6"/>
    <w:rsid w:val="008452C0"/>
    <w:rsid w:val="00846110"/>
    <w:rsid w:val="0085119C"/>
    <w:rsid w:val="00852DAE"/>
    <w:rsid w:val="00853031"/>
    <w:rsid w:val="008535F4"/>
    <w:rsid w:val="00853BD6"/>
    <w:rsid w:val="00855543"/>
    <w:rsid w:val="00856868"/>
    <w:rsid w:val="008606E1"/>
    <w:rsid w:val="00860EAF"/>
    <w:rsid w:val="0086139E"/>
    <w:rsid w:val="00861855"/>
    <w:rsid w:val="0086192F"/>
    <w:rsid w:val="00865F46"/>
    <w:rsid w:val="00866C16"/>
    <w:rsid w:val="00871313"/>
    <w:rsid w:val="00871574"/>
    <w:rsid w:val="008718BC"/>
    <w:rsid w:val="008720E7"/>
    <w:rsid w:val="00875A3F"/>
    <w:rsid w:val="00877B44"/>
    <w:rsid w:val="008821F1"/>
    <w:rsid w:val="00882319"/>
    <w:rsid w:val="00882F61"/>
    <w:rsid w:val="008839EE"/>
    <w:rsid w:val="0088545E"/>
    <w:rsid w:val="00886274"/>
    <w:rsid w:val="0088664C"/>
    <w:rsid w:val="0088709F"/>
    <w:rsid w:val="008870FE"/>
    <w:rsid w:val="00887CFC"/>
    <w:rsid w:val="00887FEF"/>
    <w:rsid w:val="00891793"/>
    <w:rsid w:val="00891DB7"/>
    <w:rsid w:val="00894092"/>
    <w:rsid w:val="00897895"/>
    <w:rsid w:val="008A1E94"/>
    <w:rsid w:val="008A284D"/>
    <w:rsid w:val="008A3039"/>
    <w:rsid w:val="008A5686"/>
    <w:rsid w:val="008A56DB"/>
    <w:rsid w:val="008A5A28"/>
    <w:rsid w:val="008A7052"/>
    <w:rsid w:val="008A74D9"/>
    <w:rsid w:val="008A768E"/>
    <w:rsid w:val="008B0321"/>
    <w:rsid w:val="008B0466"/>
    <w:rsid w:val="008B1557"/>
    <w:rsid w:val="008B1A6B"/>
    <w:rsid w:val="008B1D75"/>
    <w:rsid w:val="008B3667"/>
    <w:rsid w:val="008B3DC0"/>
    <w:rsid w:val="008B439F"/>
    <w:rsid w:val="008B474C"/>
    <w:rsid w:val="008B56C5"/>
    <w:rsid w:val="008B6929"/>
    <w:rsid w:val="008B6BA2"/>
    <w:rsid w:val="008B7481"/>
    <w:rsid w:val="008B7B6E"/>
    <w:rsid w:val="008C0B0D"/>
    <w:rsid w:val="008C0C90"/>
    <w:rsid w:val="008C0CD3"/>
    <w:rsid w:val="008C19DA"/>
    <w:rsid w:val="008C2688"/>
    <w:rsid w:val="008C26EC"/>
    <w:rsid w:val="008C2DE4"/>
    <w:rsid w:val="008C3A14"/>
    <w:rsid w:val="008C6D0E"/>
    <w:rsid w:val="008C7709"/>
    <w:rsid w:val="008D04D2"/>
    <w:rsid w:val="008D09F7"/>
    <w:rsid w:val="008D0F2B"/>
    <w:rsid w:val="008D1F20"/>
    <w:rsid w:val="008D25B1"/>
    <w:rsid w:val="008D3E57"/>
    <w:rsid w:val="008D5406"/>
    <w:rsid w:val="008D6A8B"/>
    <w:rsid w:val="008D747F"/>
    <w:rsid w:val="008D7E04"/>
    <w:rsid w:val="008E044E"/>
    <w:rsid w:val="008E1E32"/>
    <w:rsid w:val="008E2758"/>
    <w:rsid w:val="008E2B10"/>
    <w:rsid w:val="008E34D5"/>
    <w:rsid w:val="008E3895"/>
    <w:rsid w:val="008E3E91"/>
    <w:rsid w:val="008E4347"/>
    <w:rsid w:val="008E46D8"/>
    <w:rsid w:val="008E581A"/>
    <w:rsid w:val="008E6498"/>
    <w:rsid w:val="008E6C84"/>
    <w:rsid w:val="008E73D6"/>
    <w:rsid w:val="008F01BD"/>
    <w:rsid w:val="008F106C"/>
    <w:rsid w:val="008F1FF0"/>
    <w:rsid w:val="008F2987"/>
    <w:rsid w:val="008F5288"/>
    <w:rsid w:val="008F5BBE"/>
    <w:rsid w:val="008F5F31"/>
    <w:rsid w:val="008F6B0A"/>
    <w:rsid w:val="00900FD2"/>
    <w:rsid w:val="00902868"/>
    <w:rsid w:val="00903C9F"/>
    <w:rsid w:val="0090650F"/>
    <w:rsid w:val="0091505E"/>
    <w:rsid w:val="00915D29"/>
    <w:rsid w:val="00916430"/>
    <w:rsid w:val="009210B3"/>
    <w:rsid w:val="00921EF1"/>
    <w:rsid w:val="009239A8"/>
    <w:rsid w:val="0092479B"/>
    <w:rsid w:val="009247B9"/>
    <w:rsid w:val="009255E0"/>
    <w:rsid w:val="00925AB6"/>
    <w:rsid w:val="00926669"/>
    <w:rsid w:val="009267A8"/>
    <w:rsid w:val="009273C5"/>
    <w:rsid w:val="00927519"/>
    <w:rsid w:val="00930703"/>
    <w:rsid w:val="00931AD8"/>
    <w:rsid w:val="00931D19"/>
    <w:rsid w:val="0093316B"/>
    <w:rsid w:val="00933B0B"/>
    <w:rsid w:val="00935942"/>
    <w:rsid w:val="00936075"/>
    <w:rsid w:val="009364DD"/>
    <w:rsid w:val="00937931"/>
    <w:rsid w:val="00937DD6"/>
    <w:rsid w:val="00942A48"/>
    <w:rsid w:val="00944180"/>
    <w:rsid w:val="00944D41"/>
    <w:rsid w:val="00947CCB"/>
    <w:rsid w:val="00951A39"/>
    <w:rsid w:val="00952563"/>
    <w:rsid w:val="00953A67"/>
    <w:rsid w:val="00954416"/>
    <w:rsid w:val="0095471C"/>
    <w:rsid w:val="00954BEB"/>
    <w:rsid w:val="00955141"/>
    <w:rsid w:val="00956708"/>
    <w:rsid w:val="009568D6"/>
    <w:rsid w:val="00957E49"/>
    <w:rsid w:val="00960316"/>
    <w:rsid w:val="009610BC"/>
    <w:rsid w:val="00961191"/>
    <w:rsid w:val="00961ED3"/>
    <w:rsid w:val="009621B0"/>
    <w:rsid w:val="00962F0F"/>
    <w:rsid w:val="0096645F"/>
    <w:rsid w:val="00970B1F"/>
    <w:rsid w:val="00971EC1"/>
    <w:rsid w:val="00976A45"/>
    <w:rsid w:val="00976BAC"/>
    <w:rsid w:val="009773C5"/>
    <w:rsid w:val="00977C43"/>
    <w:rsid w:val="0098015A"/>
    <w:rsid w:val="00980AFF"/>
    <w:rsid w:val="00981F55"/>
    <w:rsid w:val="0098434D"/>
    <w:rsid w:val="009844D8"/>
    <w:rsid w:val="0098507B"/>
    <w:rsid w:val="00985EC6"/>
    <w:rsid w:val="009876F1"/>
    <w:rsid w:val="0099127B"/>
    <w:rsid w:val="00993D65"/>
    <w:rsid w:val="00993FB2"/>
    <w:rsid w:val="009945EA"/>
    <w:rsid w:val="00994698"/>
    <w:rsid w:val="00994E14"/>
    <w:rsid w:val="00997C90"/>
    <w:rsid w:val="009A1A24"/>
    <w:rsid w:val="009A2910"/>
    <w:rsid w:val="009A3531"/>
    <w:rsid w:val="009A4E85"/>
    <w:rsid w:val="009A585B"/>
    <w:rsid w:val="009A71D4"/>
    <w:rsid w:val="009B0027"/>
    <w:rsid w:val="009B1D0A"/>
    <w:rsid w:val="009B1D57"/>
    <w:rsid w:val="009B3C4E"/>
    <w:rsid w:val="009B43E5"/>
    <w:rsid w:val="009C26C6"/>
    <w:rsid w:val="009C3095"/>
    <w:rsid w:val="009C3101"/>
    <w:rsid w:val="009C45A7"/>
    <w:rsid w:val="009C46BD"/>
    <w:rsid w:val="009D2D01"/>
    <w:rsid w:val="009D330A"/>
    <w:rsid w:val="009D3E78"/>
    <w:rsid w:val="009D42C5"/>
    <w:rsid w:val="009D5517"/>
    <w:rsid w:val="009D7F07"/>
    <w:rsid w:val="009E3042"/>
    <w:rsid w:val="009E4ED2"/>
    <w:rsid w:val="009E7621"/>
    <w:rsid w:val="009F01C6"/>
    <w:rsid w:val="009F349F"/>
    <w:rsid w:val="009F3FEC"/>
    <w:rsid w:val="009F55B3"/>
    <w:rsid w:val="009F5D9E"/>
    <w:rsid w:val="009F6C94"/>
    <w:rsid w:val="009F6F65"/>
    <w:rsid w:val="00A003C8"/>
    <w:rsid w:val="00A0065F"/>
    <w:rsid w:val="00A00BE0"/>
    <w:rsid w:val="00A0166B"/>
    <w:rsid w:val="00A02BF7"/>
    <w:rsid w:val="00A044BB"/>
    <w:rsid w:val="00A0574F"/>
    <w:rsid w:val="00A07F0E"/>
    <w:rsid w:val="00A10ED4"/>
    <w:rsid w:val="00A11BA5"/>
    <w:rsid w:val="00A11F54"/>
    <w:rsid w:val="00A1255F"/>
    <w:rsid w:val="00A12A48"/>
    <w:rsid w:val="00A12AA2"/>
    <w:rsid w:val="00A13231"/>
    <w:rsid w:val="00A17680"/>
    <w:rsid w:val="00A17AF6"/>
    <w:rsid w:val="00A22B05"/>
    <w:rsid w:val="00A2355F"/>
    <w:rsid w:val="00A235DE"/>
    <w:rsid w:val="00A23CE5"/>
    <w:rsid w:val="00A24081"/>
    <w:rsid w:val="00A249E3"/>
    <w:rsid w:val="00A25910"/>
    <w:rsid w:val="00A25FF8"/>
    <w:rsid w:val="00A263FD"/>
    <w:rsid w:val="00A265DD"/>
    <w:rsid w:val="00A27472"/>
    <w:rsid w:val="00A31FD4"/>
    <w:rsid w:val="00A32492"/>
    <w:rsid w:val="00A338C1"/>
    <w:rsid w:val="00A358DD"/>
    <w:rsid w:val="00A3650D"/>
    <w:rsid w:val="00A367E2"/>
    <w:rsid w:val="00A37D23"/>
    <w:rsid w:val="00A4088A"/>
    <w:rsid w:val="00A409DD"/>
    <w:rsid w:val="00A43D75"/>
    <w:rsid w:val="00A45F56"/>
    <w:rsid w:val="00A47B40"/>
    <w:rsid w:val="00A5154A"/>
    <w:rsid w:val="00A553D9"/>
    <w:rsid w:val="00A55A10"/>
    <w:rsid w:val="00A56096"/>
    <w:rsid w:val="00A56320"/>
    <w:rsid w:val="00A5676F"/>
    <w:rsid w:val="00A61A3C"/>
    <w:rsid w:val="00A61AE5"/>
    <w:rsid w:val="00A61BAA"/>
    <w:rsid w:val="00A62C9A"/>
    <w:rsid w:val="00A63413"/>
    <w:rsid w:val="00A63CC6"/>
    <w:rsid w:val="00A64BEC"/>
    <w:rsid w:val="00A6558C"/>
    <w:rsid w:val="00A65E3E"/>
    <w:rsid w:val="00A6674D"/>
    <w:rsid w:val="00A67191"/>
    <w:rsid w:val="00A675A4"/>
    <w:rsid w:val="00A67D53"/>
    <w:rsid w:val="00A67E8A"/>
    <w:rsid w:val="00A71608"/>
    <w:rsid w:val="00A745E5"/>
    <w:rsid w:val="00A759BF"/>
    <w:rsid w:val="00A768B3"/>
    <w:rsid w:val="00A76B23"/>
    <w:rsid w:val="00A76FB2"/>
    <w:rsid w:val="00A77A6B"/>
    <w:rsid w:val="00A77A7F"/>
    <w:rsid w:val="00A81766"/>
    <w:rsid w:val="00A829AB"/>
    <w:rsid w:val="00A83A1F"/>
    <w:rsid w:val="00A840F3"/>
    <w:rsid w:val="00A859E6"/>
    <w:rsid w:val="00A85EAB"/>
    <w:rsid w:val="00A8675F"/>
    <w:rsid w:val="00A86DB9"/>
    <w:rsid w:val="00A87B03"/>
    <w:rsid w:val="00A912E8"/>
    <w:rsid w:val="00A91893"/>
    <w:rsid w:val="00A92187"/>
    <w:rsid w:val="00A92CC0"/>
    <w:rsid w:val="00A9376B"/>
    <w:rsid w:val="00A94BF6"/>
    <w:rsid w:val="00A965D9"/>
    <w:rsid w:val="00A96CCB"/>
    <w:rsid w:val="00AA0764"/>
    <w:rsid w:val="00AA19EB"/>
    <w:rsid w:val="00AA41B1"/>
    <w:rsid w:val="00AA42E9"/>
    <w:rsid w:val="00AA5395"/>
    <w:rsid w:val="00AA684C"/>
    <w:rsid w:val="00AA6AA4"/>
    <w:rsid w:val="00AB3D63"/>
    <w:rsid w:val="00AB4B0F"/>
    <w:rsid w:val="00AB55CC"/>
    <w:rsid w:val="00AB6E4B"/>
    <w:rsid w:val="00AB741D"/>
    <w:rsid w:val="00AB7904"/>
    <w:rsid w:val="00AC20D7"/>
    <w:rsid w:val="00AC2E06"/>
    <w:rsid w:val="00AC3639"/>
    <w:rsid w:val="00AC4D31"/>
    <w:rsid w:val="00AC4E0E"/>
    <w:rsid w:val="00AC5393"/>
    <w:rsid w:val="00AD0D1D"/>
    <w:rsid w:val="00AD49C3"/>
    <w:rsid w:val="00AD4C0D"/>
    <w:rsid w:val="00AD6FAF"/>
    <w:rsid w:val="00AE0497"/>
    <w:rsid w:val="00AE286F"/>
    <w:rsid w:val="00AE5708"/>
    <w:rsid w:val="00AE5D74"/>
    <w:rsid w:val="00AE79D8"/>
    <w:rsid w:val="00AF3D16"/>
    <w:rsid w:val="00AF4887"/>
    <w:rsid w:val="00AF71D1"/>
    <w:rsid w:val="00B007A2"/>
    <w:rsid w:val="00B02524"/>
    <w:rsid w:val="00B02B9B"/>
    <w:rsid w:val="00B03AC8"/>
    <w:rsid w:val="00B03EBF"/>
    <w:rsid w:val="00B05E64"/>
    <w:rsid w:val="00B06016"/>
    <w:rsid w:val="00B06228"/>
    <w:rsid w:val="00B063E5"/>
    <w:rsid w:val="00B075EF"/>
    <w:rsid w:val="00B079C5"/>
    <w:rsid w:val="00B1184A"/>
    <w:rsid w:val="00B12BDA"/>
    <w:rsid w:val="00B14FDE"/>
    <w:rsid w:val="00B1529E"/>
    <w:rsid w:val="00B16912"/>
    <w:rsid w:val="00B179D7"/>
    <w:rsid w:val="00B17BB6"/>
    <w:rsid w:val="00B21819"/>
    <w:rsid w:val="00B21DF0"/>
    <w:rsid w:val="00B22747"/>
    <w:rsid w:val="00B24B8C"/>
    <w:rsid w:val="00B25824"/>
    <w:rsid w:val="00B269BE"/>
    <w:rsid w:val="00B26D9C"/>
    <w:rsid w:val="00B30C25"/>
    <w:rsid w:val="00B32481"/>
    <w:rsid w:val="00B329DF"/>
    <w:rsid w:val="00B34AC1"/>
    <w:rsid w:val="00B35664"/>
    <w:rsid w:val="00B366F9"/>
    <w:rsid w:val="00B37E41"/>
    <w:rsid w:val="00B44A60"/>
    <w:rsid w:val="00B4525A"/>
    <w:rsid w:val="00B50D25"/>
    <w:rsid w:val="00B50E83"/>
    <w:rsid w:val="00B50EF8"/>
    <w:rsid w:val="00B515D5"/>
    <w:rsid w:val="00B520F0"/>
    <w:rsid w:val="00B5269D"/>
    <w:rsid w:val="00B54009"/>
    <w:rsid w:val="00B5465C"/>
    <w:rsid w:val="00B554B9"/>
    <w:rsid w:val="00B577E9"/>
    <w:rsid w:val="00B61D98"/>
    <w:rsid w:val="00B63312"/>
    <w:rsid w:val="00B634AE"/>
    <w:rsid w:val="00B63EFE"/>
    <w:rsid w:val="00B6463C"/>
    <w:rsid w:val="00B64988"/>
    <w:rsid w:val="00B64CF0"/>
    <w:rsid w:val="00B659B7"/>
    <w:rsid w:val="00B67E7E"/>
    <w:rsid w:val="00B701A6"/>
    <w:rsid w:val="00B70668"/>
    <w:rsid w:val="00B71450"/>
    <w:rsid w:val="00B737D7"/>
    <w:rsid w:val="00B76AC3"/>
    <w:rsid w:val="00B7716F"/>
    <w:rsid w:val="00B8028E"/>
    <w:rsid w:val="00B821C3"/>
    <w:rsid w:val="00B825F4"/>
    <w:rsid w:val="00B8389C"/>
    <w:rsid w:val="00B83BF2"/>
    <w:rsid w:val="00B844BF"/>
    <w:rsid w:val="00B84559"/>
    <w:rsid w:val="00B852C5"/>
    <w:rsid w:val="00B85A86"/>
    <w:rsid w:val="00B8706C"/>
    <w:rsid w:val="00B90AAF"/>
    <w:rsid w:val="00B915BE"/>
    <w:rsid w:val="00B9274C"/>
    <w:rsid w:val="00B93672"/>
    <w:rsid w:val="00B94098"/>
    <w:rsid w:val="00B943B7"/>
    <w:rsid w:val="00BA0A0E"/>
    <w:rsid w:val="00BA342C"/>
    <w:rsid w:val="00BA3D58"/>
    <w:rsid w:val="00BA42AB"/>
    <w:rsid w:val="00BA5712"/>
    <w:rsid w:val="00BA6A70"/>
    <w:rsid w:val="00BB03FE"/>
    <w:rsid w:val="00BB0CF0"/>
    <w:rsid w:val="00BB0FBB"/>
    <w:rsid w:val="00BB3051"/>
    <w:rsid w:val="00BB4149"/>
    <w:rsid w:val="00BB62FF"/>
    <w:rsid w:val="00BB7A6B"/>
    <w:rsid w:val="00BC0FA7"/>
    <w:rsid w:val="00BC2C2B"/>
    <w:rsid w:val="00BC37AB"/>
    <w:rsid w:val="00BC3ABC"/>
    <w:rsid w:val="00BC55BF"/>
    <w:rsid w:val="00BC68DD"/>
    <w:rsid w:val="00BD156D"/>
    <w:rsid w:val="00BD2966"/>
    <w:rsid w:val="00BD4C30"/>
    <w:rsid w:val="00BD5EAF"/>
    <w:rsid w:val="00BD658E"/>
    <w:rsid w:val="00BD6619"/>
    <w:rsid w:val="00BD73AE"/>
    <w:rsid w:val="00BE0E15"/>
    <w:rsid w:val="00BE3EAD"/>
    <w:rsid w:val="00BE43CE"/>
    <w:rsid w:val="00BE6B24"/>
    <w:rsid w:val="00BE7446"/>
    <w:rsid w:val="00BF21F1"/>
    <w:rsid w:val="00BF2859"/>
    <w:rsid w:val="00BF2A3D"/>
    <w:rsid w:val="00BF50FF"/>
    <w:rsid w:val="00BF6BB7"/>
    <w:rsid w:val="00BF6E76"/>
    <w:rsid w:val="00C01333"/>
    <w:rsid w:val="00C06B6C"/>
    <w:rsid w:val="00C07D32"/>
    <w:rsid w:val="00C07E26"/>
    <w:rsid w:val="00C112B6"/>
    <w:rsid w:val="00C114F3"/>
    <w:rsid w:val="00C115B3"/>
    <w:rsid w:val="00C134BF"/>
    <w:rsid w:val="00C156C6"/>
    <w:rsid w:val="00C165C0"/>
    <w:rsid w:val="00C17BA3"/>
    <w:rsid w:val="00C2058C"/>
    <w:rsid w:val="00C230E7"/>
    <w:rsid w:val="00C237BB"/>
    <w:rsid w:val="00C25C54"/>
    <w:rsid w:val="00C3109A"/>
    <w:rsid w:val="00C311B0"/>
    <w:rsid w:val="00C354E8"/>
    <w:rsid w:val="00C379A1"/>
    <w:rsid w:val="00C40445"/>
    <w:rsid w:val="00C4152A"/>
    <w:rsid w:val="00C46F44"/>
    <w:rsid w:val="00C477DD"/>
    <w:rsid w:val="00C5164D"/>
    <w:rsid w:val="00C51E25"/>
    <w:rsid w:val="00C52199"/>
    <w:rsid w:val="00C5236A"/>
    <w:rsid w:val="00C53221"/>
    <w:rsid w:val="00C5447B"/>
    <w:rsid w:val="00C552F0"/>
    <w:rsid w:val="00C563A0"/>
    <w:rsid w:val="00C607A9"/>
    <w:rsid w:val="00C60CFE"/>
    <w:rsid w:val="00C6119D"/>
    <w:rsid w:val="00C61AEC"/>
    <w:rsid w:val="00C61B63"/>
    <w:rsid w:val="00C61D0E"/>
    <w:rsid w:val="00C62C48"/>
    <w:rsid w:val="00C656DA"/>
    <w:rsid w:val="00C71829"/>
    <w:rsid w:val="00C74179"/>
    <w:rsid w:val="00C74542"/>
    <w:rsid w:val="00C76A9D"/>
    <w:rsid w:val="00C81687"/>
    <w:rsid w:val="00C843B0"/>
    <w:rsid w:val="00C845E5"/>
    <w:rsid w:val="00C853B4"/>
    <w:rsid w:val="00C85CEB"/>
    <w:rsid w:val="00C87854"/>
    <w:rsid w:val="00C87E37"/>
    <w:rsid w:val="00C92F59"/>
    <w:rsid w:val="00C944EE"/>
    <w:rsid w:val="00C969BD"/>
    <w:rsid w:val="00CA0516"/>
    <w:rsid w:val="00CA2397"/>
    <w:rsid w:val="00CA319A"/>
    <w:rsid w:val="00CA4438"/>
    <w:rsid w:val="00CA47C1"/>
    <w:rsid w:val="00CA6916"/>
    <w:rsid w:val="00CA792C"/>
    <w:rsid w:val="00CB000B"/>
    <w:rsid w:val="00CB03E3"/>
    <w:rsid w:val="00CB23BA"/>
    <w:rsid w:val="00CB3D92"/>
    <w:rsid w:val="00CB5F66"/>
    <w:rsid w:val="00CB5F78"/>
    <w:rsid w:val="00CB60F2"/>
    <w:rsid w:val="00CB7613"/>
    <w:rsid w:val="00CC08E7"/>
    <w:rsid w:val="00CC1C5A"/>
    <w:rsid w:val="00CC5E87"/>
    <w:rsid w:val="00CC6B27"/>
    <w:rsid w:val="00CC781A"/>
    <w:rsid w:val="00CD0AB0"/>
    <w:rsid w:val="00CD0E63"/>
    <w:rsid w:val="00CD13E7"/>
    <w:rsid w:val="00CD15A3"/>
    <w:rsid w:val="00CD1CE9"/>
    <w:rsid w:val="00CD2909"/>
    <w:rsid w:val="00CD3C33"/>
    <w:rsid w:val="00CD505D"/>
    <w:rsid w:val="00CD5F2C"/>
    <w:rsid w:val="00CD60F0"/>
    <w:rsid w:val="00CD6205"/>
    <w:rsid w:val="00CD791D"/>
    <w:rsid w:val="00CD7BF3"/>
    <w:rsid w:val="00CE14DA"/>
    <w:rsid w:val="00CE1A8A"/>
    <w:rsid w:val="00CE2160"/>
    <w:rsid w:val="00CE263D"/>
    <w:rsid w:val="00CE3429"/>
    <w:rsid w:val="00CE469B"/>
    <w:rsid w:val="00CE7E85"/>
    <w:rsid w:val="00CF1EBB"/>
    <w:rsid w:val="00CF23BD"/>
    <w:rsid w:val="00CF7C0F"/>
    <w:rsid w:val="00D045B2"/>
    <w:rsid w:val="00D0760C"/>
    <w:rsid w:val="00D110D0"/>
    <w:rsid w:val="00D1126A"/>
    <w:rsid w:val="00D13C82"/>
    <w:rsid w:val="00D140C4"/>
    <w:rsid w:val="00D143DD"/>
    <w:rsid w:val="00D1537F"/>
    <w:rsid w:val="00D1627E"/>
    <w:rsid w:val="00D20B4D"/>
    <w:rsid w:val="00D218E3"/>
    <w:rsid w:val="00D2447B"/>
    <w:rsid w:val="00D246B0"/>
    <w:rsid w:val="00D24956"/>
    <w:rsid w:val="00D254EC"/>
    <w:rsid w:val="00D270D1"/>
    <w:rsid w:val="00D272D5"/>
    <w:rsid w:val="00D3193C"/>
    <w:rsid w:val="00D3347F"/>
    <w:rsid w:val="00D34679"/>
    <w:rsid w:val="00D35497"/>
    <w:rsid w:val="00D35620"/>
    <w:rsid w:val="00D35EF2"/>
    <w:rsid w:val="00D37EAB"/>
    <w:rsid w:val="00D40391"/>
    <w:rsid w:val="00D40AFB"/>
    <w:rsid w:val="00D4275E"/>
    <w:rsid w:val="00D42AE4"/>
    <w:rsid w:val="00D43DE8"/>
    <w:rsid w:val="00D448D5"/>
    <w:rsid w:val="00D44A97"/>
    <w:rsid w:val="00D45102"/>
    <w:rsid w:val="00D46C5A"/>
    <w:rsid w:val="00D50856"/>
    <w:rsid w:val="00D53BE1"/>
    <w:rsid w:val="00D57844"/>
    <w:rsid w:val="00D600FB"/>
    <w:rsid w:val="00D60FEB"/>
    <w:rsid w:val="00D618FB"/>
    <w:rsid w:val="00D61A80"/>
    <w:rsid w:val="00D628A1"/>
    <w:rsid w:val="00D642B4"/>
    <w:rsid w:val="00D64A58"/>
    <w:rsid w:val="00D653D5"/>
    <w:rsid w:val="00D66087"/>
    <w:rsid w:val="00D67CA8"/>
    <w:rsid w:val="00D703D3"/>
    <w:rsid w:val="00D70876"/>
    <w:rsid w:val="00D72A98"/>
    <w:rsid w:val="00D72AC3"/>
    <w:rsid w:val="00D72D34"/>
    <w:rsid w:val="00D74636"/>
    <w:rsid w:val="00D75A2F"/>
    <w:rsid w:val="00D80D34"/>
    <w:rsid w:val="00D80EFC"/>
    <w:rsid w:val="00D80FCA"/>
    <w:rsid w:val="00D820A5"/>
    <w:rsid w:val="00D82A84"/>
    <w:rsid w:val="00D830B7"/>
    <w:rsid w:val="00D83ED9"/>
    <w:rsid w:val="00D84571"/>
    <w:rsid w:val="00D84697"/>
    <w:rsid w:val="00D84EFC"/>
    <w:rsid w:val="00D874CB"/>
    <w:rsid w:val="00D87785"/>
    <w:rsid w:val="00D87D89"/>
    <w:rsid w:val="00D90811"/>
    <w:rsid w:val="00D90A59"/>
    <w:rsid w:val="00D92347"/>
    <w:rsid w:val="00D933F8"/>
    <w:rsid w:val="00D946D7"/>
    <w:rsid w:val="00D94AF9"/>
    <w:rsid w:val="00D95033"/>
    <w:rsid w:val="00D96280"/>
    <w:rsid w:val="00D962CF"/>
    <w:rsid w:val="00DA19D6"/>
    <w:rsid w:val="00DA1CA8"/>
    <w:rsid w:val="00DA32E3"/>
    <w:rsid w:val="00DA4B2D"/>
    <w:rsid w:val="00DA5192"/>
    <w:rsid w:val="00DA57EC"/>
    <w:rsid w:val="00DA5981"/>
    <w:rsid w:val="00DA5A84"/>
    <w:rsid w:val="00DA5B64"/>
    <w:rsid w:val="00DA62C6"/>
    <w:rsid w:val="00DB048A"/>
    <w:rsid w:val="00DB15EB"/>
    <w:rsid w:val="00DB22A2"/>
    <w:rsid w:val="00DB24A3"/>
    <w:rsid w:val="00DB357E"/>
    <w:rsid w:val="00DC08EC"/>
    <w:rsid w:val="00DC37EF"/>
    <w:rsid w:val="00DC5BC2"/>
    <w:rsid w:val="00DC6361"/>
    <w:rsid w:val="00DD0699"/>
    <w:rsid w:val="00DD10E7"/>
    <w:rsid w:val="00DD2005"/>
    <w:rsid w:val="00DD23E7"/>
    <w:rsid w:val="00DD26C4"/>
    <w:rsid w:val="00DD7F69"/>
    <w:rsid w:val="00DE1212"/>
    <w:rsid w:val="00DE133C"/>
    <w:rsid w:val="00DE2B55"/>
    <w:rsid w:val="00DE2C98"/>
    <w:rsid w:val="00DE348F"/>
    <w:rsid w:val="00DE3BB7"/>
    <w:rsid w:val="00DE4723"/>
    <w:rsid w:val="00DE5C83"/>
    <w:rsid w:val="00DE75B0"/>
    <w:rsid w:val="00DF1097"/>
    <w:rsid w:val="00DF1391"/>
    <w:rsid w:val="00DF271E"/>
    <w:rsid w:val="00DF28E3"/>
    <w:rsid w:val="00DF35B9"/>
    <w:rsid w:val="00DF65F5"/>
    <w:rsid w:val="00DF6F39"/>
    <w:rsid w:val="00E001B4"/>
    <w:rsid w:val="00E026B9"/>
    <w:rsid w:val="00E04A74"/>
    <w:rsid w:val="00E04EBF"/>
    <w:rsid w:val="00E059AC"/>
    <w:rsid w:val="00E066D0"/>
    <w:rsid w:val="00E06E3C"/>
    <w:rsid w:val="00E0756E"/>
    <w:rsid w:val="00E11074"/>
    <w:rsid w:val="00E13813"/>
    <w:rsid w:val="00E13F2A"/>
    <w:rsid w:val="00E15048"/>
    <w:rsid w:val="00E1578E"/>
    <w:rsid w:val="00E225A9"/>
    <w:rsid w:val="00E2296B"/>
    <w:rsid w:val="00E2362F"/>
    <w:rsid w:val="00E23F15"/>
    <w:rsid w:val="00E25E25"/>
    <w:rsid w:val="00E2713A"/>
    <w:rsid w:val="00E3061A"/>
    <w:rsid w:val="00E3066A"/>
    <w:rsid w:val="00E314AC"/>
    <w:rsid w:val="00E33AE3"/>
    <w:rsid w:val="00E345DA"/>
    <w:rsid w:val="00E356A9"/>
    <w:rsid w:val="00E35AAF"/>
    <w:rsid w:val="00E37846"/>
    <w:rsid w:val="00E4150D"/>
    <w:rsid w:val="00E420A9"/>
    <w:rsid w:val="00E447EE"/>
    <w:rsid w:val="00E44CC9"/>
    <w:rsid w:val="00E45D8A"/>
    <w:rsid w:val="00E46719"/>
    <w:rsid w:val="00E46754"/>
    <w:rsid w:val="00E54537"/>
    <w:rsid w:val="00E56321"/>
    <w:rsid w:val="00E56657"/>
    <w:rsid w:val="00E607C5"/>
    <w:rsid w:val="00E6225B"/>
    <w:rsid w:val="00E623EF"/>
    <w:rsid w:val="00E62535"/>
    <w:rsid w:val="00E62542"/>
    <w:rsid w:val="00E63FB0"/>
    <w:rsid w:val="00E64E86"/>
    <w:rsid w:val="00E71C7E"/>
    <w:rsid w:val="00E72AC5"/>
    <w:rsid w:val="00E74BC5"/>
    <w:rsid w:val="00E7545F"/>
    <w:rsid w:val="00E75930"/>
    <w:rsid w:val="00E766F9"/>
    <w:rsid w:val="00E76D5D"/>
    <w:rsid w:val="00E809C5"/>
    <w:rsid w:val="00E8173C"/>
    <w:rsid w:val="00E821A6"/>
    <w:rsid w:val="00E82C03"/>
    <w:rsid w:val="00E84CAE"/>
    <w:rsid w:val="00E85355"/>
    <w:rsid w:val="00E86495"/>
    <w:rsid w:val="00E957C7"/>
    <w:rsid w:val="00E96226"/>
    <w:rsid w:val="00E97DA6"/>
    <w:rsid w:val="00EA02E8"/>
    <w:rsid w:val="00EA05E5"/>
    <w:rsid w:val="00EA2283"/>
    <w:rsid w:val="00EA2CBE"/>
    <w:rsid w:val="00EA4CEC"/>
    <w:rsid w:val="00EA646F"/>
    <w:rsid w:val="00EA7D2E"/>
    <w:rsid w:val="00EB1573"/>
    <w:rsid w:val="00EB5CD7"/>
    <w:rsid w:val="00EB757A"/>
    <w:rsid w:val="00EC04FC"/>
    <w:rsid w:val="00EC1F4E"/>
    <w:rsid w:val="00EC2C39"/>
    <w:rsid w:val="00EC33E7"/>
    <w:rsid w:val="00EC3D03"/>
    <w:rsid w:val="00EC4A04"/>
    <w:rsid w:val="00EC7552"/>
    <w:rsid w:val="00ED15DF"/>
    <w:rsid w:val="00ED206B"/>
    <w:rsid w:val="00ED3E9E"/>
    <w:rsid w:val="00ED4B96"/>
    <w:rsid w:val="00ED4F41"/>
    <w:rsid w:val="00ED5C4E"/>
    <w:rsid w:val="00ED61D8"/>
    <w:rsid w:val="00ED6341"/>
    <w:rsid w:val="00EE01E9"/>
    <w:rsid w:val="00EE1AEB"/>
    <w:rsid w:val="00EE22AB"/>
    <w:rsid w:val="00EE3AD9"/>
    <w:rsid w:val="00EE4897"/>
    <w:rsid w:val="00EE5EAF"/>
    <w:rsid w:val="00EE6370"/>
    <w:rsid w:val="00EE67C7"/>
    <w:rsid w:val="00EE6937"/>
    <w:rsid w:val="00EE6BF9"/>
    <w:rsid w:val="00EE708B"/>
    <w:rsid w:val="00EE7AD9"/>
    <w:rsid w:val="00EF0174"/>
    <w:rsid w:val="00EF0211"/>
    <w:rsid w:val="00EF0CC5"/>
    <w:rsid w:val="00EF148A"/>
    <w:rsid w:val="00EF2618"/>
    <w:rsid w:val="00EF3000"/>
    <w:rsid w:val="00EF4422"/>
    <w:rsid w:val="00F01BE3"/>
    <w:rsid w:val="00F0326F"/>
    <w:rsid w:val="00F047DE"/>
    <w:rsid w:val="00F04C67"/>
    <w:rsid w:val="00F05CAC"/>
    <w:rsid w:val="00F06877"/>
    <w:rsid w:val="00F12B5B"/>
    <w:rsid w:val="00F13160"/>
    <w:rsid w:val="00F14030"/>
    <w:rsid w:val="00F152BC"/>
    <w:rsid w:val="00F16E01"/>
    <w:rsid w:val="00F17927"/>
    <w:rsid w:val="00F20C1D"/>
    <w:rsid w:val="00F21C88"/>
    <w:rsid w:val="00F21D2D"/>
    <w:rsid w:val="00F2372F"/>
    <w:rsid w:val="00F23884"/>
    <w:rsid w:val="00F243F5"/>
    <w:rsid w:val="00F24714"/>
    <w:rsid w:val="00F26ED1"/>
    <w:rsid w:val="00F279A4"/>
    <w:rsid w:val="00F31410"/>
    <w:rsid w:val="00F334A6"/>
    <w:rsid w:val="00F36151"/>
    <w:rsid w:val="00F36976"/>
    <w:rsid w:val="00F37AEE"/>
    <w:rsid w:val="00F37CCF"/>
    <w:rsid w:val="00F41028"/>
    <w:rsid w:val="00F41AEF"/>
    <w:rsid w:val="00F420E0"/>
    <w:rsid w:val="00F42138"/>
    <w:rsid w:val="00F43EC1"/>
    <w:rsid w:val="00F44162"/>
    <w:rsid w:val="00F44ED3"/>
    <w:rsid w:val="00F45222"/>
    <w:rsid w:val="00F456A0"/>
    <w:rsid w:val="00F45D07"/>
    <w:rsid w:val="00F46901"/>
    <w:rsid w:val="00F4798A"/>
    <w:rsid w:val="00F50100"/>
    <w:rsid w:val="00F506A1"/>
    <w:rsid w:val="00F52238"/>
    <w:rsid w:val="00F52F0A"/>
    <w:rsid w:val="00F54914"/>
    <w:rsid w:val="00F549BB"/>
    <w:rsid w:val="00F554F5"/>
    <w:rsid w:val="00F56938"/>
    <w:rsid w:val="00F629C7"/>
    <w:rsid w:val="00F639D8"/>
    <w:rsid w:val="00F6428C"/>
    <w:rsid w:val="00F65BE4"/>
    <w:rsid w:val="00F66768"/>
    <w:rsid w:val="00F66DB9"/>
    <w:rsid w:val="00F67AE6"/>
    <w:rsid w:val="00F703D3"/>
    <w:rsid w:val="00F70ACA"/>
    <w:rsid w:val="00F711FD"/>
    <w:rsid w:val="00F71766"/>
    <w:rsid w:val="00F72A3E"/>
    <w:rsid w:val="00F733D9"/>
    <w:rsid w:val="00F74E70"/>
    <w:rsid w:val="00F75B3D"/>
    <w:rsid w:val="00F76CFE"/>
    <w:rsid w:val="00F779B9"/>
    <w:rsid w:val="00F8283A"/>
    <w:rsid w:val="00F84C7E"/>
    <w:rsid w:val="00F864A2"/>
    <w:rsid w:val="00F9117C"/>
    <w:rsid w:val="00F92CE0"/>
    <w:rsid w:val="00F92E65"/>
    <w:rsid w:val="00F93A7A"/>
    <w:rsid w:val="00F94BFB"/>
    <w:rsid w:val="00F957F7"/>
    <w:rsid w:val="00F96B0F"/>
    <w:rsid w:val="00F96CF1"/>
    <w:rsid w:val="00F97434"/>
    <w:rsid w:val="00F97908"/>
    <w:rsid w:val="00F97949"/>
    <w:rsid w:val="00F97E75"/>
    <w:rsid w:val="00FA0F7B"/>
    <w:rsid w:val="00FA5F38"/>
    <w:rsid w:val="00FB0E87"/>
    <w:rsid w:val="00FB24C2"/>
    <w:rsid w:val="00FB3434"/>
    <w:rsid w:val="00FB54A2"/>
    <w:rsid w:val="00FB54B8"/>
    <w:rsid w:val="00FB6AE2"/>
    <w:rsid w:val="00FB7B63"/>
    <w:rsid w:val="00FC1DBF"/>
    <w:rsid w:val="00FC3574"/>
    <w:rsid w:val="00FC423D"/>
    <w:rsid w:val="00FC6C20"/>
    <w:rsid w:val="00FC6C83"/>
    <w:rsid w:val="00FC6FE1"/>
    <w:rsid w:val="00FD764F"/>
    <w:rsid w:val="00FE09C3"/>
    <w:rsid w:val="00FE2242"/>
    <w:rsid w:val="00FE3055"/>
    <w:rsid w:val="00FE6522"/>
    <w:rsid w:val="00FE6A2E"/>
    <w:rsid w:val="00FE75B1"/>
    <w:rsid w:val="00FF2C97"/>
    <w:rsid w:val="00FF3BA2"/>
    <w:rsid w:val="00FF489C"/>
    <w:rsid w:val="00FF4DA8"/>
    <w:rsid w:val="00FF5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243353"/>
  <w15:chartTrackingRefBased/>
  <w15:docId w15:val="{873ED238-3482-4628-A324-3BE876174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EBB"/>
    <w:pPr>
      <w:autoSpaceDE w:val="0"/>
      <w:autoSpaceDN w:val="0"/>
    </w:pPr>
    <w:rPr>
      <w:rFonts w:ascii=".VnTime" w:eastAsia="Times New Roman" w:hAnsi=".VnTime" w:cs=".VnTime"/>
      <w:sz w:val="28"/>
      <w:szCs w:val="28"/>
      <w:lang w:val="en-AU"/>
    </w:rPr>
  </w:style>
  <w:style w:type="paragraph" w:styleId="Heading1">
    <w:name w:val="heading 1"/>
    <w:basedOn w:val="Normal"/>
    <w:next w:val="Normal"/>
    <w:link w:val="Heading1Char"/>
    <w:uiPriority w:val="9"/>
    <w:qFormat/>
    <w:rsid w:val="003B1572"/>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445C0C"/>
    <w:pPr>
      <w:keepNext/>
      <w:spacing w:after="120"/>
      <w:jc w:val="both"/>
      <w:outlineLvl w:val="1"/>
    </w:pPr>
    <w:rPr>
      <w:b/>
      <w:bCs/>
      <w:lang w:val="en-US"/>
    </w:rPr>
  </w:style>
  <w:style w:type="paragraph" w:styleId="Heading3">
    <w:name w:val="heading 3"/>
    <w:basedOn w:val="Normal"/>
    <w:next w:val="Normal"/>
    <w:link w:val="Heading3Char"/>
    <w:uiPriority w:val="9"/>
    <w:unhideWhenUsed/>
    <w:qFormat/>
    <w:rsid w:val="007D55DA"/>
    <w:pPr>
      <w:keepNext/>
      <w:spacing w:before="240" w:after="60"/>
      <w:outlineLvl w:val="2"/>
    </w:pPr>
    <w:rPr>
      <w:rFonts w:ascii="Calibri Light" w:hAnsi="Calibri Light" w:cs="Times New Roman"/>
      <w:b/>
      <w:bCs/>
      <w:sz w:val="26"/>
      <w:szCs w:val="26"/>
    </w:rPr>
  </w:style>
  <w:style w:type="paragraph" w:styleId="Heading4">
    <w:name w:val="heading 4"/>
    <w:basedOn w:val="Normal"/>
    <w:next w:val="Normal"/>
    <w:link w:val="Heading4Char"/>
    <w:uiPriority w:val="99"/>
    <w:qFormat/>
    <w:rsid w:val="00445C0C"/>
    <w:pPr>
      <w:keepNext/>
      <w:ind w:right="-1170"/>
      <w:jc w:val="center"/>
      <w:outlineLvl w:val="3"/>
    </w:pPr>
    <w:rPr>
      <w:rFonts w:ascii=".VnArialH" w:hAnsi=".VnArialH" w:cs=".VnArialH"/>
      <w:b/>
      <w:bCs/>
      <w:lang w:val="en-GB"/>
    </w:rPr>
  </w:style>
  <w:style w:type="paragraph" w:styleId="Heading5">
    <w:name w:val="heading 5"/>
    <w:basedOn w:val="Normal"/>
    <w:next w:val="Normal"/>
    <w:link w:val="Heading5Char"/>
    <w:uiPriority w:val="99"/>
    <w:qFormat/>
    <w:rsid w:val="00445C0C"/>
    <w:pPr>
      <w:keepNext/>
      <w:jc w:val="center"/>
      <w:outlineLvl w:val="4"/>
    </w:pPr>
    <w:rPr>
      <w:lang w:val="en-GB"/>
    </w:rPr>
  </w:style>
  <w:style w:type="paragraph" w:styleId="Heading6">
    <w:name w:val="heading 6"/>
    <w:basedOn w:val="Normal"/>
    <w:next w:val="Normal"/>
    <w:link w:val="Heading6Char"/>
    <w:uiPriority w:val="9"/>
    <w:unhideWhenUsed/>
    <w:qFormat/>
    <w:rsid w:val="00331EF4"/>
    <w:pPr>
      <w:autoSpaceDE/>
      <w:autoSpaceDN/>
      <w:spacing w:before="240" w:after="60"/>
      <w:outlineLvl w:val="5"/>
    </w:pPr>
    <w:rPr>
      <w:rFonts w:ascii="Arial" w:hAnsi="Arial" w:cs="Times New Roman"/>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445C0C"/>
    <w:rPr>
      <w:rFonts w:ascii=".VnTime" w:eastAsia="Times New Roman" w:hAnsi=".VnTime" w:cs=".VnTime"/>
      <w:b/>
      <w:bCs/>
      <w:sz w:val="28"/>
      <w:szCs w:val="28"/>
    </w:rPr>
  </w:style>
  <w:style w:type="character" w:customStyle="1" w:styleId="Heading4Char">
    <w:name w:val="Heading 4 Char"/>
    <w:link w:val="Heading4"/>
    <w:uiPriority w:val="99"/>
    <w:rsid w:val="00445C0C"/>
    <w:rPr>
      <w:rFonts w:ascii=".VnArialH" w:eastAsia="Times New Roman" w:hAnsi=".VnArialH" w:cs=".VnArialH"/>
      <w:b/>
      <w:bCs/>
      <w:sz w:val="28"/>
      <w:szCs w:val="28"/>
      <w:lang w:val="en-GB"/>
    </w:rPr>
  </w:style>
  <w:style w:type="character" w:customStyle="1" w:styleId="Heading5Char">
    <w:name w:val="Heading 5 Char"/>
    <w:link w:val="Heading5"/>
    <w:uiPriority w:val="99"/>
    <w:rsid w:val="00445C0C"/>
    <w:rPr>
      <w:rFonts w:ascii=".VnTime" w:eastAsia="Times New Roman" w:hAnsi=".VnTime" w:cs=".VnTime"/>
      <w:sz w:val="28"/>
      <w:szCs w:val="28"/>
      <w:lang w:val="en-GB"/>
    </w:rPr>
  </w:style>
  <w:style w:type="paragraph" w:styleId="BodyText2">
    <w:name w:val="Body Text 2"/>
    <w:basedOn w:val="Normal"/>
    <w:link w:val="BodyText2Char"/>
    <w:uiPriority w:val="99"/>
    <w:rsid w:val="00445C0C"/>
    <w:pPr>
      <w:spacing w:after="120"/>
      <w:ind w:firstLine="567"/>
      <w:jc w:val="both"/>
    </w:pPr>
    <w:rPr>
      <w:lang w:val="en-US"/>
    </w:rPr>
  </w:style>
  <w:style w:type="character" w:customStyle="1" w:styleId="BodyText2Char">
    <w:name w:val="Body Text 2 Char"/>
    <w:link w:val="BodyText2"/>
    <w:uiPriority w:val="99"/>
    <w:rsid w:val="00445C0C"/>
    <w:rPr>
      <w:rFonts w:ascii=".VnTime" w:eastAsia="Times New Roman" w:hAnsi=".VnTime" w:cs=".VnTime"/>
      <w:sz w:val="28"/>
      <w:szCs w:val="28"/>
    </w:rPr>
  </w:style>
  <w:style w:type="paragraph" w:styleId="BodyText">
    <w:name w:val="Body Text"/>
    <w:basedOn w:val="Normal"/>
    <w:link w:val="BodyTextChar"/>
    <w:uiPriority w:val="99"/>
    <w:rsid w:val="00445C0C"/>
    <w:pPr>
      <w:jc w:val="both"/>
    </w:pPr>
    <w:rPr>
      <w:lang w:val="en-GB"/>
    </w:rPr>
  </w:style>
  <w:style w:type="character" w:customStyle="1" w:styleId="BodyTextChar">
    <w:name w:val="Body Text Char"/>
    <w:link w:val="BodyText"/>
    <w:uiPriority w:val="99"/>
    <w:rsid w:val="00445C0C"/>
    <w:rPr>
      <w:rFonts w:ascii=".VnTime" w:eastAsia="Times New Roman" w:hAnsi=".VnTime" w:cs=".VnTime"/>
      <w:sz w:val="28"/>
      <w:szCs w:val="28"/>
      <w:lang w:val="en-GB"/>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
    <w:uiPriority w:val="99"/>
    <w:qFormat/>
    <w:rsid w:val="00445C0C"/>
    <w:rPr>
      <w:sz w:val="20"/>
      <w:szCs w:val="20"/>
      <w:lang w:val="en-GB"/>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
    <w:link w:val="FootnoteText"/>
    <w:uiPriority w:val="99"/>
    <w:qFormat/>
    <w:rsid w:val="00445C0C"/>
    <w:rPr>
      <w:rFonts w:ascii=".VnTime" w:eastAsia="Times New Roman" w:hAnsi=".VnTime" w:cs=".VnTime"/>
      <w:sz w:val="20"/>
      <w:szCs w:val="20"/>
      <w:lang w:val="en-GB"/>
    </w:rPr>
  </w:style>
  <w:style w:type="paragraph" w:styleId="CommentText">
    <w:name w:val="annotation text"/>
    <w:basedOn w:val="Normal"/>
    <w:link w:val="CommentTextChar"/>
    <w:semiHidden/>
    <w:rsid w:val="00445C0C"/>
    <w:pPr>
      <w:autoSpaceDE/>
      <w:autoSpaceDN/>
    </w:pPr>
    <w:rPr>
      <w:rFonts w:ascii="Times New Roman" w:hAnsi="Times New Roman" w:cs="Times New Roman"/>
      <w:sz w:val="20"/>
      <w:szCs w:val="20"/>
      <w:lang w:val="en-US"/>
    </w:rPr>
  </w:style>
  <w:style w:type="character" w:customStyle="1" w:styleId="CommentTextChar">
    <w:name w:val="Comment Text Char"/>
    <w:link w:val="CommentText"/>
    <w:semiHidden/>
    <w:rsid w:val="00445C0C"/>
    <w:rPr>
      <w:rFonts w:ascii="Times New Roman" w:eastAsia="Times New Roman" w:hAnsi="Times New Roman" w:cs="Times New Roman"/>
      <w:sz w:val="20"/>
      <w:szCs w:val="20"/>
    </w:rPr>
  </w:style>
  <w:style w:type="paragraph" w:styleId="ListParagraph">
    <w:name w:val="List Paragraph"/>
    <w:aliases w:val="List Paragraph3,Ðoạn cDanh sách,Párrafo de lista1,N,liet k,Ha,vinh 1,bullet 1,bullet,Dot 1,Citation List,List Paragraph-rfp content,VNA - List Paragraph,1.,Table Sequence,My checklist,List Paragraph 1,Resume Title"/>
    <w:basedOn w:val="Normal"/>
    <w:uiPriority w:val="99"/>
    <w:qFormat/>
    <w:rsid w:val="005D4D81"/>
    <w:pPr>
      <w:autoSpaceDE/>
      <w:autoSpaceDN/>
      <w:ind w:left="720"/>
    </w:pPr>
    <w:rPr>
      <w:rFonts w:ascii="Times New Roman" w:hAnsi="Times New Roman" w:cs="Times New Roman"/>
      <w:sz w:val="24"/>
      <w:szCs w:val="24"/>
      <w:lang w:val="en-US"/>
    </w:rPr>
  </w:style>
  <w:style w:type="paragraph" w:styleId="Header">
    <w:name w:val="header"/>
    <w:basedOn w:val="Normal"/>
    <w:link w:val="HeaderChar"/>
    <w:uiPriority w:val="99"/>
    <w:rsid w:val="00544405"/>
    <w:pPr>
      <w:tabs>
        <w:tab w:val="center" w:pos="4320"/>
        <w:tab w:val="right" w:pos="8640"/>
      </w:tabs>
    </w:pPr>
  </w:style>
  <w:style w:type="paragraph" w:styleId="Footer">
    <w:name w:val="footer"/>
    <w:basedOn w:val="Normal"/>
    <w:rsid w:val="00544405"/>
    <w:pPr>
      <w:tabs>
        <w:tab w:val="center" w:pos="4320"/>
        <w:tab w:val="right" w:pos="8640"/>
      </w:tabs>
    </w:pPr>
  </w:style>
  <w:style w:type="paragraph" w:customStyle="1" w:styleId="Char">
    <w:name w:val="Char"/>
    <w:basedOn w:val="Normal"/>
    <w:rsid w:val="00544405"/>
    <w:pPr>
      <w:autoSpaceDE/>
      <w:autoSpaceDN/>
      <w:spacing w:after="160" w:line="240" w:lineRule="exact"/>
    </w:pPr>
    <w:rPr>
      <w:rFonts w:ascii="Verdana" w:hAnsi="Verdana" w:cs="Times New Roman"/>
      <w:sz w:val="20"/>
      <w:szCs w:val="20"/>
      <w:lang w:val="en-US"/>
    </w:rPr>
  </w:style>
  <w:style w:type="character" w:styleId="PageNumber">
    <w:name w:val="page number"/>
    <w:basedOn w:val="DefaultParagraphFont"/>
    <w:rsid w:val="00242767"/>
  </w:style>
  <w:style w:type="paragraph" w:styleId="BalloonText">
    <w:name w:val="Balloon Text"/>
    <w:basedOn w:val="Normal"/>
    <w:link w:val="BalloonTextChar"/>
    <w:uiPriority w:val="99"/>
    <w:semiHidden/>
    <w:unhideWhenUsed/>
    <w:rsid w:val="00E314AC"/>
    <w:rPr>
      <w:rFonts w:ascii="Tahoma" w:hAnsi="Tahoma" w:cs="Tahoma"/>
      <w:sz w:val="16"/>
      <w:szCs w:val="16"/>
    </w:rPr>
  </w:style>
  <w:style w:type="character" w:customStyle="1" w:styleId="BalloonTextChar">
    <w:name w:val="Balloon Text Char"/>
    <w:link w:val="BalloonText"/>
    <w:uiPriority w:val="99"/>
    <w:semiHidden/>
    <w:rsid w:val="00E314AC"/>
    <w:rPr>
      <w:rFonts w:ascii="Tahoma" w:eastAsia="Times New Roman" w:hAnsi="Tahoma" w:cs="Tahoma"/>
      <w:sz w:val="16"/>
      <w:szCs w:val="16"/>
      <w:lang w:val="en-AU"/>
    </w:rPr>
  </w:style>
  <w:style w:type="character" w:styleId="Emphasis">
    <w:name w:val="Emphasis"/>
    <w:uiPriority w:val="20"/>
    <w:qFormat/>
    <w:rsid w:val="00453A61"/>
    <w:rPr>
      <w:i/>
      <w:iCs/>
    </w:rPr>
  </w:style>
  <w:style w:type="paragraph" w:customStyle="1" w:styleId="CharCharCharChar">
    <w:name w:val="Char Char Char Char"/>
    <w:basedOn w:val="Normal"/>
    <w:rsid w:val="00AF71D1"/>
    <w:pPr>
      <w:autoSpaceDE/>
      <w:autoSpaceDN/>
      <w:spacing w:after="160" w:line="240" w:lineRule="exact"/>
    </w:pPr>
    <w:rPr>
      <w:rFonts w:ascii="Tahoma" w:eastAsia="PMingLiU" w:hAnsi="Tahoma" w:cs="Times New Roman"/>
      <w:sz w:val="20"/>
      <w:szCs w:val="20"/>
      <w:lang w:val="en-US"/>
    </w:rPr>
  </w:style>
  <w:style w:type="paragraph" w:customStyle="1" w:styleId="abc">
    <w:name w:val="abc"/>
    <w:basedOn w:val="Normal"/>
    <w:rsid w:val="00AF71D1"/>
    <w:pPr>
      <w:overflowPunct w:val="0"/>
      <w:adjustRightInd w:val="0"/>
      <w:textAlignment w:val="baseline"/>
    </w:pPr>
    <w:rPr>
      <w:rFonts w:cs="Times New Roman"/>
      <w:sz w:val="26"/>
      <w:szCs w:val="20"/>
      <w:lang w:val="en-US"/>
    </w:rPr>
  </w:style>
  <w:style w:type="character" w:customStyle="1" w:styleId="Heading1Char">
    <w:name w:val="Heading 1 Char"/>
    <w:link w:val="Heading1"/>
    <w:uiPriority w:val="9"/>
    <w:rsid w:val="003B1572"/>
    <w:rPr>
      <w:rFonts w:ascii="Cambria" w:eastAsia="Times New Roman" w:hAnsi="Cambria" w:cs="Times New Roman"/>
      <w:b/>
      <w:bCs/>
      <w:kern w:val="32"/>
      <w:sz w:val="32"/>
      <w:szCs w:val="32"/>
      <w:lang w:val="en-AU"/>
    </w:rPr>
  </w:style>
  <w:style w:type="character" w:styleId="Hyperlink">
    <w:name w:val="Hyperlink"/>
    <w:uiPriority w:val="99"/>
    <w:unhideWhenUsed/>
    <w:rsid w:val="00EC2C39"/>
    <w:rPr>
      <w:color w:val="0000FF"/>
      <w:u w:val="single"/>
    </w:rPr>
  </w:style>
  <w:style w:type="table" w:styleId="TableGrid">
    <w:name w:val="Table Grid"/>
    <w:basedOn w:val="TableNormal"/>
    <w:uiPriority w:val="59"/>
    <w:rsid w:val="00EC2C3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D1E88"/>
    <w:rPr>
      <w:sz w:val="16"/>
      <w:szCs w:val="16"/>
    </w:rPr>
  </w:style>
  <w:style w:type="paragraph" w:styleId="CommentSubject">
    <w:name w:val="annotation subject"/>
    <w:basedOn w:val="CommentText"/>
    <w:next w:val="CommentText"/>
    <w:link w:val="CommentSubjectChar"/>
    <w:uiPriority w:val="99"/>
    <w:semiHidden/>
    <w:unhideWhenUsed/>
    <w:rsid w:val="001D1E88"/>
    <w:pPr>
      <w:autoSpaceDE w:val="0"/>
      <w:autoSpaceDN w:val="0"/>
    </w:pPr>
    <w:rPr>
      <w:rFonts w:ascii=".VnTime" w:hAnsi=".VnTime" w:cs=".VnTime"/>
      <w:b/>
      <w:bCs/>
      <w:lang w:val="en-AU"/>
    </w:rPr>
  </w:style>
  <w:style w:type="character" w:customStyle="1" w:styleId="CommentSubjectChar">
    <w:name w:val="Comment Subject Char"/>
    <w:link w:val="CommentSubject"/>
    <w:uiPriority w:val="99"/>
    <w:semiHidden/>
    <w:rsid w:val="001D1E88"/>
    <w:rPr>
      <w:rFonts w:ascii=".VnTime" w:eastAsia="Times New Roman" w:hAnsi=".VnTime" w:cs=".VnTime"/>
      <w:b/>
      <w:bCs/>
      <w:sz w:val="20"/>
      <w:szCs w:val="20"/>
      <w:lang w:val="en-AU"/>
    </w:rPr>
  </w:style>
  <w:style w:type="paragraph" w:customStyle="1" w:styleId="Style2">
    <w:name w:val="Style2"/>
    <w:basedOn w:val="Normal"/>
    <w:qFormat/>
    <w:rsid w:val="00D045B2"/>
    <w:pPr>
      <w:numPr>
        <w:numId w:val="1"/>
      </w:numPr>
      <w:tabs>
        <w:tab w:val="left" w:pos="1134"/>
      </w:tabs>
      <w:autoSpaceDE/>
      <w:autoSpaceDN/>
      <w:spacing w:after="120"/>
      <w:jc w:val="both"/>
    </w:pPr>
    <w:rPr>
      <w:rFonts w:ascii="Times New Roman" w:hAnsi="Times New Roman" w:cs="Times New Roman"/>
      <w:color w:val="FF0000"/>
      <w:lang w:val="en-US"/>
    </w:rPr>
  </w:style>
  <w:style w:type="paragraph" w:styleId="NoSpacing">
    <w:name w:val="No Spacing"/>
    <w:uiPriority w:val="1"/>
    <w:qFormat/>
    <w:rsid w:val="003F02E3"/>
    <w:pPr>
      <w:autoSpaceDE w:val="0"/>
      <w:autoSpaceDN w:val="0"/>
    </w:pPr>
    <w:rPr>
      <w:rFonts w:ascii=".VnTime" w:eastAsia="Times New Roman" w:hAnsi=".VnTime" w:cs=".VnTime"/>
      <w:sz w:val="28"/>
      <w:szCs w:val="28"/>
      <w:lang w:val="en-AU"/>
    </w:rPr>
  </w:style>
  <w:style w:type="character" w:customStyle="1" w:styleId="Heading3Char">
    <w:name w:val="Heading 3 Char"/>
    <w:link w:val="Heading3"/>
    <w:uiPriority w:val="9"/>
    <w:rsid w:val="007D55DA"/>
    <w:rPr>
      <w:rFonts w:ascii="Calibri Light" w:eastAsia="Times New Roman" w:hAnsi="Calibri Light" w:cs="Times New Roman"/>
      <w:b/>
      <w:bCs/>
      <w:sz w:val="26"/>
      <w:szCs w:val="26"/>
      <w:lang w:val="en-AU"/>
    </w:rPr>
  </w:style>
  <w:style w:type="paragraph" w:styleId="BlockText">
    <w:name w:val="Block Text"/>
    <w:basedOn w:val="Normal"/>
    <w:rsid w:val="001E1B2B"/>
    <w:pPr>
      <w:widowControl w:val="0"/>
      <w:pBdr>
        <w:bottom w:val="single" w:sz="4" w:space="1" w:color="000000"/>
      </w:pBdr>
      <w:suppressAutoHyphens/>
      <w:overflowPunct w:val="0"/>
      <w:autoSpaceDN/>
      <w:ind w:left="1310" w:right="1026"/>
      <w:jc w:val="center"/>
      <w:textAlignment w:val="baseline"/>
    </w:pPr>
    <w:rPr>
      <w:rFonts w:cs="Times New Roman"/>
      <w:sz w:val="26"/>
      <w:szCs w:val="20"/>
      <w:lang w:val="en-US" w:eastAsia="ar-SA"/>
    </w:rPr>
  </w:style>
  <w:style w:type="paragraph" w:styleId="Title">
    <w:name w:val="Title"/>
    <w:basedOn w:val="Normal"/>
    <w:next w:val="Subtitle"/>
    <w:link w:val="TitleChar"/>
    <w:qFormat/>
    <w:rsid w:val="00E026B9"/>
    <w:pPr>
      <w:suppressAutoHyphens/>
      <w:autoSpaceDE/>
      <w:autoSpaceDN/>
      <w:jc w:val="center"/>
    </w:pPr>
    <w:rPr>
      <w:rFonts w:ascii="VNI-Times" w:hAnsi="VNI-Times" w:cs="Times New Roman"/>
      <w:szCs w:val="20"/>
      <w:lang w:val="en-US" w:eastAsia="ar-SA"/>
    </w:rPr>
  </w:style>
  <w:style w:type="character" w:customStyle="1" w:styleId="TitleChar">
    <w:name w:val="Title Char"/>
    <w:link w:val="Title"/>
    <w:rsid w:val="00E026B9"/>
    <w:rPr>
      <w:rFonts w:ascii="VNI-Times" w:eastAsia="Times New Roman" w:hAnsi="VNI-Times"/>
      <w:sz w:val="28"/>
      <w:lang w:eastAsia="ar-SA"/>
    </w:rPr>
  </w:style>
  <w:style w:type="paragraph" w:styleId="Subtitle">
    <w:name w:val="Subtitle"/>
    <w:basedOn w:val="Normal"/>
    <w:next w:val="BodyText"/>
    <w:link w:val="SubtitleChar"/>
    <w:qFormat/>
    <w:rsid w:val="00E026B9"/>
    <w:pPr>
      <w:suppressAutoHyphens/>
      <w:autoSpaceDE/>
      <w:autoSpaceDN/>
      <w:jc w:val="center"/>
    </w:pPr>
    <w:rPr>
      <w:rFonts w:ascii="VNI-Times" w:hAnsi="VNI-Times" w:cs="Times New Roman"/>
      <w:b/>
      <w:bCs/>
      <w:sz w:val="36"/>
      <w:szCs w:val="24"/>
      <w:lang w:val="en-US" w:eastAsia="ar-SA"/>
    </w:rPr>
  </w:style>
  <w:style w:type="character" w:customStyle="1" w:styleId="SubtitleChar">
    <w:name w:val="Subtitle Char"/>
    <w:link w:val="Subtitle"/>
    <w:rsid w:val="00E026B9"/>
    <w:rPr>
      <w:rFonts w:ascii="VNI-Times" w:eastAsia="Times New Roman" w:hAnsi="VNI-Times"/>
      <w:b/>
      <w:bCs/>
      <w:sz w:val="36"/>
      <w:szCs w:val="24"/>
      <w:lang w:eastAsia="ar-SA"/>
    </w:rPr>
  </w:style>
  <w:style w:type="paragraph" w:customStyle="1" w:styleId="WW-BodyTextIndent2">
    <w:name w:val="WW-Body Text Indent 2"/>
    <w:basedOn w:val="Normal"/>
    <w:rsid w:val="00F334A6"/>
    <w:pPr>
      <w:suppressAutoHyphens/>
      <w:autoSpaceDE/>
      <w:autoSpaceDN/>
      <w:ind w:left="1122"/>
      <w:jc w:val="both"/>
    </w:pPr>
    <w:rPr>
      <w:rFonts w:ascii="VNI-Times" w:hAnsi="VNI-Times" w:cs="Times New Roman"/>
      <w:szCs w:val="24"/>
      <w:lang w:val="en-US" w:eastAsia="ar-SA"/>
    </w:rPr>
  </w:style>
  <w:style w:type="character" w:customStyle="1" w:styleId="Heading6Char">
    <w:name w:val="Heading 6 Char"/>
    <w:link w:val="Heading6"/>
    <w:uiPriority w:val="9"/>
    <w:rsid w:val="00331EF4"/>
    <w:rPr>
      <w:rFonts w:ascii="Arial" w:eastAsia="Times New Roman" w:hAnsi="Arial"/>
      <w:b/>
      <w:bCs/>
      <w:sz w:val="22"/>
      <w:szCs w:val="22"/>
    </w:rPr>
  </w:style>
  <w:style w:type="paragraph" w:styleId="NormalWeb">
    <w:name w:val="Normal (Web)"/>
    <w:basedOn w:val="Normal"/>
    <w:link w:val="NormalWebChar"/>
    <w:uiPriority w:val="99"/>
    <w:unhideWhenUsed/>
    <w:qFormat/>
    <w:rsid w:val="003A515C"/>
    <w:pPr>
      <w:autoSpaceDE/>
      <w:autoSpaceDN/>
      <w:spacing w:before="100" w:beforeAutospacing="1" w:after="100" w:afterAutospacing="1"/>
    </w:pPr>
    <w:rPr>
      <w:rFonts w:ascii="Times New Roman" w:hAnsi="Times New Roman" w:cs="Times New Roman"/>
      <w:sz w:val="24"/>
      <w:szCs w:val="24"/>
      <w:lang w:val="en-US"/>
    </w:rPr>
  </w:style>
  <w:style w:type="character" w:customStyle="1" w:styleId="HeaderChar">
    <w:name w:val="Header Char"/>
    <w:link w:val="Header"/>
    <w:uiPriority w:val="99"/>
    <w:rsid w:val="008E044E"/>
    <w:rPr>
      <w:rFonts w:ascii=".VnTime" w:eastAsia="Times New Roman" w:hAnsi=".VnTime" w:cs=".VnTime"/>
      <w:sz w:val="28"/>
      <w:szCs w:val="28"/>
      <w:lang w:val="en-AU"/>
    </w:rPr>
  </w:style>
  <w:style w:type="character" w:styleId="FootnoteReference">
    <w:name w:val="footnote reference"/>
    <w:aliases w:val="Footnote,Footnote text,ftref,16 Point,Superscript 6 Point,Ref,de nota al pie,BVI fnr,BearingPoint,fr,Footnote + Arial,10 pt,Black,(NECG) Footnote Reference,SUPERS,Footnote dich,Знак сноски 1,Знак сноски-FN,Ciae niinee-FN"/>
    <w:uiPriority w:val="99"/>
    <w:unhideWhenUsed/>
    <w:qFormat/>
    <w:rsid w:val="00AE0497"/>
    <w:rPr>
      <w:vertAlign w:val="superscript"/>
    </w:rPr>
  </w:style>
  <w:style w:type="character" w:customStyle="1" w:styleId="NormalWebChar">
    <w:name w:val="Normal (Web) Char"/>
    <w:link w:val="NormalWeb"/>
    <w:uiPriority w:val="99"/>
    <w:locked/>
    <w:rsid w:val="00460464"/>
    <w:rPr>
      <w:rFonts w:eastAsia="Times New Roman"/>
      <w:sz w:val="24"/>
      <w:szCs w:val="24"/>
    </w:rPr>
  </w:style>
  <w:style w:type="character" w:customStyle="1" w:styleId="apple-converted-space">
    <w:name w:val="apple-converted-space"/>
    <w:basedOn w:val="DefaultParagraphFont"/>
    <w:rsid w:val="00F97E75"/>
  </w:style>
  <w:style w:type="character" w:styleId="Strong">
    <w:name w:val="Strong"/>
    <w:uiPriority w:val="22"/>
    <w:qFormat/>
    <w:rsid w:val="00037031"/>
    <w:rPr>
      <w:b/>
      <w:bCs/>
    </w:rPr>
  </w:style>
  <w:style w:type="paragraph" w:customStyle="1" w:styleId="dieu">
    <w:name w:val="dieu"/>
    <w:basedOn w:val="Normal"/>
    <w:rsid w:val="00F6428C"/>
    <w:pPr>
      <w:autoSpaceDE/>
      <w:autoSpaceDN/>
      <w:spacing w:after="120"/>
      <w:ind w:firstLine="720"/>
    </w:pPr>
    <w:rPr>
      <w:rFonts w:ascii="Times New Roman" w:hAnsi="Times New Roman" w:cs="Times New Roman"/>
      <w:b/>
      <w:color w:val="0000FF"/>
      <w:sz w:val="26"/>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92552">
      <w:bodyDiv w:val="1"/>
      <w:marLeft w:val="0"/>
      <w:marRight w:val="0"/>
      <w:marTop w:val="0"/>
      <w:marBottom w:val="0"/>
      <w:divBdr>
        <w:top w:val="none" w:sz="0" w:space="0" w:color="auto"/>
        <w:left w:val="none" w:sz="0" w:space="0" w:color="auto"/>
        <w:bottom w:val="none" w:sz="0" w:space="0" w:color="auto"/>
        <w:right w:val="none" w:sz="0" w:space="0" w:color="auto"/>
      </w:divBdr>
    </w:div>
    <w:div w:id="173811526">
      <w:bodyDiv w:val="1"/>
      <w:marLeft w:val="0"/>
      <w:marRight w:val="0"/>
      <w:marTop w:val="0"/>
      <w:marBottom w:val="0"/>
      <w:divBdr>
        <w:top w:val="none" w:sz="0" w:space="0" w:color="auto"/>
        <w:left w:val="none" w:sz="0" w:space="0" w:color="auto"/>
        <w:bottom w:val="none" w:sz="0" w:space="0" w:color="auto"/>
        <w:right w:val="none" w:sz="0" w:space="0" w:color="auto"/>
      </w:divBdr>
    </w:div>
    <w:div w:id="470636387">
      <w:bodyDiv w:val="1"/>
      <w:marLeft w:val="0"/>
      <w:marRight w:val="0"/>
      <w:marTop w:val="0"/>
      <w:marBottom w:val="0"/>
      <w:divBdr>
        <w:top w:val="none" w:sz="0" w:space="0" w:color="auto"/>
        <w:left w:val="none" w:sz="0" w:space="0" w:color="auto"/>
        <w:bottom w:val="none" w:sz="0" w:space="0" w:color="auto"/>
        <w:right w:val="none" w:sz="0" w:space="0" w:color="auto"/>
      </w:divBdr>
    </w:div>
    <w:div w:id="923681116">
      <w:bodyDiv w:val="1"/>
      <w:marLeft w:val="0"/>
      <w:marRight w:val="0"/>
      <w:marTop w:val="0"/>
      <w:marBottom w:val="0"/>
      <w:divBdr>
        <w:top w:val="none" w:sz="0" w:space="0" w:color="auto"/>
        <w:left w:val="none" w:sz="0" w:space="0" w:color="auto"/>
        <w:bottom w:val="none" w:sz="0" w:space="0" w:color="auto"/>
        <w:right w:val="none" w:sz="0" w:space="0" w:color="auto"/>
      </w:divBdr>
    </w:div>
    <w:div w:id="1008480919">
      <w:bodyDiv w:val="1"/>
      <w:marLeft w:val="0"/>
      <w:marRight w:val="0"/>
      <w:marTop w:val="0"/>
      <w:marBottom w:val="0"/>
      <w:divBdr>
        <w:top w:val="none" w:sz="0" w:space="0" w:color="auto"/>
        <w:left w:val="none" w:sz="0" w:space="0" w:color="auto"/>
        <w:bottom w:val="none" w:sz="0" w:space="0" w:color="auto"/>
        <w:right w:val="none" w:sz="0" w:space="0" w:color="auto"/>
      </w:divBdr>
    </w:div>
    <w:div w:id="1021199887">
      <w:bodyDiv w:val="1"/>
      <w:marLeft w:val="0"/>
      <w:marRight w:val="0"/>
      <w:marTop w:val="0"/>
      <w:marBottom w:val="0"/>
      <w:divBdr>
        <w:top w:val="none" w:sz="0" w:space="0" w:color="auto"/>
        <w:left w:val="none" w:sz="0" w:space="0" w:color="auto"/>
        <w:bottom w:val="none" w:sz="0" w:space="0" w:color="auto"/>
        <w:right w:val="none" w:sz="0" w:space="0" w:color="auto"/>
      </w:divBdr>
    </w:div>
    <w:div w:id="1437560445">
      <w:bodyDiv w:val="1"/>
      <w:marLeft w:val="0"/>
      <w:marRight w:val="0"/>
      <w:marTop w:val="0"/>
      <w:marBottom w:val="0"/>
      <w:divBdr>
        <w:top w:val="none" w:sz="0" w:space="0" w:color="auto"/>
        <w:left w:val="none" w:sz="0" w:space="0" w:color="auto"/>
        <w:bottom w:val="none" w:sz="0" w:space="0" w:color="auto"/>
        <w:right w:val="none" w:sz="0" w:space="0" w:color="auto"/>
      </w:divBdr>
    </w:div>
    <w:div w:id="1455365590">
      <w:bodyDiv w:val="1"/>
      <w:marLeft w:val="0"/>
      <w:marRight w:val="0"/>
      <w:marTop w:val="0"/>
      <w:marBottom w:val="0"/>
      <w:divBdr>
        <w:top w:val="none" w:sz="0" w:space="0" w:color="auto"/>
        <w:left w:val="none" w:sz="0" w:space="0" w:color="auto"/>
        <w:bottom w:val="none" w:sz="0" w:space="0" w:color="auto"/>
        <w:right w:val="none" w:sz="0" w:space="0" w:color="auto"/>
      </w:divBdr>
    </w:div>
    <w:div w:id="1711302960">
      <w:bodyDiv w:val="1"/>
      <w:marLeft w:val="0"/>
      <w:marRight w:val="0"/>
      <w:marTop w:val="0"/>
      <w:marBottom w:val="0"/>
      <w:divBdr>
        <w:top w:val="none" w:sz="0" w:space="0" w:color="auto"/>
        <w:left w:val="none" w:sz="0" w:space="0" w:color="auto"/>
        <w:bottom w:val="none" w:sz="0" w:space="0" w:color="auto"/>
        <w:right w:val="none" w:sz="0" w:space="0" w:color="auto"/>
      </w:divBdr>
    </w:div>
    <w:div w:id="1893925283">
      <w:bodyDiv w:val="1"/>
      <w:marLeft w:val="0"/>
      <w:marRight w:val="0"/>
      <w:marTop w:val="0"/>
      <w:marBottom w:val="0"/>
      <w:divBdr>
        <w:top w:val="none" w:sz="0" w:space="0" w:color="auto"/>
        <w:left w:val="none" w:sz="0" w:space="0" w:color="auto"/>
        <w:bottom w:val="none" w:sz="0" w:space="0" w:color="auto"/>
        <w:right w:val="none" w:sz="0" w:space="0" w:color="auto"/>
      </w:divBdr>
    </w:div>
    <w:div w:id="1969969454">
      <w:bodyDiv w:val="1"/>
      <w:marLeft w:val="0"/>
      <w:marRight w:val="0"/>
      <w:marTop w:val="0"/>
      <w:marBottom w:val="0"/>
      <w:divBdr>
        <w:top w:val="none" w:sz="0" w:space="0" w:color="auto"/>
        <w:left w:val="none" w:sz="0" w:space="0" w:color="auto"/>
        <w:bottom w:val="none" w:sz="0" w:space="0" w:color="auto"/>
        <w:right w:val="none" w:sz="0" w:space="0" w:color="auto"/>
      </w:divBdr>
    </w:div>
    <w:div w:id="2037122841">
      <w:bodyDiv w:val="1"/>
      <w:marLeft w:val="0"/>
      <w:marRight w:val="0"/>
      <w:marTop w:val="0"/>
      <w:marBottom w:val="0"/>
      <w:divBdr>
        <w:top w:val="none" w:sz="0" w:space="0" w:color="auto"/>
        <w:left w:val="none" w:sz="0" w:space="0" w:color="auto"/>
        <w:bottom w:val="none" w:sz="0" w:space="0" w:color="auto"/>
        <w:right w:val="none" w:sz="0" w:space="0" w:color="auto"/>
      </w:divBdr>
    </w:div>
    <w:div w:id="2081514889">
      <w:bodyDiv w:val="1"/>
      <w:marLeft w:val="0"/>
      <w:marRight w:val="0"/>
      <w:marTop w:val="0"/>
      <w:marBottom w:val="0"/>
      <w:divBdr>
        <w:top w:val="none" w:sz="0" w:space="0" w:color="auto"/>
        <w:left w:val="none" w:sz="0" w:space="0" w:color="auto"/>
        <w:bottom w:val="none" w:sz="0" w:space="0" w:color="auto"/>
        <w:right w:val="none" w:sz="0" w:space="0" w:color="auto"/>
      </w:divBdr>
    </w:div>
    <w:div w:id="213840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t.gov.vn/Attachments/cd1f0b6e756f493783eb051435fd9ad5-luat%20nang%20luong%20nguyen%20tu.do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ost.gov.vn/Attachments/454a9f8e3c7448fd999df81a5e4e09e6-TTcapphep.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AB18E-7CD7-40D0-9EB5-CC4AD233D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518</TotalTime>
  <Pages>18</Pages>
  <Words>2914</Words>
  <Characters>16616</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19492</CharactersWithSpaces>
  <SharedDoc>false</SharedDoc>
  <HLinks>
    <vt:vector size="12" baseType="variant">
      <vt:variant>
        <vt:i4>1703999</vt:i4>
      </vt:variant>
      <vt:variant>
        <vt:i4>2</vt:i4>
      </vt:variant>
      <vt:variant>
        <vt:i4>0</vt:i4>
      </vt:variant>
      <vt:variant>
        <vt:i4>5</vt:i4>
      </vt:variant>
      <vt:variant>
        <vt:lpwstr>http://www.google.com.vn/imgres?imgurl=http://files.myopera.com/dialyvietnam/blog/Quoc Huy VIETNAM_jpg.jpg&amp;imgrefurl=http://my.opera.com/dialyvietnam/blog/2008/12/25/108&amp;h=300&amp;w=295&amp;sz=21&amp;tbnid=GoEdzVeE__auPM::&amp;tbnh=116&amp;tbnw=114&amp;prev=/images?q=QU%E1%BB%90C+HUY&amp;hl=vi&amp;usg=__B9QbeFvdWofKtG4yuQ01__17ihE=&amp;ei=M07dSa6eFoGBkQWgjOGmCg&amp;sa=X&amp;oi=image_result&amp;resnum=2&amp;ct=image</vt:lpwstr>
      </vt:variant>
      <vt:variant>
        <vt:lpwstr/>
      </vt:variant>
      <vt:variant>
        <vt:i4>1703999</vt:i4>
      </vt:variant>
      <vt:variant>
        <vt:i4>0</vt:i4>
      </vt:variant>
      <vt:variant>
        <vt:i4>0</vt:i4>
      </vt:variant>
      <vt:variant>
        <vt:i4>5</vt:i4>
      </vt:variant>
      <vt:variant>
        <vt:lpwstr>http://www.google.com.vn/imgres?imgurl=http://files.myopera.com/dialyvietnam/blog/Quoc Huy VIETNAM_jpg.jpg&amp;imgrefurl=http://my.opera.com/dialyvietnam/blog/2008/12/25/108&amp;h=300&amp;w=295&amp;sz=21&amp;tbnid=GoEdzVeE__auPM::&amp;tbnh=116&amp;tbnw=114&amp;prev=/images?q=QU%E1%BB%90C+HUY&amp;hl=vi&amp;usg=__B9QbeFvdWofKtG4yuQ01__17ihE=&amp;ei=M07dSa6eFoGBkQWgjOGmCg&amp;sa=X&amp;oi=image_result&amp;resnum=2&amp;ct=ima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DAT HUYNH</cp:lastModifiedBy>
  <cp:revision>1039</cp:revision>
  <cp:lastPrinted>2025-07-25T04:28:00Z</cp:lastPrinted>
  <dcterms:created xsi:type="dcterms:W3CDTF">2025-07-25T05:45:00Z</dcterms:created>
  <dcterms:modified xsi:type="dcterms:W3CDTF">2025-07-31T15:44:00Z</dcterms:modified>
</cp:coreProperties>
</file>